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747"/>
        <w:tblW w:w="0" w:type="auto"/>
        <w:tblLook w:val="04A0" w:firstRow="1" w:lastRow="0" w:firstColumn="1" w:lastColumn="0" w:noHBand="0" w:noVBand="1"/>
      </w:tblPr>
      <w:tblGrid>
        <w:gridCol w:w="1640"/>
        <w:gridCol w:w="3299"/>
        <w:gridCol w:w="4131"/>
      </w:tblGrid>
      <w:tr w:rsidR="004702FB" w:rsidRPr="006F1DA5" w:rsidTr="004F2927">
        <w:trPr>
          <w:trHeight w:val="1268"/>
        </w:trPr>
        <w:tc>
          <w:tcPr>
            <w:tcW w:w="1668" w:type="dxa"/>
          </w:tcPr>
          <w:p w:rsidR="004702FB" w:rsidRPr="003033B6" w:rsidRDefault="004702FB" w:rsidP="003033B6">
            <w:pPr>
              <w:jc w:val="center"/>
            </w:pPr>
          </w:p>
        </w:tc>
        <w:tc>
          <w:tcPr>
            <w:tcW w:w="3361" w:type="dxa"/>
          </w:tcPr>
          <w:p w:rsidR="003033B6" w:rsidRDefault="003033B6" w:rsidP="004702FB">
            <w:pPr>
              <w:pStyle w:val="Glava"/>
              <w:rPr>
                <w:rFonts w:ascii="Arial" w:hAnsi="Arial" w:cs="Arial"/>
                <w:b/>
                <w:color w:val="000000" w:themeColor="text1"/>
              </w:rPr>
            </w:pPr>
          </w:p>
          <w:p w:rsidR="00514CCD" w:rsidRDefault="00514CCD" w:rsidP="003033B6">
            <w:pPr>
              <w:jc w:val="center"/>
            </w:pPr>
          </w:p>
          <w:p w:rsidR="004702FB" w:rsidRPr="00514CCD" w:rsidRDefault="004702FB" w:rsidP="00514CCD">
            <w:pPr>
              <w:jc w:val="center"/>
            </w:pPr>
          </w:p>
        </w:tc>
        <w:tc>
          <w:tcPr>
            <w:tcW w:w="4209" w:type="dxa"/>
          </w:tcPr>
          <w:p w:rsidR="004702FB" w:rsidRPr="006F1DA5" w:rsidRDefault="004702FB" w:rsidP="004702FB">
            <w:pPr>
              <w:pStyle w:val="Glava"/>
              <w:rPr>
                <w:rFonts w:ascii="Arial" w:hAnsi="Arial" w:cs="Arial"/>
                <w:b/>
                <w:color w:val="000000" w:themeColor="text1"/>
              </w:rPr>
            </w:pPr>
          </w:p>
        </w:tc>
      </w:tr>
    </w:tbl>
    <w:p w:rsidR="004702FB" w:rsidRDefault="004702FB" w:rsidP="006975C6">
      <w:pPr>
        <w:pStyle w:val="Paragraf"/>
        <w:rPr>
          <w:rFonts w:ascii="Arial" w:hAnsi="Arial" w:cs="Arial"/>
        </w:rPr>
      </w:pPr>
    </w:p>
    <w:p w:rsidR="00AF7FB0" w:rsidRPr="006F1DA5" w:rsidRDefault="002A2C8E" w:rsidP="006975C6">
      <w:pPr>
        <w:pStyle w:val="Paragraf"/>
        <w:rPr>
          <w:rFonts w:ascii="Arial" w:hAnsi="Arial" w:cs="Arial"/>
        </w:rPr>
      </w:pPr>
      <w:r>
        <w:rPr>
          <w:rFonts w:ascii="Arial" w:hAnsi="Arial" w:cs="Arial"/>
        </w:rPr>
        <w:t>Številka</w:t>
      </w:r>
      <w:r w:rsidR="00FB3258" w:rsidRPr="006F1DA5">
        <w:rPr>
          <w:rFonts w:ascii="Arial" w:hAnsi="Arial" w:cs="Arial"/>
        </w:rPr>
        <w:t>:</w:t>
      </w:r>
      <w:r w:rsidR="00127127" w:rsidRPr="006F1DA5">
        <w:rPr>
          <w:rFonts w:ascii="Arial" w:hAnsi="Arial" w:cs="Arial"/>
        </w:rPr>
        <w:t xml:space="preserve"> </w:t>
      </w:r>
      <w:r w:rsidR="003B6DB4">
        <w:rPr>
          <w:rFonts w:ascii="Arial" w:hAnsi="Arial" w:cs="Arial"/>
        </w:rPr>
        <w:t>430-0006/2018-2</w:t>
      </w:r>
    </w:p>
    <w:p w:rsidR="00FB3258" w:rsidRPr="006F1DA5" w:rsidRDefault="00FB3258" w:rsidP="00FC2646">
      <w:pPr>
        <w:pStyle w:val="Paragraf"/>
        <w:tabs>
          <w:tab w:val="right" w:pos="9070"/>
        </w:tabs>
        <w:rPr>
          <w:rFonts w:ascii="Arial" w:hAnsi="Arial" w:cs="Arial"/>
        </w:rPr>
      </w:pPr>
      <w:r w:rsidRPr="006F1DA5">
        <w:rPr>
          <w:rFonts w:ascii="Arial" w:hAnsi="Arial" w:cs="Arial"/>
        </w:rPr>
        <w:t xml:space="preserve">Datum: </w:t>
      </w:r>
      <w:r w:rsidR="00612A5E">
        <w:rPr>
          <w:rFonts w:ascii="Arial" w:hAnsi="Arial" w:cs="Arial"/>
        </w:rPr>
        <w:t>24</w:t>
      </w:r>
      <w:r w:rsidR="00202000">
        <w:rPr>
          <w:rFonts w:ascii="Arial" w:hAnsi="Arial" w:cs="Arial"/>
        </w:rPr>
        <w:t>.7.2018</w:t>
      </w:r>
      <w:r w:rsidR="00FC2646" w:rsidRPr="006F1DA5">
        <w:rPr>
          <w:rFonts w:ascii="Arial" w:hAnsi="Arial" w:cs="Arial"/>
        </w:rPr>
        <w:tab/>
      </w:r>
    </w:p>
    <w:p w:rsidR="00043DDE" w:rsidRPr="006F1DA5" w:rsidRDefault="00043DDE" w:rsidP="006975C6">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FB3258" w:rsidRPr="006F1DA5" w:rsidTr="0033249E">
        <w:trPr>
          <w:trHeight w:val="5670"/>
        </w:trPr>
        <w:tc>
          <w:tcPr>
            <w:tcW w:w="9210" w:type="dxa"/>
            <w:tcBorders>
              <w:top w:val="single" w:sz="48" w:space="0" w:color="548DD4" w:themeColor="text2" w:themeTint="99"/>
              <w:bottom w:val="single" w:sz="48" w:space="0" w:color="548DD4" w:themeColor="text2" w:themeTint="99"/>
            </w:tcBorders>
            <w:vAlign w:val="bottom"/>
          </w:tcPr>
          <w:p w:rsidR="00FB3258" w:rsidRPr="006F1DA5" w:rsidRDefault="00FB3258" w:rsidP="0033249E">
            <w:pPr>
              <w:pStyle w:val="Paragraf"/>
              <w:jc w:val="right"/>
              <w:rPr>
                <w:rFonts w:ascii="Arial" w:hAnsi="Arial" w:cs="Arial"/>
                <w:color w:val="BFBFBF" w:themeColor="background1" w:themeShade="BF"/>
              </w:rPr>
            </w:pPr>
            <w:r w:rsidRPr="006F1DA5">
              <w:rPr>
                <w:rFonts w:ascii="Arial" w:hAnsi="Arial" w:cs="Arial"/>
                <w:color w:val="BFBFBF" w:themeColor="background1" w:themeShade="BF"/>
              </w:rPr>
              <w:t>RAZPISNA DOKUMENTACIJA</w:t>
            </w:r>
          </w:p>
          <w:p w:rsidR="00FB3258" w:rsidRPr="006F1DA5" w:rsidRDefault="00202000" w:rsidP="00202000">
            <w:pPr>
              <w:pStyle w:val="Paragraf"/>
              <w:spacing w:before="0"/>
              <w:jc w:val="right"/>
              <w:rPr>
                <w:rFonts w:ascii="Arial" w:hAnsi="Arial" w:cs="Arial"/>
                <w:sz w:val="44"/>
                <w:szCs w:val="44"/>
              </w:rPr>
            </w:pPr>
            <w:r>
              <w:rPr>
                <w:rFonts w:ascii="Arial" w:hAnsi="Arial" w:cs="Arial"/>
                <w:sz w:val="44"/>
                <w:szCs w:val="44"/>
              </w:rPr>
              <w:t>Novogradnja enega igrišča za odbojko, badminton in med dvema ognjema</w:t>
            </w:r>
          </w:p>
        </w:tc>
      </w:tr>
    </w:tbl>
    <w:p w:rsidR="00FB3258" w:rsidRPr="006F1DA5" w:rsidRDefault="00FB3258" w:rsidP="006975C6">
      <w:pPr>
        <w:pStyle w:val="Paragraf"/>
        <w:rPr>
          <w:rFonts w:ascii="Arial" w:hAnsi="Arial" w:cs="Arial"/>
        </w:rPr>
      </w:pPr>
    </w:p>
    <w:p w:rsidR="00FB3258" w:rsidRPr="006F1DA5" w:rsidRDefault="00DB03AE" w:rsidP="006975C6">
      <w:pPr>
        <w:pStyle w:val="Paragraf"/>
        <w:rPr>
          <w:rFonts w:ascii="Arial" w:hAnsi="Arial" w:cs="Arial"/>
        </w:rPr>
      </w:pPr>
      <w:r>
        <w:rPr>
          <w:rFonts w:ascii="Arial" w:hAnsi="Arial" w:cs="Arial"/>
        </w:rPr>
        <w:t xml:space="preserve">Zaporedna številka: </w:t>
      </w:r>
      <w:r w:rsidR="001B7335">
        <w:rPr>
          <w:rFonts w:ascii="Arial" w:hAnsi="Arial" w:cs="Arial"/>
        </w:rPr>
        <w:t>4</w:t>
      </w:r>
      <w:r>
        <w:rPr>
          <w:rFonts w:ascii="Arial" w:hAnsi="Arial" w:cs="Arial"/>
        </w:rPr>
        <w:t>/2018</w:t>
      </w:r>
    </w:p>
    <w:p w:rsidR="00FB3258" w:rsidRPr="006F1DA5" w:rsidRDefault="00FB3258" w:rsidP="006975C6">
      <w:pPr>
        <w:pStyle w:val="Paragraf"/>
        <w:rPr>
          <w:rFonts w:ascii="Arial" w:hAnsi="Arial" w:cs="Arial"/>
        </w:rPr>
      </w:pPr>
      <w:r w:rsidRPr="006F1DA5">
        <w:rPr>
          <w:rFonts w:ascii="Arial" w:hAnsi="Arial" w:cs="Arial"/>
        </w:rPr>
        <w:t>Vrsta postopka: postopek oddaje naročila male vrednosti skladno s 47. členom ZJN-3</w:t>
      </w:r>
    </w:p>
    <w:p w:rsidR="00337E4D" w:rsidRDefault="00337E4D">
      <w:pPr>
        <w:rPr>
          <w:rFonts w:ascii="Arial" w:hAnsi="Arial" w:cs="Arial"/>
          <w:sz w:val="18"/>
          <w:szCs w:val="18"/>
        </w:rPr>
      </w:pPr>
    </w:p>
    <w:p w:rsidR="00960022" w:rsidRDefault="00E55B9D">
      <w:pPr>
        <w:rPr>
          <w:rFonts w:ascii="Arial" w:hAnsi="Arial" w:cs="Arial"/>
          <w:sz w:val="18"/>
          <w:szCs w:val="18"/>
        </w:rPr>
      </w:pPr>
      <w:r>
        <w:rPr>
          <w:rFonts w:ascii="Arial" w:hAnsi="Arial" w:cs="Arial"/>
        </w:rPr>
        <w:br w:type="page"/>
      </w:r>
    </w:p>
    <w:p w:rsidR="00960022" w:rsidRPr="006F1DA5" w:rsidRDefault="00960022" w:rsidP="006975C6">
      <w:pPr>
        <w:pStyle w:val="Paragraf"/>
        <w:rPr>
          <w:rFonts w:ascii="Arial" w:hAnsi="Arial" w:cs="Arial"/>
        </w:rPr>
        <w:sectPr w:rsidR="00960022" w:rsidRPr="006F1DA5" w:rsidSect="00F851F3">
          <w:headerReference w:type="default" r:id="rId8"/>
          <w:footerReference w:type="default" r:id="rId9"/>
          <w:pgSz w:w="11906" w:h="16838"/>
          <w:pgMar w:top="1418" w:right="1418" w:bottom="1418" w:left="1418" w:header="567" w:footer="596" w:gutter="0"/>
          <w:cols w:space="708"/>
          <w:docGrid w:linePitch="360"/>
        </w:sectPr>
      </w:pPr>
    </w:p>
    <w:tbl>
      <w:tblPr>
        <w:tblpPr w:leftFromText="141" w:rightFromText="141" w:horzAnchor="margin" w:tblpY="-747"/>
        <w:tblW w:w="0" w:type="auto"/>
        <w:tblLook w:val="04A0" w:firstRow="1" w:lastRow="0" w:firstColumn="1" w:lastColumn="0" w:noHBand="0" w:noVBand="1"/>
      </w:tblPr>
      <w:tblGrid>
        <w:gridCol w:w="1635"/>
        <w:gridCol w:w="3289"/>
        <w:gridCol w:w="4146"/>
      </w:tblGrid>
      <w:tr w:rsidR="004702FB" w:rsidRPr="006F1DA5" w:rsidTr="004F2927">
        <w:trPr>
          <w:trHeight w:val="1268"/>
        </w:trPr>
        <w:tc>
          <w:tcPr>
            <w:tcW w:w="1668" w:type="dxa"/>
          </w:tcPr>
          <w:p w:rsidR="004702FB" w:rsidRPr="006F1DA5" w:rsidRDefault="004702FB" w:rsidP="004702FB">
            <w:pPr>
              <w:pStyle w:val="Glava"/>
              <w:rPr>
                <w:rFonts w:ascii="Arial" w:hAnsi="Arial" w:cs="Arial"/>
                <w:b/>
                <w:color w:val="000000" w:themeColor="text1"/>
              </w:rPr>
            </w:pPr>
          </w:p>
        </w:tc>
        <w:tc>
          <w:tcPr>
            <w:tcW w:w="3361" w:type="dxa"/>
          </w:tcPr>
          <w:p w:rsidR="003033B6" w:rsidRDefault="003033B6" w:rsidP="004702FB">
            <w:pPr>
              <w:pStyle w:val="Glava"/>
              <w:rPr>
                <w:rFonts w:ascii="Arial" w:hAnsi="Arial" w:cs="Arial"/>
                <w:b/>
                <w:color w:val="000000" w:themeColor="text1"/>
              </w:rPr>
            </w:pPr>
          </w:p>
          <w:p w:rsidR="004702FB" w:rsidRPr="003033B6" w:rsidRDefault="004702FB" w:rsidP="003033B6"/>
        </w:tc>
        <w:tc>
          <w:tcPr>
            <w:tcW w:w="4209" w:type="dxa"/>
          </w:tcPr>
          <w:p w:rsidR="003033B6" w:rsidRDefault="003033B6" w:rsidP="004702FB">
            <w:pPr>
              <w:pStyle w:val="Glava"/>
              <w:rPr>
                <w:rFonts w:ascii="Arial" w:hAnsi="Arial" w:cs="Arial"/>
                <w:b/>
                <w:color w:val="000000" w:themeColor="text1"/>
              </w:rPr>
            </w:pPr>
          </w:p>
          <w:p w:rsidR="004702FB" w:rsidRPr="003033B6" w:rsidRDefault="003033B6" w:rsidP="003033B6">
            <w:pPr>
              <w:tabs>
                <w:tab w:val="left" w:pos="1245"/>
              </w:tabs>
            </w:pPr>
            <w:r>
              <w:tab/>
            </w:r>
          </w:p>
        </w:tc>
      </w:tr>
    </w:tbl>
    <w:p w:rsidR="00EB61B7" w:rsidRPr="002B6779"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rPr>
          <w:rFonts w:ascii="Arial" w:hAnsi="Arial" w:cs="Arial"/>
          <w:color w:val="FFFFFF" w:themeColor="background1"/>
          <w:szCs w:val="26"/>
        </w:rPr>
      </w:pPr>
      <w:r w:rsidRPr="002B6779">
        <w:rPr>
          <w:rFonts w:ascii="Arial" w:hAnsi="Arial" w:cs="Arial"/>
          <w:color w:val="FFFFFF" w:themeColor="background1"/>
          <w:szCs w:val="26"/>
        </w:rPr>
        <w:t xml:space="preserve">Povabilo k oddaji ponudbe </w:t>
      </w:r>
    </w:p>
    <w:p w:rsidR="00EB61B7" w:rsidRPr="00D36F2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spacing w:after="120"/>
        <w:ind w:right="4250"/>
        <w:rPr>
          <w:rFonts w:ascii="Arial" w:hAnsi="Arial" w:cs="Arial"/>
          <w:color w:val="FFFFFF" w:themeColor="background1"/>
          <w:sz w:val="22"/>
          <w:szCs w:val="22"/>
        </w:rPr>
      </w:pPr>
      <w:r>
        <w:rPr>
          <w:rFonts w:ascii="Arial" w:hAnsi="Arial" w:cs="Arial"/>
          <w:color w:val="FFFFFF" w:themeColor="background1"/>
          <w:sz w:val="22"/>
          <w:szCs w:val="22"/>
        </w:rPr>
        <w:t>OSNOVNI PODATKI O NAROČILU</w:t>
      </w:r>
    </w:p>
    <w:p w:rsidR="00260C6B" w:rsidRDefault="00012A81" w:rsidP="00514CCD">
      <w:pPr>
        <w:tabs>
          <w:tab w:val="center" w:pos="4535"/>
        </w:tabs>
        <w:spacing w:before="225" w:after="225" w:line="240" w:lineRule="auto"/>
        <w:jc w:val="both"/>
      </w:pPr>
      <w:r>
        <w:rPr>
          <w:rFonts w:ascii="Arial" w:hAnsi="Arial" w:cs="Arial"/>
          <w:color w:val="000000"/>
          <w:sz w:val="18"/>
          <w:szCs w:val="18"/>
        </w:rPr>
        <w:t>Novogradnja enega igrišča za odbojko, badminton in med dvema ognjema</w:t>
      </w:r>
      <w:r w:rsidR="00514CCD">
        <w:rPr>
          <w:rFonts w:ascii="Arial" w:hAnsi="Arial" w:cs="Arial"/>
          <w:color w:val="000000"/>
          <w:sz w:val="18"/>
          <w:szCs w:val="18"/>
        </w:rPr>
        <w:tab/>
      </w:r>
    </w:p>
    <w:p w:rsidR="00260C6B" w:rsidRDefault="00B2419B">
      <w:pPr>
        <w:spacing w:before="225" w:after="225" w:line="240" w:lineRule="auto"/>
        <w:jc w:val="both"/>
      </w:pPr>
      <w:r>
        <w:rPr>
          <w:rFonts w:ascii="Arial" w:hAnsi="Arial" w:cs="Arial"/>
          <w:color w:val="000000"/>
          <w:sz w:val="18"/>
          <w:szCs w:val="18"/>
        </w:rPr>
        <w:t>Predmet javnega naročila je</w:t>
      </w:r>
      <w:r w:rsidR="00012A81" w:rsidRPr="00012A81">
        <w:rPr>
          <w:rFonts w:ascii="Arial" w:hAnsi="Arial" w:cs="Arial"/>
          <w:color w:val="000000"/>
          <w:sz w:val="18"/>
          <w:szCs w:val="18"/>
        </w:rPr>
        <w:t xml:space="preserve"> </w:t>
      </w:r>
      <w:r w:rsidR="00012A81">
        <w:rPr>
          <w:rFonts w:ascii="Arial" w:hAnsi="Arial" w:cs="Arial"/>
          <w:color w:val="000000"/>
          <w:sz w:val="18"/>
          <w:szCs w:val="18"/>
        </w:rPr>
        <w:t>Novogradnja enega igrišča za odbojko, badminton in med dvema ognjema, pri Osnovni šoli v Križevcih pri Ljutomeru</w:t>
      </w:r>
      <w:r w:rsidR="001327C5">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Na podlagi Zakona o javnem naročanju (ZJN-3, Uradni list RS, št. 91/2015</w:t>
      </w:r>
      <w:r w:rsidR="003E4CBE">
        <w:rPr>
          <w:rFonts w:ascii="Arial" w:hAnsi="Arial" w:cs="Arial"/>
          <w:color w:val="000000"/>
          <w:sz w:val="18"/>
          <w:szCs w:val="18"/>
        </w:rPr>
        <w:t>, 14/18</w:t>
      </w:r>
      <w:r>
        <w:rPr>
          <w:rFonts w:ascii="Arial" w:hAnsi="Arial" w:cs="Arial"/>
          <w:color w:val="000000"/>
          <w:sz w:val="18"/>
          <w:szCs w:val="18"/>
        </w:rPr>
        <w:t xml:space="preserve">), OBČINA </w:t>
      </w:r>
      <w:r w:rsidR="001327C5">
        <w:rPr>
          <w:rFonts w:ascii="Arial" w:hAnsi="Arial" w:cs="Arial"/>
          <w:color w:val="000000"/>
          <w:sz w:val="18"/>
          <w:szCs w:val="18"/>
        </w:rPr>
        <w:t>KRIŽEVCI</w:t>
      </w:r>
      <w:r>
        <w:rPr>
          <w:rFonts w:ascii="Arial" w:hAnsi="Arial" w:cs="Arial"/>
          <w:color w:val="000000"/>
          <w:sz w:val="18"/>
          <w:szCs w:val="18"/>
        </w:rPr>
        <w:t xml:space="preserve">, </w:t>
      </w:r>
      <w:r w:rsidR="001327C5">
        <w:rPr>
          <w:rFonts w:ascii="Arial" w:hAnsi="Arial" w:cs="Arial"/>
          <w:color w:val="000000"/>
          <w:sz w:val="18"/>
          <w:szCs w:val="18"/>
        </w:rPr>
        <w:t>Križevci pri Ljutomeru 11, 9242 Križevci pri Ljutomeru</w:t>
      </w:r>
      <w:r>
        <w:rPr>
          <w:rFonts w:ascii="Arial" w:hAnsi="Arial" w:cs="Arial"/>
          <w:color w:val="000000"/>
          <w:sz w:val="18"/>
          <w:szCs w:val="18"/>
        </w:rPr>
        <w:t xml:space="preserve"> (v nadaljevanju: naročnik), vabi zainteresirane ponudnike, da predložijo svojo pisno ponudbo v skladu s to razpisno dokumentacijo in sodelujejo v postopku oddaje javnega naročila.</w:t>
      </w:r>
    </w:p>
    <w:p w:rsidR="00260C6B" w:rsidRDefault="00B2419B">
      <w:pPr>
        <w:spacing w:before="225" w:after="225" w:line="240" w:lineRule="auto"/>
        <w:jc w:val="both"/>
      </w:pPr>
      <w:r>
        <w:rPr>
          <w:rFonts w:ascii="Arial" w:hAnsi="Arial" w:cs="Arial"/>
          <w:color w:val="000000"/>
          <w:sz w:val="18"/>
          <w:szCs w:val="18"/>
        </w:rPr>
        <w:t xml:space="preserve">Predmet javnega naročila je: </w:t>
      </w:r>
      <w:r w:rsidR="006E432A">
        <w:rPr>
          <w:rFonts w:ascii="Arial" w:hAnsi="Arial" w:cs="Arial"/>
          <w:color w:val="000000"/>
          <w:sz w:val="18"/>
          <w:szCs w:val="18"/>
        </w:rPr>
        <w:t>Novogradnja enega igrišča za odbojko, badminton in med dvema ognjema</w:t>
      </w:r>
    </w:p>
    <w:p w:rsidR="00260C6B" w:rsidRDefault="00B2419B">
      <w:pPr>
        <w:spacing w:before="225" w:after="225" w:line="240" w:lineRule="auto"/>
        <w:jc w:val="both"/>
      </w:pPr>
      <w:r>
        <w:rPr>
          <w:rFonts w:ascii="Arial" w:hAnsi="Arial" w:cs="Arial"/>
          <w:color w:val="000000"/>
          <w:sz w:val="18"/>
          <w:szCs w:val="18"/>
        </w:rPr>
        <w:t>Delitev naročila na sklope: naročilo se oddaja celovito.</w:t>
      </w:r>
    </w:p>
    <w:p w:rsidR="00260C6B" w:rsidRDefault="00B2419B">
      <w:pPr>
        <w:spacing w:before="225" w:after="225" w:line="240" w:lineRule="auto"/>
        <w:jc w:val="both"/>
      </w:pPr>
      <w:r>
        <w:rPr>
          <w:rFonts w:ascii="Arial" w:hAnsi="Arial" w:cs="Arial"/>
          <w:color w:val="000000"/>
          <w:sz w:val="18"/>
          <w:szCs w:val="18"/>
        </w:rPr>
        <w:t>Skrbno preverite, da ste prejeli celotno razpisno dokumentacijo in da ste na ta način seznanjeni z vsemi zahtevami naročnika. </w:t>
      </w:r>
    </w:p>
    <w:p w:rsidR="00EB61B7" w:rsidRDefault="00B2419B" w:rsidP="00EB61B7">
      <w:pPr>
        <w:pStyle w:val="Paragraf"/>
        <w:rPr>
          <w:rFonts w:ascii="Arial" w:hAnsi="Arial" w:cs="Arial"/>
        </w:rPr>
      </w:pPr>
      <w:r w:rsidRPr="00445A62">
        <w:rPr>
          <w:rFonts w:ascii="Arial" w:hAnsi="Arial" w:cs="Arial"/>
        </w:rPr>
        <w:t>Naročnik je predvidel, da se bo javno naročilo izvedlo skladno z načrtovanim terminskim načrtom:</w:t>
      </w:r>
    </w:p>
    <w:tbl>
      <w:tblPr>
        <w:tblStyle w:val="NormalTablePHPDOCX"/>
        <w:tblW w:w="5000" w:type="pct"/>
        <w:tblInd w:w="108" w:type="dxa"/>
        <w:tblLook w:val="04A0" w:firstRow="1" w:lastRow="0" w:firstColumn="1" w:lastColumn="0" w:noHBand="0" w:noVBand="1"/>
      </w:tblPr>
      <w:tblGrid>
        <w:gridCol w:w="5124"/>
        <w:gridCol w:w="3934"/>
      </w:tblGrid>
      <w:tr w:rsidR="00260C6B" w:rsidRPr="003A7764">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Pr="003A7764" w:rsidRDefault="00B2419B">
            <w:r w:rsidRPr="003A7764">
              <w:rPr>
                <w:rFonts w:ascii="Arial" w:hAnsi="Arial" w:cs="Arial"/>
                <w:b/>
                <w:bCs/>
                <w:position w:val="-2"/>
                <w:sz w:val="18"/>
                <w:szCs w:val="18"/>
                <w:shd w:val="clear" w:color="auto" w:fill="D1D1D1"/>
              </w:rPr>
              <w:t>Stadij postopka</w:t>
            </w:r>
          </w:p>
        </w:t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Pr="003A7764" w:rsidRDefault="00B2419B">
            <w:pPr>
              <w:jc w:val="right"/>
            </w:pPr>
            <w:r w:rsidRPr="003A7764">
              <w:rPr>
                <w:rFonts w:ascii="Arial" w:hAnsi="Arial" w:cs="Arial"/>
                <w:b/>
                <w:bCs/>
                <w:position w:val="-2"/>
                <w:sz w:val="18"/>
                <w:szCs w:val="18"/>
                <w:shd w:val="clear" w:color="auto" w:fill="D1D1D1"/>
              </w:rPr>
              <w:t>Datumi</w:t>
            </w:r>
          </w:p>
        </w:tc>
      </w:tr>
      <w:tr w:rsidR="00F76F82" w:rsidRPr="00F76F82">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B2419B">
            <w:r w:rsidRPr="003A7764">
              <w:rPr>
                <w:rFonts w:ascii="Arial" w:hAnsi="Arial" w:cs="Arial"/>
                <w:position w:val="-2"/>
                <w:sz w:val="18"/>
                <w:szCs w:val="18"/>
              </w:rPr>
              <w:t>Rok za postavitev vprašanj</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3425B" w:rsidRDefault="0033425B">
            <w:pPr>
              <w:jc w:val="right"/>
            </w:pPr>
            <w:r w:rsidRPr="0033425B">
              <w:rPr>
                <w:rFonts w:ascii="Arial" w:hAnsi="Arial" w:cs="Arial"/>
                <w:position w:val="-2"/>
                <w:sz w:val="18"/>
                <w:szCs w:val="18"/>
              </w:rPr>
              <w:t xml:space="preserve"> 16.8</w:t>
            </w:r>
            <w:r w:rsidR="00B2419B" w:rsidRPr="0033425B">
              <w:rPr>
                <w:rFonts w:ascii="Arial" w:hAnsi="Arial" w:cs="Arial"/>
                <w:position w:val="-2"/>
                <w:sz w:val="18"/>
                <w:szCs w:val="18"/>
              </w:rPr>
              <w:t>.2018 do 09:00</w:t>
            </w:r>
          </w:p>
        </w:tc>
      </w:tr>
      <w:tr w:rsidR="00F76F82" w:rsidRPr="00F76F82">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B2419B">
            <w:r w:rsidRPr="003A7764">
              <w:rPr>
                <w:rFonts w:ascii="Arial" w:hAnsi="Arial" w:cs="Arial"/>
                <w:position w:val="-2"/>
                <w:sz w:val="18"/>
                <w:szCs w:val="18"/>
              </w:rPr>
              <w:t>Rok za predložitev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3425B" w:rsidRDefault="0033425B">
            <w:pPr>
              <w:jc w:val="right"/>
            </w:pPr>
            <w:r w:rsidRPr="0033425B">
              <w:rPr>
                <w:rFonts w:ascii="Arial" w:hAnsi="Arial" w:cs="Arial"/>
                <w:position w:val="-2"/>
                <w:sz w:val="18"/>
                <w:szCs w:val="18"/>
              </w:rPr>
              <w:t xml:space="preserve"> 24.8</w:t>
            </w:r>
            <w:r w:rsidR="00B2419B" w:rsidRPr="0033425B">
              <w:rPr>
                <w:rFonts w:ascii="Arial" w:hAnsi="Arial" w:cs="Arial"/>
                <w:position w:val="-2"/>
                <w:sz w:val="18"/>
                <w:szCs w:val="18"/>
              </w:rPr>
              <w:t>.2018 do 09:00</w:t>
            </w:r>
          </w:p>
        </w:tc>
      </w:tr>
      <w:tr w:rsidR="00F76F82" w:rsidRPr="00F76F82">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B2419B">
            <w:r w:rsidRPr="003A7764">
              <w:rPr>
                <w:rFonts w:ascii="Arial" w:hAnsi="Arial" w:cs="Arial"/>
                <w:position w:val="-2"/>
                <w:sz w:val="18"/>
                <w:szCs w:val="18"/>
              </w:rPr>
              <w:t>Odpiranje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3425B" w:rsidRDefault="0033425B">
            <w:pPr>
              <w:jc w:val="right"/>
            </w:pPr>
            <w:r w:rsidRPr="0033425B">
              <w:rPr>
                <w:rFonts w:ascii="Arial" w:hAnsi="Arial" w:cs="Arial"/>
                <w:position w:val="-2"/>
                <w:sz w:val="18"/>
                <w:szCs w:val="18"/>
              </w:rPr>
              <w:t>24.8</w:t>
            </w:r>
            <w:r w:rsidR="00B2419B" w:rsidRPr="0033425B">
              <w:rPr>
                <w:rFonts w:ascii="Arial" w:hAnsi="Arial" w:cs="Arial"/>
                <w:position w:val="-2"/>
                <w:sz w:val="18"/>
                <w:szCs w:val="18"/>
              </w:rPr>
              <w:t>.2018 ob 09:05</w:t>
            </w:r>
          </w:p>
        </w:tc>
      </w:tr>
    </w:tbl>
    <w:p w:rsidR="00EB61B7" w:rsidRDefault="00EB61B7" w:rsidP="00EB61B7">
      <w:pPr>
        <w:pStyle w:val="Paragraf"/>
        <w:spacing w:line="240" w:lineRule="auto"/>
        <w:rPr>
          <w:rFonts w:ascii="Arial" w:hAnsi="Arial" w:cs="Arial"/>
        </w:rPr>
      </w:pP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t>KONTAKTNA OSEBA</w:t>
      </w:r>
    </w:p>
    <w:p w:rsidR="00EB61B7" w:rsidRDefault="00B2419B" w:rsidP="00EB61B7">
      <w:pPr>
        <w:pStyle w:val="Paragraf"/>
        <w:spacing w:line="240" w:lineRule="auto"/>
        <w:rPr>
          <w:rFonts w:ascii="Arial" w:hAnsi="Arial" w:cs="Arial"/>
        </w:rPr>
      </w:pPr>
      <w:r>
        <w:rPr>
          <w:rFonts w:ascii="Arial" w:hAnsi="Arial" w:cs="Arial"/>
        </w:rPr>
        <w:t xml:space="preserve">Kontaktna oseba: </w:t>
      </w:r>
      <w:r w:rsidR="001327C5">
        <w:rPr>
          <w:rFonts w:ascii="Arial" w:hAnsi="Arial" w:cs="Arial"/>
        </w:rPr>
        <w:t>mag. Lidija Domanjko</w:t>
      </w:r>
    </w:p>
    <w:p w:rsidR="00EB61B7" w:rsidRDefault="00B2419B" w:rsidP="00EB61B7">
      <w:pPr>
        <w:pStyle w:val="Paragraf"/>
        <w:spacing w:line="240" w:lineRule="auto"/>
        <w:rPr>
          <w:rFonts w:ascii="Arial" w:hAnsi="Arial" w:cs="Arial"/>
        </w:rPr>
      </w:pPr>
      <w:r>
        <w:rPr>
          <w:rFonts w:ascii="Arial" w:hAnsi="Arial" w:cs="Arial"/>
        </w:rPr>
        <w:t xml:space="preserve">E-poštni naslov: </w:t>
      </w:r>
      <w:hyperlink r:id="rId10" w:history="1">
        <w:r w:rsidR="001327C5" w:rsidRPr="00575CA3">
          <w:rPr>
            <w:rStyle w:val="Hiperpovezava"/>
            <w:rFonts w:ascii="Arial" w:hAnsi="Arial" w:cs="Arial"/>
          </w:rPr>
          <w:t>lidija.domanjko@obcina-krizevci.si</w:t>
        </w:r>
      </w:hyperlink>
    </w:p>
    <w:p w:rsidR="00EB61B7" w:rsidRDefault="00B2419B" w:rsidP="00EB61B7">
      <w:pPr>
        <w:pStyle w:val="Paragraf"/>
        <w:spacing w:line="240" w:lineRule="auto"/>
        <w:rPr>
          <w:rFonts w:ascii="Arial" w:hAnsi="Arial" w:cs="Arial"/>
        </w:rPr>
      </w:pPr>
      <w:r>
        <w:rPr>
          <w:rFonts w:ascii="Arial" w:hAnsi="Arial" w:cs="Arial"/>
        </w:rPr>
        <w:t xml:space="preserve">Telefonska št: </w:t>
      </w:r>
      <w:r w:rsidR="001327C5">
        <w:rPr>
          <w:rFonts w:ascii="Arial" w:hAnsi="Arial" w:cs="Arial"/>
        </w:rPr>
        <w:t>02 584 40 40</w:t>
      </w:r>
    </w:p>
    <w:p w:rsidR="00260C6B" w:rsidRDefault="00B2419B">
      <w:pPr>
        <w:spacing w:before="225" w:after="225" w:line="240" w:lineRule="auto"/>
        <w:jc w:val="both"/>
      </w:pPr>
      <w:r>
        <w:rPr>
          <w:rFonts w:ascii="Arial" w:hAnsi="Arial" w:cs="Arial"/>
          <w:color w:val="000000"/>
          <w:sz w:val="18"/>
          <w:szCs w:val="18"/>
        </w:rPr>
        <w:t>Kontaktna oseba je navedena zgolj za primere tehničnih težav v zvezi s pridobivanjem razpisne dokumentacije ali uporabo razpisne dokumentacije (npr. težave pri odpiranju dokumentov). Vsa pojasnila v zvezi z vsebino razpisne dokumentacije lahko ponudniki zahtevajo zgolj preko portala javnih naročil. Prav tako so za vsebino razpisne dokumentacije relevantna zgolj pojasnila, ki jih potencialnim ponudnikom posreduje naročnik preko portala javnih naročil. Vsa ostala pojasnila, ki niso posredovana na zgoraj predviden način so zgolj informativne narave in niso pravno zavezujoča.</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PREDLOŽITEV PONUDBE</w:t>
      </w:r>
    </w:p>
    <w:p w:rsidR="00EB61B7" w:rsidRDefault="00B2419B" w:rsidP="00EB61B7">
      <w:pPr>
        <w:spacing w:before="120" w:after="120"/>
        <w:jc w:val="both"/>
        <w:rPr>
          <w:rFonts w:ascii="Arial" w:hAnsi="Arial" w:cs="Arial"/>
          <w:sz w:val="18"/>
          <w:szCs w:val="18"/>
        </w:rPr>
      </w:pPr>
      <w:r w:rsidRPr="00445A62">
        <w:rPr>
          <w:rFonts w:ascii="Arial" w:hAnsi="Arial" w:cs="Arial"/>
          <w:sz w:val="18"/>
          <w:szCs w:val="18"/>
        </w:rPr>
        <w:t>Ponudnik odda ponudbo</w:t>
      </w:r>
      <w:r>
        <w:rPr>
          <w:rFonts w:ascii="Arial" w:hAnsi="Arial" w:cs="Arial"/>
          <w:sz w:val="18"/>
          <w:szCs w:val="18"/>
        </w:rPr>
        <w:t xml:space="preserve"> </w:t>
      </w:r>
      <w:r w:rsidRPr="00445A62">
        <w:rPr>
          <w:rFonts w:ascii="Arial" w:hAnsi="Arial" w:cs="Arial"/>
          <w:sz w:val="18"/>
          <w:szCs w:val="18"/>
        </w:rPr>
        <w:t xml:space="preserve">do </w:t>
      </w:r>
      <w:r>
        <w:rPr>
          <w:rFonts w:ascii="Arial" w:hAnsi="Arial" w:cs="Arial"/>
          <w:b/>
          <w:sz w:val="18"/>
          <w:szCs w:val="18"/>
        </w:rPr>
        <w:t>roka za predložitev ponudb</w:t>
      </w:r>
      <w:r w:rsidRPr="00445A62">
        <w:rPr>
          <w:rFonts w:ascii="Arial" w:hAnsi="Arial" w:cs="Arial"/>
          <w:sz w:val="18"/>
          <w:szCs w:val="18"/>
        </w:rPr>
        <w:t xml:space="preserve"> na </w:t>
      </w:r>
      <w:r>
        <w:rPr>
          <w:rFonts w:ascii="Arial" w:hAnsi="Arial" w:cs="Arial"/>
          <w:sz w:val="18"/>
          <w:szCs w:val="18"/>
        </w:rPr>
        <w:t>način</w:t>
      </w:r>
      <w:r w:rsidRPr="00445A62">
        <w:rPr>
          <w:rFonts w:ascii="Arial" w:hAnsi="Arial" w:cs="Arial"/>
          <w:sz w:val="18"/>
          <w:szCs w:val="18"/>
        </w:rPr>
        <w:t>:</w:t>
      </w:r>
    </w:p>
    <w:tbl>
      <w:tblPr>
        <w:tblStyle w:val="NormalTablePHPDOCX"/>
        <w:tblW w:w="0" w:type="auto"/>
        <w:tblInd w:w="108" w:type="dxa"/>
        <w:tblLook w:val="04A0" w:firstRow="1" w:lastRow="0" w:firstColumn="1" w:lastColumn="0" w:noHBand="0" w:noVBand="1"/>
      </w:tblPr>
      <w:tblGrid>
        <w:gridCol w:w="5259"/>
      </w:tblGrid>
      <w:tr w:rsidR="00260C6B">
        <w:tc>
          <w:tcPr>
            <w:tcW w:w="0" w:type="auto"/>
            <w:tcMar>
              <w:top w:w="0" w:type="auto"/>
              <w:bottom w:w="0" w:type="auto"/>
            </w:tcMar>
          </w:tcPr>
          <w:p w:rsidR="00260C6B" w:rsidRDefault="00B2419B">
            <w:pPr>
              <w:numPr>
                <w:ilvl w:val="0"/>
                <w:numId w:val="9"/>
              </w:numPr>
              <w:rPr>
                <w:rFonts w:ascii="Arial" w:hAnsi="Arial" w:cs="Arial"/>
                <w:color w:val="000000"/>
                <w:sz w:val="18"/>
                <w:szCs w:val="18"/>
              </w:rPr>
            </w:pPr>
            <w:r>
              <w:rPr>
                <w:rFonts w:ascii="Arial" w:hAnsi="Arial" w:cs="Arial"/>
                <w:color w:val="000000"/>
                <w:sz w:val="18"/>
                <w:szCs w:val="18"/>
              </w:rPr>
              <w:t>elektronska oddaj</w:t>
            </w:r>
            <w:r w:rsidR="00EC0640">
              <w:rPr>
                <w:rFonts w:ascii="Arial" w:hAnsi="Arial" w:cs="Arial"/>
                <w:color w:val="000000"/>
                <w:sz w:val="18"/>
                <w:szCs w:val="18"/>
              </w:rPr>
              <w:t>a na URL: https://ejn.gov.si/e-oddaja</w:t>
            </w:r>
          </w:p>
        </w:tc>
      </w:tr>
    </w:tbl>
    <w:p w:rsidR="00260C6B" w:rsidRDefault="00B2419B">
      <w:pPr>
        <w:spacing w:before="225" w:after="225" w:line="240" w:lineRule="auto"/>
        <w:jc w:val="both"/>
      </w:pPr>
      <w:r>
        <w:rPr>
          <w:rFonts w:ascii="Arial" w:hAnsi="Arial" w:cs="Arial"/>
          <w:color w:val="000000"/>
          <w:sz w:val="18"/>
          <w:szCs w:val="18"/>
        </w:rPr>
        <w:t>Ponudnik odda ponudbo do roka za predložitev ponudb preko spletne aplikacije e-Oddaja, ki je dosegljiva na spletnem naslovu https://ejn.gov.si/e-oddaja. </w:t>
      </w:r>
    </w:p>
    <w:p w:rsidR="00F36401"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lastRenderedPageBreak/>
        <w:t>Ponudnike opozarjamo, da naj si pravočasno zagotovijo vse potrebno (predvsem veljaven elektronski certifikat) za oddajo ponudbe v elektronski obliki in poskrbijo za pravočasno registracijo.</w:t>
      </w:r>
    </w:p>
    <w:p w:rsidR="00F36401"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 xml:space="preserve"> Pojasnila v zvezi z navedenim najdete na spletni strani Direktorata za javno naročanje http://www.djn.mju.gov.si/ejn-pogosta-vprasanja in spletni strani https://ejn.gov.si/. Odgovornost ponudnika je, da si zagotovi vse potrebno za pravočasno elektronsko oddajo ponudbe.</w:t>
      </w:r>
    </w:p>
    <w:p w:rsidR="00260C6B" w:rsidRDefault="00B2419B">
      <w:pPr>
        <w:spacing w:before="225" w:after="225" w:line="240" w:lineRule="auto"/>
        <w:jc w:val="both"/>
      </w:pPr>
      <w:r>
        <w:rPr>
          <w:rFonts w:ascii="Arial" w:hAnsi="Arial" w:cs="Arial"/>
          <w:color w:val="000000"/>
          <w:sz w:val="18"/>
          <w:szCs w:val="18"/>
        </w:rPr>
        <w:t xml:space="preserve">Ponudba mora biti preko navedene aplikacije oddana do navedene ure. Ponudbe vnesene pred potekom roka, ki bodo oddane po zgoraj navedenem roku, bodo izločene kot </w:t>
      </w:r>
      <w:proofErr w:type="spellStart"/>
      <w:r>
        <w:rPr>
          <w:rFonts w:ascii="Arial" w:hAnsi="Arial" w:cs="Arial"/>
          <w:color w:val="000000"/>
          <w:sz w:val="18"/>
          <w:szCs w:val="18"/>
        </w:rPr>
        <w:t>nepravočasne.V</w:t>
      </w:r>
      <w:proofErr w:type="spellEnd"/>
      <w:r>
        <w:rPr>
          <w:rFonts w:ascii="Arial" w:hAnsi="Arial" w:cs="Arial"/>
          <w:color w:val="000000"/>
          <w:sz w:val="18"/>
          <w:szCs w:val="18"/>
        </w:rPr>
        <w:t xml:space="preserve"> izogib kasnejšim težavam si shranite potrdilo o oddani ponudbi s pravilno navedenim datumom in časom oddaje ponudbe preko spletne aplikacije. Zaželeno je, da je ponudba zložena (skenirana) po vrstnem redu, tako kot je navedeno v tej razpisni dokumentaciji. </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ODPIRANJE PONUDB</w:t>
      </w:r>
    </w:p>
    <w:p w:rsidR="00EB61B7" w:rsidRPr="00445A62" w:rsidRDefault="00B2419B" w:rsidP="00EB61B7">
      <w:pPr>
        <w:spacing w:before="120" w:after="120"/>
        <w:jc w:val="both"/>
        <w:rPr>
          <w:rFonts w:ascii="Arial" w:hAnsi="Arial" w:cs="Arial"/>
          <w:sz w:val="18"/>
          <w:szCs w:val="18"/>
        </w:rPr>
      </w:pPr>
      <w:r>
        <w:rPr>
          <w:rFonts w:ascii="Arial" w:hAnsi="Arial" w:cs="Arial"/>
          <w:sz w:val="18"/>
          <w:szCs w:val="18"/>
        </w:rPr>
        <w:t>Odpiranje ponudb je javno in bo potekalo na naslovu:</w:t>
      </w:r>
    </w:p>
    <w:p w:rsidR="00EB61B7" w:rsidRPr="00445A62" w:rsidRDefault="00B2419B" w:rsidP="00EB61B7">
      <w:pPr>
        <w:spacing w:before="120" w:after="120"/>
        <w:jc w:val="both"/>
        <w:rPr>
          <w:rFonts w:ascii="Arial" w:hAnsi="Arial" w:cs="Arial"/>
          <w:b/>
          <w:sz w:val="18"/>
          <w:szCs w:val="18"/>
        </w:rPr>
      </w:pPr>
      <w:r>
        <w:rPr>
          <w:rFonts w:ascii="Arial" w:hAnsi="Arial" w:cs="Arial"/>
          <w:b/>
          <w:sz w:val="18"/>
          <w:szCs w:val="18"/>
        </w:rPr>
        <w:t>Spletna aplikacija e-Oddaja</w:t>
      </w:r>
    </w:p>
    <w:p w:rsidR="00260C6B" w:rsidRDefault="00B2419B">
      <w:pPr>
        <w:spacing w:before="225" w:after="225" w:line="240" w:lineRule="auto"/>
        <w:jc w:val="both"/>
      </w:pPr>
      <w:r>
        <w:rPr>
          <w:rFonts w:ascii="Arial" w:hAnsi="Arial" w:cs="Arial"/>
          <w:color w:val="000000"/>
          <w:sz w:val="18"/>
          <w:szCs w:val="18"/>
        </w:rPr>
        <w:t>Oddane ponudbe (predračuni) bodo vsem ponudnikom, ki so sodelovali v postopku, vidne preko spletne aplikacije e-Oddaja po poteku roka za predložitev ponudb. Ponudnike opozarjamo, da poskrbijo za pravilno umestitev ponudbenih dokumentov pri oddaji ponudbe. Predračun je javno viden po poteku roka za predložitev ponudb, ostala dokumentacija (»Druge priloge«) pa je vidna samo naročniku.</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t>VELJAVNOST</w:t>
      </w:r>
      <w:r w:rsidRPr="008806CE">
        <w:rPr>
          <w:rFonts w:ascii="Arial" w:hAnsi="Arial" w:cs="Arial"/>
          <w:color w:val="FFFFFF" w:themeColor="background1"/>
          <w:sz w:val="22"/>
          <w:szCs w:val="22"/>
        </w:rPr>
        <w:t xml:space="preserve"> PONUDB</w:t>
      </w:r>
      <w:r>
        <w:rPr>
          <w:rFonts w:ascii="Arial" w:hAnsi="Arial" w:cs="Arial"/>
          <w:color w:val="FFFFFF" w:themeColor="background1"/>
          <w:sz w:val="22"/>
          <w:szCs w:val="22"/>
        </w:rPr>
        <w:t>E</w:t>
      </w:r>
    </w:p>
    <w:p w:rsidR="00260C6B" w:rsidRPr="00F36401" w:rsidRDefault="00B2419B" w:rsidP="00F36401">
      <w:pPr>
        <w:spacing w:before="120" w:after="120"/>
        <w:jc w:val="both"/>
        <w:rPr>
          <w:rFonts w:ascii="Arial" w:hAnsi="Arial" w:cs="Arial"/>
          <w:b/>
          <w:sz w:val="18"/>
          <w:szCs w:val="18"/>
        </w:rPr>
      </w:pPr>
      <w:r>
        <w:rPr>
          <w:rFonts w:ascii="Arial" w:hAnsi="Arial" w:cs="Arial"/>
          <w:sz w:val="18"/>
          <w:szCs w:val="18"/>
        </w:rPr>
        <w:t>Čas veljavnosti</w:t>
      </w:r>
      <w:r w:rsidRPr="00445A62">
        <w:rPr>
          <w:rFonts w:ascii="Arial" w:hAnsi="Arial" w:cs="Arial"/>
          <w:sz w:val="18"/>
          <w:szCs w:val="18"/>
        </w:rPr>
        <w:t>:</w:t>
      </w:r>
      <w:r>
        <w:rPr>
          <w:rFonts w:ascii="Arial" w:hAnsi="Arial" w:cs="Arial"/>
          <w:sz w:val="18"/>
          <w:szCs w:val="18"/>
        </w:rPr>
        <w:t xml:space="preserve"> </w:t>
      </w:r>
      <w:r w:rsidRPr="00445A62">
        <w:rPr>
          <w:rFonts w:ascii="Arial" w:hAnsi="Arial" w:cs="Arial"/>
          <w:b/>
          <w:sz w:val="18"/>
          <w:szCs w:val="18"/>
        </w:rPr>
        <w:t>najmanj 90 dni od roka za predložitev ponudb.</w:t>
      </w:r>
      <w:r w:rsidR="00F36401">
        <w:rPr>
          <w:rFonts w:ascii="Arial" w:hAnsi="Arial" w:cs="Arial"/>
          <w:b/>
          <w:sz w:val="18"/>
          <w:szCs w:val="18"/>
        </w:rPr>
        <w:t xml:space="preserve"> </w:t>
      </w:r>
      <w:r>
        <w:rPr>
          <w:rFonts w:ascii="Arial" w:hAnsi="Arial" w:cs="Arial"/>
          <w:color w:val="000000"/>
          <w:sz w:val="18"/>
          <w:szCs w:val="18"/>
        </w:rPr>
        <w:t>Ponudba mora biti veljavna najmanj do navedenega roka. Prekratka veljavnost ponudbe pomeni razlog za zavrnitev ponudbe.</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PREVZEM RAZPISNE DOKUMENTACIJE</w:t>
      </w:r>
    </w:p>
    <w:p w:rsidR="00EB61B7" w:rsidRPr="00445A62" w:rsidRDefault="00B2419B" w:rsidP="00EB61B7">
      <w:pPr>
        <w:pStyle w:val="Paragraf"/>
        <w:jc w:val="both"/>
        <w:rPr>
          <w:rFonts w:ascii="Arial" w:hAnsi="Arial" w:cs="Arial"/>
        </w:rPr>
      </w:pPr>
      <w:r w:rsidRPr="00445A62">
        <w:rPr>
          <w:rFonts w:ascii="Arial" w:hAnsi="Arial" w:cs="Arial"/>
        </w:rPr>
        <w:t xml:space="preserve">Razpisna dokumentacija </w:t>
      </w:r>
      <w:r w:rsidRPr="00445A62">
        <w:rPr>
          <w:rFonts w:ascii="Arial" w:hAnsi="Arial" w:cs="Arial"/>
          <w:b/>
        </w:rPr>
        <w:t>je brezplačna.</w:t>
      </w:r>
    </w:p>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Naročnik si pridržuje pravico, da razpisno dokumentacijo delno spremeni ali dopolni ter po potrebi podaljša rok za oddajo ponudb. Spremembe in dopolnitve razpisne dokumentacije so sestavni del razpisne dokumentacije. Ponudniki morajo spremljati morebitne spremembe razpisne dokumentacije, objavljene na portalu javnih naročil in spletnih straneh naročnika, saj pojasnila in spremembe predstavljajo sestavni del razpisne dokumentacije.</w:t>
      </w: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pP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lastRenderedPageBreak/>
        <w:t>VPRAŠANJA IN ODGOVORI / POJASNILA</w:t>
      </w:r>
    </w:p>
    <w:p w:rsidR="00260C6B" w:rsidRDefault="00B2419B">
      <w:pPr>
        <w:spacing w:before="225" w:after="225" w:line="240" w:lineRule="auto"/>
        <w:jc w:val="both"/>
      </w:pPr>
      <w:r>
        <w:rPr>
          <w:rFonts w:ascii="Arial" w:hAnsi="Arial" w:cs="Arial"/>
          <w:color w:val="000000"/>
          <w:sz w:val="18"/>
          <w:szCs w:val="18"/>
        </w:rPr>
        <w:t>Način postavljanja zahtev za pojasnila:</w:t>
      </w:r>
    </w:p>
    <w:tbl>
      <w:tblPr>
        <w:tblStyle w:val="NormalTablePHPDOCX"/>
        <w:tblW w:w="0" w:type="auto"/>
        <w:tblInd w:w="108" w:type="dxa"/>
        <w:tblLook w:val="04A0" w:firstRow="1" w:lastRow="0" w:firstColumn="1" w:lastColumn="0" w:noHBand="0" w:noVBand="1"/>
      </w:tblPr>
      <w:tblGrid>
        <w:gridCol w:w="2507"/>
      </w:tblGrid>
      <w:tr w:rsidR="00260C6B">
        <w:tc>
          <w:tcPr>
            <w:tcW w:w="0" w:type="auto"/>
            <w:tcMar>
              <w:top w:w="0" w:type="auto"/>
              <w:bottom w:w="0" w:type="auto"/>
            </w:tcMar>
          </w:tcPr>
          <w:p w:rsidR="00260C6B" w:rsidRDefault="00B2419B">
            <w:pPr>
              <w:numPr>
                <w:ilvl w:val="0"/>
                <w:numId w:val="10"/>
              </w:numPr>
              <w:rPr>
                <w:rFonts w:ascii="Arial" w:hAnsi="Arial" w:cs="Arial"/>
                <w:color w:val="000000"/>
                <w:sz w:val="18"/>
                <w:szCs w:val="18"/>
              </w:rPr>
            </w:pPr>
            <w:r>
              <w:rPr>
                <w:rFonts w:ascii="Arial" w:hAnsi="Arial" w:cs="Arial"/>
                <w:color w:val="000000"/>
                <w:sz w:val="18"/>
                <w:szCs w:val="18"/>
              </w:rPr>
              <w:t>Portal javnih naročil</w:t>
            </w:r>
          </w:p>
        </w:tc>
      </w:tr>
    </w:tbl>
    <w:p w:rsidR="00260C6B" w:rsidRDefault="00B2419B">
      <w:pPr>
        <w:spacing w:before="225" w:after="225" w:line="240" w:lineRule="auto"/>
        <w:jc w:val="both"/>
      </w:pPr>
      <w:r>
        <w:rPr>
          <w:rFonts w:ascii="Arial" w:hAnsi="Arial" w:cs="Arial"/>
          <w:color w:val="000000"/>
          <w:sz w:val="18"/>
          <w:szCs w:val="18"/>
        </w:rPr>
        <w:t>Naročnik bo v zakonskem roku na Portal javnih naročil posredoval pisni odgovor. Naročnik si pridržuje pravico, da razpisno dokumentacijo delno spremeni ali dopolni ter po potrebi podaljša rok za oddajo ponudb. Spremembe in dopolnitve razpisne dokumentacije so sestavni del razpisne dokumentacije.</w:t>
      </w:r>
      <w:r w:rsidR="00F36401">
        <w:t xml:space="preserve"> </w:t>
      </w:r>
      <w:r>
        <w:rPr>
          <w:rFonts w:ascii="Arial" w:hAnsi="Arial" w:cs="Arial"/>
          <w:color w:val="000000"/>
          <w:sz w:val="18"/>
          <w:szCs w:val="18"/>
        </w:rPr>
        <w:t>Odgovornost ponudnika je, da izpostavi morebitne nejasnosti, protislovja, opustitve in podobno, pred oddajo svoje ponudbe (do roka za zahtevanje pojasnil), tako da se lahko zagotovi predložitev dopustne ponudbe, ki je v celoti skladna z zahtevami iz razpisne dokumentacije, vključno z vso spremljajočo dokumentacijo.</w:t>
      </w:r>
    </w:p>
    <w:p w:rsidR="00EB61B7" w:rsidRPr="00BB1848" w:rsidRDefault="00EB61B7" w:rsidP="00EB61B7">
      <w:pPr>
        <w:pStyle w:val="Paragraf"/>
        <w:spacing w:before="0" w:after="0"/>
        <w:rPr>
          <w:rFonts w:cs="Arial"/>
        </w:rPr>
      </w:pPr>
    </w:p>
    <w:p w:rsidR="00260C6B" w:rsidRDefault="00260C6B">
      <w:pPr>
        <w:spacing w:after="0" w:line="240" w:lineRule="auto"/>
      </w:pPr>
    </w:p>
    <w:tbl>
      <w:tblPr>
        <w:tblStyle w:val="NormalTablePHPDOCX"/>
        <w:tblW w:w="5000" w:type="pct"/>
        <w:tblInd w:w="108" w:type="dxa"/>
        <w:tblLook w:val="04A0" w:firstRow="1" w:lastRow="0" w:firstColumn="1" w:lastColumn="0" w:noHBand="0" w:noVBand="1"/>
      </w:tblPr>
      <w:tblGrid>
        <w:gridCol w:w="8782"/>
        <w:gridCol w:w="144"/>
        <w:gridCol w:w="144"/>
      </w:tblGrid>
      <w:tr w:rsidR="007F617F" w:rsidTr="004677DA">
        <w:trPr>
          <w:gridAfter w:val="1"/>
          <w:cantSplit/>
        </w:trPr>
        <w:tc>
          <w:tcPr>
            <w:tcW w:w="0" w:type="auto"/>
            <w:gridSpan w:val="2"/>
            <w:tcMar>
              <w:top w:w="135" w:type="dxa"/>
              <w:bottom w:w="135" w:type="dxa"/>
            </w:tcMar>
            <w:vAlign w:val="center"/>
          </w:tcPr>
          <w:p w:rsidR="007F617F" w:rsidRPr="008500DA" w:rsidRDefault="007F617F" w:rsidP="004677DA">
            <w:pPr>
              <w:ind w:left="4956"/>
              <w:jc w:val="center"/>
              <w:rPr>
                <w:rFonts w:ascii="Arial" w:hAnsi="Arial" w:cs="Arial"/>
                <w:b/>
                <w:color w:val="000000"/>
                <w:position w:val="-2"/>
                <w:sz w:val="18"/>
                <w:szCs w:val="18"/>
              </w:rPr>
            </w:pPr>
            <w:r w:rsidRPr="008500DA">
              <w:rPr>
                <w:rFonts w:ascii="Arial" w:hAnsi="Arial" w:cs="Arial"/>
                <w:b/>
                <w:color w:val="000000"/>
                <w:position w:val="-2"/>
                <w:sz w:val="18"/>
                <w:szCs w:val="18"/>
              </w:rPr>
              <w:t>ŽUPAN</w:t>
            </w:r>
          </w:p>
          <w:p w:rsidR="007F617F" w:rsidRDefault="001327C5" w:rsidP="004677DA">
            <w:pPr>
              <w:ind w:left="4956"/>
              <w:jc w:val="center"/>
            </w:pPr>
            <w:r>
              <w:rPr>
                <w:rFonts w:ascii="Arial" w:hAnsi="Arial" w:cs="Arial"/>
                <w:b/>
                <w:color w:val="000000"/>
                <w:position w:val="-2"/>
                <w:sz w:val="18"/>
                <w:szCs w:val="18"/>
              </w:rPr>
              <w:t>OBČINE KRIŽEVCI</w:t>
            </w:r>
            <w:r>
              <w:rPr>
                <w:rFonts w:ascii="Arial" w:hAnsi="Arial" w:cs="Arial"/>
                <w:color w:val="000000"/>
                <w:position w:val="-2"/>
                <w:sz w:val="18"/>
                <w:szCs w:val="18"/>
              </w:rPr>
              <w:br/>
              <w:t>mag. Branko Belec</w:t>
            </w:r>
          </w:p>
        </w:tc>
      </w:tr>
      <w:tr w:rsidR="00260C6B">
        <w:trPr>
          <w:cantSplit/>
        </w:trPr>
        <w:tc>
          <w:tcPr>
            <w:tcW w:w="0" w:type="auto"/>
            <w:tcMar>
              <w:top w:w="135" w:type="dxa"/>
              <w:bottom w:w="135" w:type="dxa"/>
            </w:tcMar>
            <w:vAlign w:val="center"/>
          </w:tcPr>
          <w:p w:rsidR="00260C6B" w:rsidRDefault="00260C6B"/>
        </w:tc>
        <w:tc>
          <w:tcPr>
            <w:tcW w:w="0" w:type="auto"/>
            <w:gridSpan w:val="2"/>
            <w:tcMar>
              <w:top w:w="135" w:type="dxa"/>
              <w:bottom w:w="135" w:type="dxa"/>
            </w:tcMar>
            <w:vAlign w:val="center"/>
          </w:tcPr>
          <w:p w:rsidR="00260C6B" w:rsidRDefault="00260C6B">
            <w:pPr>
              <w:jc w:val="right"/>
            </w:pPr>
          </w:p>
        </w:tc>
      </w:tr>
    </w:tbl>
    <w:p w:rsidR="00260C6B" w:rsidRDefault="00260C6B">
      <w:pPr>
        <w:sectPr w:rsidR="00260C6B" w:rsidSect="00EB61B7">
          <w:headerReference w:type="default" r:id="rId11"/>
          <w:footerReference w:type="default" r:id="rId12"/>
          <w:pgSz w:w="11906" w:h="16838"/>
          <w:pgMar w:top="1418" w:right="1418" w:bottom="1418" w:left="1418" w:header="567" w:footer="596" w:gutter="0"/>
          <w:cols w:space="708"/>
          <w:docGrid w:linePitch="360"/>
        </w:sectPr>
      </w:pPr>
    </w:p>
    <w:p w:rsidR="00EB61B7" w:rsidRPr="00EF740C" w:rsidRDefault="00B2419B" w:rsidP="00EB61B7">
      <w:pPr>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360" w:after="0"/>
        <w:ind w:left="1985"/>
        <w:rPr>
          <w:rFonts w:ascii="Arial" w:hAnsi="Arial" w:cs="Arial"/>
          <w:b/>
          <w:color w:val="FFFFFF" w:themeColor="background1"/>
          <w:sz w:val="26"/>
          <w:szCs w:val="26"/>
        </w:rPr>
      </w:pPr>
      <w:r>
        <w:rPr>
          <w:rFonts w:ascii="Arial" w:hAnsi="Arial" w:cs="Arial"/>
          <w:b/>
          <w:color w:val="FFFFFF" w:themeColor="background1"/>
          <w:sz w:val="26"/>
          <w:szCs w:val="26"/>
        </w:rPr>
        <w:lastRenderedPageBreak/>
        <w:t>Navodila ponudnikom za izdelavo ponudbe</w:t>
      </w:r>
    </w:p>
    <w:p w:rsidR="00EB61B7" w:rsidRDefault="00EB61B7" w:rsidP="00EB61B7">
      <w:pPr>
        <w:spacing w:before="120" w:after="120"/>
        <w:rPr>
          <w:rFonts w:ascii="Arial" w:hAnsi="Arial" w:cs="Arial"/>
          <w:sz w:val="18"/>
          <w:szCs w:val="18"/>
        </w:rPr>
      </w:pP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 Splošna navodila</w:t>
            </w:r>
          </w:p>
        </w:tc>
      </w:tr>
    </w:tbl>
    <w:p w:rsidR="00260C6B" w:rsidRDefault="00B2419B">
      <w:pPr>
        <w:spacing w:before="225" w:after="225" w:line="240" w:lineRule="auto"/>
        <w:jc w:val="both"/>
      </w:pPr>
      <w:r>
        <w:rPr>
          <w:rFonts w:ascii="Arial" w:hAnsi="Arial" w:cs="Arial"/>
          <w:color w:val="000000"/>
          <w:sz w:val="18"/>
          <w:szCs w:val="18"/>
        </w:rPr>
        <w:t>Navodila so namenjena za pomoč pri pripravi ponudbe. Prosimo, da poskrbite, da bo ponudba sestavljena v skladu s temi navodili. Predložite vse zahtevane podatke v obliki in po vrstnem redu, kot je zahtevano.</w:t>
      </w:r>
    </w:p>
    <w:p w:rsidR="00260C6B" w:rsidRDefault="00B2419B">
      <w:pPr>
        <w:spacing w:before="225" w:after="225" w:line="240" w:lineRule="auto"/>
        <w:jc w:val="both"/>
      </w:pPr>
      <w:r>
        <w:rPr>
          <w:rFonts w:ascii="Arial" w:hAnsi="Arial" w:cs="Arial"/>
          <w:color w:val="000000"/>
          <w:sz w:val="18"/>
          <w:szCs w:val="18"/>
        </w:rPr>
        <w:t>Ponudba se sestavi tako, da ponudnik vpiše zahtevane podatke v obrazce, ki so sestavni del razpisne dokumentacije oz. posameznih delov le-te. </w:t>
      </w:r>
    </w:p>
    <w:p w:rsidR="00260C6B" w:rsidRDefault="00B2419B">
      <w:pPr>
        <w:spacing w:before="225" w:after="225" w:line="240" w:lineRule="auto"/>
        <w:jc w:val="both"/>
      </w:pPr>
      <w:r>
        <w:rPr>
          <w:rFonts w:ascii="Arial" w:hAnsi="Arial" w:cs="Arial"/>
          <w:color w:val="000000"/>
          <w:sz w:val="18"/>
          <w:szCs w:val="18"/>
        </w:rPr>
        <w:t>Ponudba mora biti izdelana na obrazcih iz prilog razpisne dokumentacije ali po vsebini in obliki enakih obrazcih, izdelanih s strani ponudnika. Ponudniki morajo izjave predložiti brez dodatnih pogojev. Vsi dokumenti morajo biti izpolnjeni, podpisani in žigosani s strani ponudnika (zakonitega zastopnika ali pooblaščene osebe s priloženim pooblastilom), razen dokumentov, ki jih izpolnijo, podpišejo in žigosajo samo tisti ponudniki, ki nastopajo s podizvajalci.</w:t>
      </w:r>
    </w:p>
    <w:p w:rsidR="00260C6B" w:rsidRDefault="00400812">
      <w:pPr>
        <w:spacing w:before="225" w:after="225" w:line="240" w:lineRule="auto"/>
        <w:jc w:val="both"/>
      </w:pPr>
      <w:r>
        <w:rPr>
          <w:rFonts w:ascii="Arial" w:hAnsi="Arial" w:cs="Arial"/>
          <w:color w:val="000000"/>
          <w:sz w:val="18"/>
          <w:szCs w:val="18"/>
        </w:rPr>
        <w:t>Kot original s</w:t>
      </w:r>
      <w:r w:rsidR="00B2419B">
        <w:rPr>
          <w:rFonts w:ascii="Arial" w:hAnsi="Arial" w:cs="Arial"/>
          <w:color w:val="000000"/>
          <w:sz w:val="18"/>
          <w:szCs w:val="18"/>
        </w:rPr>
        <w:t>e</w:t>
      </w:r>
      <w:r>
        <w:rPr>
          <w:rFonts w:ascii="Arial" w:hAnsi="Arial" w:cs="Arial"/>
          <w:color w:val="000000"/>
          <w:sz w:val="18"/>
          <w:szCs w:val="18"/>
        </w:rPr>
        <w:t xml:space="preserve"> štejejo dokumenti</w:t>
      </w:r>
      <w:r w:rsidR="00B2419B">
        <w:rPr>
          <w:rFonts w:ascii="Arial" w:hAnsi="Arial" w:cs="Arial"/>
          <w:color w:val="000000"/>
          <w:sz w:val="18"/>
          <w:szCs w:val="18"/>
        </w:rPr>
        <w:t xml:space="preserve">, ki so podpisani (verificirani) z elektronskim podpisom (certifikatom). Kot original pa ne štejejo </w:t>
      </w:r>
      <w:proofErr w:type="spellStart"/>
      <w:r w:rsidR="00B2419B">
        <w:rPr>
          <w:rFonts w:ascii="Arial" w:hAnsi="Arial" w:cs="Arial"/>
          <w:color w:val="000000"/>
          <w:sz w:val="18"/>
          <w:szCs w:val="18"/>
        </w:rPr>
        <w:t>skeni</w:t>
      </w:r>
      <w:proofErr w:type="spellEnd"/>
      <w:r w:rsidR="00B2419B">
        <w:rPr>
          <w:rFonts w:ascii="Arial" w:hAnsi="Arial" w:cs="Arial"/>
          <w:color w:val="000000"/>
          <w:sz w:val="18"/>
          <w:szCs w:val="18"/>
        </w:rPr>
        <w:t xml:space="preserve"> dokumentov z izpisom elektronske potrditve.</w:t>
      </w:r>
    </w:p>
    <w:p w:rsidR="00260C6B" w:rsidRDefault="00B2419B">
      <w:pPr>
        <w:spacing w:before="225" w:after="225" w:line="240" w:lineRule="auto"/>
        <w:jc w:val="both"/>
      </w:pPr>
      <w:r>
        <w:rPr>
          <w:rFonts w:ascii="Arial" w:hAnsi="Arial" w:cs="Arial"/>
          <w:color w:val="000000"/>
          <w:sz w:val="18"/>
          <w:szCs w:val="18"/>
        </w:rPr>
        <w:t>Ponudba ne sme vsebovati nobenih sprememb in dodatkov, ki niso v skladu z razpisno dokumentacijo. Popravljene napake morajo biti označene s parafo osebe, ki podpiše ponudbo.</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2. Zakoni in predpisi</w:t>
            </w:r>
          </w:p>
        </w:tc>
      </w:tr>
    </w:tbl>
    <w:p w:rsidR="00260C6B" w:rsidRDefault="00B2419B">
      <w:pPr>
        <w:spacing w:before="225" w:after="225" w:line="240" w:lineRule="auto"/>
        <w:jc w:val="both"/>
      </w:pPr>
      <w:r>
        <w:rPr>
          <w:rFonts w:ascii="Arial" w:hAnsi="Arial" w:cs="Arial"/>
          <w:color w:val="000000"/>
          <w:sz w:val="18"/>
          <w:szCs w:val="18"/>
        </w:rPr>
        <w:t>Oddaja javnega naročila se izvaja predvsem po določbah naslednjih zakonov in na njihovi podlagi sprejetih podzakonskih predpisov: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javnem naročanju (ZJN-3;  Uradni list RS, št. 91/15 in 14/18)</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pravnem varstvu v postopkih javnega naročanja (Uradni list RS, št. 43/11, 60/11 – ZTP-D, 63/13, 90/14 – ZDU-1I in 60/17)</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Zakon o javnih financah (Uradni list RS, št. 11/11 – uradno prečiščeno besedilo, 14/13 – </w:t>
            </w:r>
            <w:proofErr w:type="spellStart"/>
            <w:r>
              <w:rPr>
                <w:rFonts w:ascii="Arial" w:hAnsi="Arial" w:cs="Arial"/>
                <w:color w:val="000000"/>
                <w:sz w:val="18"/>
                <w:szCs w:val="18"/>
              </w:rPr>
              <w:t>popr</w:t>
            </w:r>
            <w:proofErr w:type="spellEnd"/>
            <w:r>
              <w:rPr>
                <w:rFonts w:ascii="Arial" w:hAnsi="Arial" w:cs="Arial"/>
                <w:color w:val="000000"/>
                <w:sz w:val="18"/>
                <w:szCs w:val="18"/>
              </w:rPr>
              <w:t xml:space="preserve">., 101/13, 55/15 – </w:t>
            </w:r>
            <w:proofErr w:type="spellStart"/>
            <w:r>
              <w:rPr>
                <w:rFonts w:ascii="Arial" w:hAnsi="Arial" w:cs="Arial"/>
                <w:color w:val="000000"/>
                <w:sz w:val="18"/>
                <w:szCs w:val="18"/>
              </w:rPr>
              <w:t>ZFisP</w:t>
            </w:r>
            <w:proofErr w:type="spellEnd"/>
            <w:r>
              <w:rPr>
                <w:rFonts w:ascii="Arial" w:hAnsi="Arial" w:cs="Arial"/>
                <w:color w:val="000000"/>
                <w:sz w:val="18"/>
                <w:szCs w:val="18"/>
              </w:rPr>
              <w:t>, 96/15 – ZIPRS1617 in 13/18)</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integriteti in preprečevanju korupcije (Uradni list RS, št. 69/11 - uradno prečiščeno besedilo);</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Zakon o graditvi objektov (Uradni list RS, št. 102/04 - uradno prečiščeno besedilo, 14/05 - </w:t>
            </w:r>
            <w:proofErr w:type="spellStart"/>
            <w:r>
              <w:rPr>
                <w:rFonts w:ascii="Arial" w:hAnsi="Arial" w:cs="Arial"/>
                <w:color w:val="000000"/>
                <w:sz w:val="18"/>
                <w:szCs w:val="18"/>
              </w:rPr>
              <w:t>popr</w:t>
            </w:r>
            <w:proofErr w:type="spellEnd"/>
            <w:r>
              <w:rPr>
                <w:rFonts w:ascii="Arial" w:hAnsi="Arial" w:cs="Arial"/>
                <w:color w:val="000000"/>
                <w:sz w:val="18"/>
                <w:szCs w:val="18"/>
              </w:rPr>
              <w:t xml:space="preserve">., 92/05 - ZJC-B, 93/05 - ZVMS, 111/05 - </w:t>
            </w:r>
            <w:proofErr w:type="spellStart"/>
            <w:r>
              <w:rPr>
                <w:rFonts w:ascii="Arial" w:hAnsi="Arial" w:cs="Arial"/>
                <w:color w:val="000000"/>
                <w:sz w:val="18"/>
                <w:szCs w:val="18"/>
              </w:rPr>
              <w:t>odl</w:t>
            </w:r>
            <w:proofErr w:type="spellEnd"/>
            <w:r>
              <w:rPr>
                <w:rFonts w:ascii="Arial" w:hAnsi="Arial" w:cs="Arial"/>
                <w:color w:val="000000"/>
                <w:sz w:val="18"/>
                <w:szCs w:val="18"/>
              </w:rPr>
              <w:t xml:space="preserve">. US, 126/07, 108/09, 61/10 - ZRud-1, 20/11 - </w:t>
            </w:r>
            <w:proofErr w:type="spellStart"/>
            <w:r>
              <w:rPr>
                <w:rFonts w:ascii="Arial" w:hAnsi="Arial" w:cs="Arial"/>
                <w:color w:val="000000"/>
                <w:sz w:val="18"/>
                <w:szCs w:val="18"/>
              </w:rPr>
              <w:t>odl</w:t>
            </w:r>
            <w:proofErr w:type="spellEnd"/>
            <w:r>
              <w:rPr>
                <w:rFonts w:ascii="Arial" w:hAnsi="Arial" w:cs="Arial"/>
                <w:color w:val="000000"/>
                <w:sz w:val="18"/>
                <w:szCs w:val="18"/>
              </w:rPr>
              <w:t xml:space="preserve">. US, 57/12, 101/13 - </w:t>
            </w:r>
            <w:proofErr w:type="spellStart"/>
            <w:r>
              <w:rPr>
                <w:rFonts w:ascii="Arial" w:hAnsi="Arial" w:cs="Arial"/>
                <w:color w:val="000000"/>
                <w:sz w:val="18"/>
                <w:szCs w:val="18"/>
              </w:rPr>
              <w:t>ZDavNepr</w:t>
            </w:r>
            <w:proofErr w:type="spellEnd"/>
            <w:r>
              <w:rPr>
                <w:rFonts w:ascii="Arial" w:hAnsi="Arial" w:cs="Arial"/>
                <w:color w:val="000000"/>
                <w:sz w:val="18"/>
                <w:szCs w:val="18"/>
              </w:rPr>
              <w:t>, 110/13 in 19/15) in Gradbeni zakon (Uradni list RS, št. 61/17)</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Uredba o finančnih zavarovanjih pri javnem naročanju (Uradni list RS, št. 27/16)</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Obligacijski zakonik (Uradni list RS, št. 97/07 – uradno prečiščeno besedilo in 64/16 – </w:t>
            </w:r>
            <w:proofErr w:type="spellStart"/>
            <w:r>
              <w:rPr>
                <w:rFonts w:ascii="Arial" w:hAnsi="Arial" w:cs="Arial"/>
                <w:color w:val="000000"/>
                <w:sz w:val="18"/>
                <w:szCs w:val="18"/>
              </w:rPr>
              <w:t>odl</w:t>
            </w:r>
            <w:proofErr w:type="spellEnd"/>
            <w:r>
              <w:rPr>
                <w:rFonts w:ascii="Arial" w:hAnsi="Arial" w:cs="Arial"/>
                <w:color w:val="000000"/>
                <w:sz w:val="18"/>
                <w:szCs w:val="18"/>
              </w:rPr>
              <w:t>. US) ter</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vsa ostala veljavna zakonodaja, ki velja v Republiki Sloveniji in ureja zadevno področje.</w:t>
            </w:r>
          </w:p>
        </w:tc>
      </w:tr>
    </w:tbl>
    <w:p w:rsidR="00260C6B" w:rsidRDefault="00B2419B">
      <w:pPr>
        <w:spacing w:before="225" w:after="225" w:line="240" w:lineRule="auto"/>
        <w:jc w:val="both"/>
      </w:pPr>
      <w:r>
        <w:rPr>
          <w:rFonts w:ascii="Arial" w:hAnsi="Arial" w:cs="Arial"/>
          <w:color w:val="000000"/>
          <w:sz w:val="18"/>
          <w:szCs w:val="18"/>
        </w:rPr>
        <w:t xml:space="preserve">Pri izvedbi javnega naročila ne more nastopati subjekt, za katerega je podana absolutna prepoved poslovanja na podlagi določbe 35.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V primeru nastopanja subjekta za katerega je na podlagi določbe 35.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dovoljeno pogojno poslovanje, se morajo takšni subjekti vzdržati vseh dejanj, ki bi lahko pomenila vpliv na odločanje o sklenitvi in izvedbi postopka ali posla. V zvezi s tem morajo biti dosledno upoštevana določila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in relevantne določbe ZJN-3 (3. odstavek 91. člena). V primeru kršitev navedenih določb bo takšna ponudba izločena iz nadaljnjega postopka.</w:t>
      </w:r>
    </w:p>
    <w:p w:rsidR="00260C6B" w:rsidRDefault="00B2419B">
      <w:pPr>
        <w:spacing w:before="225" w:after="225" w:line="240" w:lineRule="auto"/>
        <w:jc w:val="both"/>
      </w:pPr>
      <w:r>
        <w:rPr>
          <w:rFonts w:ascii="Arial" w:hAnsi="Arial" w:cs="Arial"/>
          <w:color w:val="000000"/>
          <w:sz w:val="18"/>
          <w:szCs w:val="18"/>
        </w:rPr>
        <w:t>Na naročnikov poziv mora izbrani ponudnik v postopku javnega naročanja ali pri izvajanju javnega naročila posredovati podatke o:</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2"/>
              </w:numPr>
              <w:jc w:val="both"/>
              <w:rPr>
                <w:rFonts w:ascii="Arial" w:hAnsi="Arial" w:cs="Arial"/>
                <w:color w:val="000000"/>
                <w:sz w:val="18"/>
                <w:szCs w:val="18"/>
              </w:rPr>
            </w:pPr>
            <w:r>
              <w:rPr>
                <w:rFonts w:ascii="Arial" w:hAnsi="Arial" w:cs="Arial"/>
                <w:color w:val="000000"/>
                <w:sz w:val="18"/>
                <w:szCs w:val="18"/>
              </w:rPr>
              <w:t xml:space="preserve">svojih ustanoviteljih, družbenikih, delničarjih, </w:t>
            </w:r>
            <w:proofErr w:type="spellStart"/>
            <w:r>
              <w:rPr>
                <w:rFonts w:ascii="Arial" w:hAnsi="Arial" w:cs="Arial"/>
                <w:color w:val="000000"/>
                <w:sz w:val="18"/>
                <w:szCs w:val="18"/>
              </w:rPr>
              <w:t>komanditistih</w:t>
            </w:r>
            <w:proofErr w:type="spellEnd"/>
            <w:r>
              <w:rPr>
                <w:rFonts w:ascii="Arial" w:hAnsi="Arial" w:cs="Arial"/>
                <w:color w:val="000000"/>
                <w:sz w:val="18"/>
                <w:szCs w:val="18"/>
              </w:rPr>
              <w:t xml:space="preserve"> ali drugih lastnikih in podatke o lastniških deležih navedenih oseb in</w:t>
            </w:r>
          </w:p>
          <w:p w:rsidR="00260C6B" w:rsidRDefault="00B2419B">
            <w:pPr>
              <w:numPr>
                <w:ilvl w:val="0"/>
                <w:numId w:val="12"/>
              </w:numPr>
              <w:jc w:val="both"/>
              <w:rPr>
                <w:rFonts w:ascii="Arial" w:hAnsi="Arial" w:cs="Arial"/>
                <w:color w:val="000000"/>
                <w:sz w:val="18"/>
                <w:szCs w:val="18"/>
              </w:rPr>
            </w:pPr>
            <w:r>
              <w:rPr>
                <w:rFonts w:ascii="Arial" w:hAnsi="Arial" w:cs="Arial"/>
                <w:color w:val="000000"/>
                <w:sz w:val="18"/>
                <w:szCs w:val="18"/>
              </w:rPr>
              <w:t>gospodarskih subjektih, za katere se glede na določbe zakona, ki ureja gospodarske družbe, šteje, da so z njim povezane družbe.</w:t>
            </w:r>
          </w:p>
        </w:tc>
      </w:tr>
    </w:tbl>
    <w:p w:rsidR="00260C6B" w:rsidRDefault="00B2419B">
      <w:pPr>
        <w:spacing w:before="225" w:after="225" w:line="240" w:lineRule="auto"/>
        <w:jc w:val="both"/>
      </w:pPr>
      <w:r>
        <w:rPr>
          <w:rFonts w:ascii="Arial" w:hAnsi="Arial" w:cs="Arial"/>
          <w:color w:val="000000"/>
          <w:sz w:val="18"/>
          <w:szCs w:val="18"/>
        </w:rPr>
        <w:t>Izbrani ponudnik mora podatke posredovati naročniku v roku osmih dni od prejema naročnikovega poziva.</w:t>
      </w:r>
    </w:p>
    <w:p w:rsidR="00260C6B" w:rsidRDefault="00B2419B">
      <w:pPr>
        <w:spacing w:before="225" w:after="225" w:line="240" w:lineRule="auto"/>
        <w:jc w:val="both"/>
      </w:pPr>
      <w:r>
        <w:rPr>
          <w:rFonts w:ascii="Arial" w:hAnsi="Arial" w:cs="Arial"/>
          <w:color w:val="000000"/>
          <w:sz w:val="18"/>
          <w:szCs w:val="18"/>
        </w:rPr>
        <w:t xml:space="preserve">Zaradi zagotovitve transparentnosti posla in preprečitve korupcijskih tveganj je naročnik dolžan skladno s 6. odstavkom 14.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pridobiti izjavo oziroma podatke o udeležbi fizičnih in pravnih oseb v lastništvu ponudnika, ter o gospodarskih subjektih, za katere se glede na določbe zakona, ki ureja gospodarske družbe, šteje, da so povezane družbe s ponudnikom. Za fizične osebe izjava vsebuje ime in priimek, naslov prebivališča in delež lastništva. Če ponudnik predloži lažno izjavo oziroma da neresnične podatke o navedenih dejstvih, ima to za posledico nepravilnost ponudbe oziroma ničnost pogodbe.</w:t>
      </w:r>
    </w:p>
    <w:p w:rsidR="00260C6B" w:rsidRDefault="00B2419B">
      <w:pPr>
        <w:spacing w:before="225" w:after="225" w:line="240" w:lineRule="auto"/>
        <w:jc w:val="both"/>
      </w:pPr>
      <w:r>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p>
    <w:p w:rsidR="00260C6B" w:rsidRDefault="00B2419B">
      <w:pPr>
        <w:spacing w:before="225" w:after="225" w:line="240" w:lineRule="auto"/>
        <w:jc w:val="both"/>
      </w:pPr>
      <w:r>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3. Jezik razpisne dokumentacije in ponudbe ter oblika</w:t>
            </w:r>
          </w:p>
        </w:tc>
      </w:tr>
    </w:tbl>
    <w:p w:rsidR="00260C6B" w:rsidRDefault="00B2419B">
      <w:pPr>
        <w:spacing w:before="225" w:after="225" w:line="240" w:lineRule="auto"/>
        <w:jc w:val="both"/>
      </w:pPr>
      <w:r>
        <w:rPr>
          <w:rFonts w:ascii="Arial" w:hAnsi="Arial" w:cs="Arial"/>
          <w:color w:val="000000"/>
          <w:sz w:val="18"/>
          <w:szCs w:val="18"/>
        </w:rPr>
        <w:t>Razpisna dokumentacija je pripravljena v slovenskem jeziku. Ponudbe se oddajo v slovenskem jeziku.</w:t>
      </w:r>
    </w:p>
    <w:p w:rsidR="00260C6B" w:rsidRDefault="00B2419B">
      <w:pPr>
        <w:spacing w:before="225" w:after="225" w:line="240" w:lineRule="auto"/>
        <w:jc w:val="both"/>
      </w:pPr>
      <w:r>
        <w:rPr>
          <w:rFonts w:ascii="Arial" w:hAnsi="Arial" w:cs="Arial"/>
          <w:color w:val="000000"/>
          <w:sz w:val="18"/>
          <w:szCs w:val="18"/>
        </w:rPr>
        <w:t>Ponudba je lahko v delu, ki se nanaša na tehnične značilnosti, kakovost in tehnično dokumentacijo, kot so na primer prospekti, propagandni ter tehnični material in drugo, predložena v tujem jeziku. </w:t>
      </w:r>
    </w:p>
    <w:p w:rsidR="00260C6B" w:rsidRDefault="00B2419B">
      <w:pPr>
        <w:spacing w:before="225" w:after="225" w:line="240" w:lineRule="auto"/>
        <w:jc w:val="both"/>
      </w:pPr>
      <w:r>
        <w:rPr>
          <w:rFonts w:ascii="Arial" w:hAnsi="Arial" w:cs="Arial"/>
          <w:color w:val="000000"/>
          <w:sz w:val="18"/>
          <w:szCs w:val="18"/>
        </w:rPr>
        <w:t>Potrdila tujih organov se predložijo v izvirniku, ki mu je priložen prevod v slovenski jezik.</w:t>
      </w:r>
    </w:p>
    <w:p w:rsidR="00260C6B" w:rsidRDefault="00B2419B">
      <w:pPr>
        <w:spacing w:before="225" w:after="225" w:line="240" w:lineRule="auto"/>
        <w:jc w:val="both"/>
      </w:pPr>
      <w:r>
        <w:rPr>
          <w:rFonts w:ascii="Arial" w:hAnsi="Arial" w:cs="Arial"/>
          <w:color w:val="000000"/>
          <w:sz w:val="18"/>
          <w:szCs w:val="18"/>
        </w:rPr>
        <w:t>Če bo naročnik ob pregledu in ocenjevanju ponudb ocenil, da je potrebno del ponudbe, ki ni predložen v slovenskem jeziku, uradno prevesti v slovenski jezik, bo to zahteval in ponudniku določi ustrezni rok. Stroške prevoda nosi ponudnik. Za tolmačenje vsebine ponudbe se upošteva besedilo ponudbe v slovenskem jeziku oziroma uraden prevod ponudbe v slovenski jezik.</w:t>
      </w:r>
    </w:p>
    <w:p w:rsidR="00260C6B" w:rsidRDefault="00B2419B">
      <w:pPr>
        <w:spacing w:before="225" w:after="225" w:line="240" w:lineRule="auto"/>
        <w:jc w:val="both"/>
      </w:pPr>
      <w:r>
        <w:rPr>
          <w:rFonts w:ascii="Arial" w:hAnsi="Arial" w:cs="Arial"/>
          <w:color w:val="000000"/>
          <w:sz w:val="18"/>
          <w:szCs w:val="18"/>
        </w:rPr>
        <w:t>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Obligacijskega zakonika za primer, če naročnik postopka ne bo zaključil z izbiro najugodnejšega ponudnika oziroma če z izbranim ponudnikom ne bo sklenil pogodbe zaradi neizpolnitve podlag za oddajo ali realizacijo predmeta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4. Skupna ponudba</w:t>
            </w:r>
          </w:p>
        </w:tc>
      </w:tr>
    </w:tbl>
    <w:p w:rsidR="00260C6B" w:rsidRDefault="00B2419B">
      <w:pPr>
        <w:spacing w:before="225" w:after="225" w:line="240" w:lineRule="auto"/>
        <w:jc w:val="both"/>
      </w:pPr>
      <w:r>
        <w:rPr>
          <w:rFonts w:ascii="Arial" w:hAnsi="Arial" w:cs="Arial"/>
          <w:color w:val="000000"/>
          <w:sz w:val="18"/>
          <w:szCs w:val="18"/>
        </w:rPr>
        <w:t>Ponudbo lahko odda skupina gospodarskih subjektov, vključno z začasnimi združenji. Naročnik od slednjih v fazi oddaje ponudbe ne zahteva določene pravne oblike. V ponudbi mora skupina gospodarskih subjektov predložiti s strani zakonitih zastopnikov vseh sodelujočih v skupni ponudbi podpisan sporazum oziroma pogodbo, iz katere izhajajo sledeče informacije:</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imenovanje nosilca posla pri izvedbi javnega naročila,</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pooblastilo nosilcu posla in odgovorni osebi za podpis ponudbe, za komunikacijo z naročnikom, za zastopnika za sprejem pošiljk ter podpis pogodbe,</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obseg posla (natančna navedba vrste in obsega del), ki ga bo opravil posamezni gospodarski subjekt v skupni ponudbi prevzel in odgovornosti posameznega gospodarskega subjekta v skupni ponudbi,</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izjava, da so vsi gospodarski subjekti v skupni ponudbi seznanjeni z navodili ponudnikom in razpisnimi pogoji ter merili za dodelitev javnega naročila in da z njimi v celoti soglašajo,</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izjava, da so vsi gospodarski subjekti v skupni ponudbi seznanjeni s plačilnimi pogoji iz razpisne dokumentacije, in</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navedba, da gospodarski subjekti odgovarjajo naročniku neomejeno solidarno za izvedbo celotnega naročila.</w:t>
            </w:r>
          </w:p>
        </w:tc>
      </w:tr>
    </w:tbl>
    <w:p w:rsidR="00260C6B" w:rsidRDefault="00B2419B">
      <w:pPr>
        <w:spacing w:before="225" w:after="225" w:line="240" w:lineRule="auto"/>
        <w:jc w:val="both"/>
      </w:pPr>
      <w:r>
        <w:rPr>
          <w:rFonts w:ascii="Arial" w:hAnsi="Arial" w:cs="Arial"/>
          <w:color w:val="000000"/>
          <w:sz w:val="18"/>
          <w:szCs w:val="18"/>
        </w:rPr>
        <w:t>Izkazovanje, da niso podani razlogi za izključitev, kot jih opredeljuje 75. člen ZJN-3 in so navedeni v poglavju Pogoji za ugotavljanje sposobnosti te razpisne dokumentacije, mora biti podano s strani vseh sodelujočih gospodarskih subjektov v skupni ponudbi. </w:t>
      </w:r>
    </w:p>
    <w:p w:rsidR="00260C6B" w:rsidRDefault="00B2419B">
      <w:pPr>
        <w:spacing w:before="225" w:after="225" w:line="240" w:lineRule="auto"/>
        <w:jc w:val="both"/>
      </w:pPr>
      <w:r>
        <w:rPr>
          <w:rFonts w:ascii="Arial" w:hAnsi="Arial" w:cs="Arial"/>
          <w:color w:val="000000"/>
          <w:sz w:val="18"/>
          <w:szCs w:val="18"/>
        </w:rPr>
        <w:t>Izpolnjevanje pogojev za sodelovanje, kot jih opredeljuje 76. člen ZJN-3, se, če ni pri posameznem pogoju te razpisne dokumentacije določeno drugače, ugotavlja kumulativno, za vse gospodarske subjekte v skupni ponudbi.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5. Ponudba s podizvajalci</w:t>
            </w:r>
          </w:p>
        </w:tc>
      </w:tr>
    </w:tbl>
    <w:p w:rsidR="00260C6B" w:rsidRDefault="00B2419B">
      <w:pPr>
        <w:spacing w:before="225" w:after="225" w:line="240" w:lineRule="auto"/>
        <w:jc w:val="both"/>
      </w:pPr>
      <w:r>
        <w:rPr>
          <w:rFonts w:ascii="Arial" w:hAnsi="Arial" w:cs="Arial"/>
          <w:color w:val="000000"/>
          <w:sz w:val="18"/>
          <w:szCs w:val="18"/>
        </w:rPr>
        <w:t xml:space="preserve">Za </w:t>
      </w:r>
      <w:proofErr w:type="spellStart"/>
      <w:r>
        <w:rPr>
          <w:rFonts w:ascii="Arial" w:hAnsi="Arial" w:cs="Arial"/>
          <w:color w:val="000000"/>
          <w:sz w:val="18"/>
          <w:szCs w:val="18"/>
        </w:rPr>
        <w:t>podizvajalsko</w:t>
      </w:r>
      <w:proofErr w:type="spellEnd"/>
      <w:r>
        <w:rPr>
          <w:rFonts w:ascii="Arial" w:hAnsi="Arial" w:cs="Arial"/>
          <w:color w:val="000000"/>
          <w:sz w:val="18"/>
          <w:szCs w:val="18"/>
        </w:rPr>
        <w:t xml:space="preserve"> razmerje gre v vseh primerih, ko glavni izvajalec del javnega naročila odda v izvajanje drugi osebi, to je podizvajalcu. Podizvajalec je gospodarski subjekt, ki je pravna ali fizična oseba in za ponudnika, s katerim je naročnik sklenil pogodbo o izvedbi javnega naročila, dobavlja blago ali izvaja storitev oziroma gradnjo, ki je neposredno povezana s predmetom javnega naročila. V razmerju do naročnika ponudnik kot glavni ponudnik v celoti odgovarja za izvedbo prevzetega naročila ne glede na število podizvajalcev.</w:t>
      </w:r>
    </w:p>
    <w:p w:rsidR="00260C6B" w:rsidRDefault="00B2419B">
      <w:pPr>
        <w:spacing w:before="225" w:after="225" w:line="240" w:lineRule="auto"/>
        <w:jc w:val="both"/>
      </w:pPr>
      <w:r>
        <w:rPr>
          <w:rFonts w:ascii="Arial" w:hAnsi="Arial" w:cs="Arial"/>
          <w:color w:val="000000"/>
          <w:sz w:val="18"/>
          <w:szCs w:val="18"/>
        </w:rPr>
        <w:t>Če bo ponudnik izvajal javno naročilo s podizvajalci, mora v ponudbi navesti:</w:t>
      </w:r>
    </w:p>
    <w:tbl>
      <w:tblPr>
        <w:tblStyle w:val="NormalTablePHPDOCX"/>
        <w:tblW w:w="0" w:type="auto"/>
        <w:tblInd w:w="108" w:type="dxa"/>
        <w:tblLook w:val="04A0" w:firstRow="1" w:lastRow="0" w:firstColumn="1" w:lastColumn="0" w:noHBand="0" w:noVBand="1"/>
      </w:tblPr>
      <w:tblGrid>
        <w:gridCol w:w="7700"/>
      </w:tblGrid>
      <w:tr w:rsidR="00260C6B">
        <w:tc>
          <w:tcPr>
            <w:tcW w:w="0" w:type="auto"/>
            <w:tcMar>
              <w:top w:w="0" w:type="auto"/>
              <w:bottom w:w="0" w:type="auto"/>
            </w:tcMar>
          </w:tcPr>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 xml:space="preserve">vse podizvajalce ter vsak del javnega naročila, ki ga namerava oddati v </w:t>
            </w:r>
            <w:proofErr w:type="spellStart"/>
            <w:r>
              <w:rPr>
                <w:rFonts w:ascii="Arial" w:hAnsi="Arial" w:cs="Arial"/>
                <w:color w:val="000000"/>
                <w:sz w:val="18"/>
                <w:szCs w:val="18"/>
              </w:rPr>
              <w:t>podizvajanje</w:t>
            </w:r>
            <w:proofErr w:type="spellEnd"/>
            <w:r>
              <w:rPr>
                <w:rFonts w:ascii="Arial" w:hAnsi="Arial" w:cs="Arial"/>
                <w:color w:val="000000"/>
                <w:sz w:val="18"/>
                <w:szCs w:val="18"/>
              </w:rPr>
              <w:t>,</w:t>
            </w:r>
          </w:p>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kontaktne podatke in zakonite zastopnike predlaganih podizvajalcev,</w:t>
            </w:r>
          </w:p>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priložiti zahtevo podizvajalca za neposredno plačilo, če podizvajalec to zahteva.</w:t>
            </w:r>
          </w:p>
        </w:tc>
      </w:tr>
    </w:tbl>
    <w:p w:rsidR="00260C6B" w:rsidRDefault="00B2419B">
      <w:pPr>
        <w:spacing w:before="225" w:after="225" w:line="240" w:lineRule="auto"/>
        <w:jc w:val="both"/>
      </w:pPr>
      <w:r>
        <w:rPr>
          <w:rFonts w:ascii="Arial" w:hAnsi="Arial" w:cs="Arial"/>
          <w:color w:val="000000"/>
          <w:sz w:val="18"/>
          <w:szCs w:val="18"/>
        </w:rPr>
        <w:t>Ponudnik z oddajo ponudbe in podpisom krovne izjave potrjuje, da je v primeru podajanja popusta na ponudbeno ceno, pridobil predhodno soglasje podizvajalca k znižanju ponudbene cene tudi v delu, ki ga bo izvedel podizvajalec. Popust na ponudbeno ceno se bo upošteval tudi na vrednost del, ki jih bo izvedel podizvajalec.</w:t>
      </w:r>
    </w:p>
    <w:p w:rsidR="00260C6B" w:rsidRDefault="00B2419B">
      <w:pPr>
        <w:spacing w:before="225" w:after="225" w:line="240" w:lineRule="auto"/>
        <w:jc w:val="both"/>
      </w:pPr>
      <w:r>
        <w:rPr>
          <w:rFonts w:ascii="Arial" w:hAnsi="Arial" w:cs="Arial"/>
          <w:color w:val="000000"/>
          <w:sz w:val="18"/>
          <w:szCs w:val="18"/>
        </w:rPr>
        <w:t>Glavni izvajalec mora med izvajanjem javnega naročila naročnika obvestiti o morebitnih spremembah informacij iz prejšnjega odstavka in poslati informacije o novih podizvajalcih, ki jih namerava naknadno vključiti v izvajanje takšnih gradenj ali storitev, in sicer najkasneje v petih dneh po spremembi. V primeru vključitve novih podizvajalcev mora glavni izvajalec skupaj z obvestilom posredovati tudi kontaktne podatke in zakonite zastopnike predlaganih podizvajalcev ter priložiti zahtevo podizvajalca za neposredno plačilo, če podizvajalec to zahteva.</w:t>
      </w:r>
    </w:p>
    <w:p w:rsidR="00260C6B" w:rsidRDefault="00B2419B">
      <w:pPr>
        <w:spacing w:before="225" w:after="225" w:line="240" w:lineRule="auto"/>
        <w:jc w:val="both"/>
      </w:pPr>
      <w:r>
        <w:rPr>
          <w:rFonts w:ascii="Arial" w:hAnsi="Arial" w:cs="Arial"/>
          <w:color w:val="000000"/>
          <w:sz w:val="18"/>
          <w:szCs w:val="18"/>
        </w:rPr>
        <w:t>Naročnik bo zavrnil vsakega podizvajalca, če zanj obstajajo razlogi za izključitev iz prvega, drugega ali četrtega odstavka 75. člena ZJN-3, razen v primeru iz tretjega odstavka 75. člena ZJN-3.</w:t>
      </w:r>
    </w:p>
    <w:p w:rsidR="00260C6B" w:rsidRDefault="00B2419B">
      <w:pPr>
        <w:spacing w:before="225" w:after="225" w:line="240" w:lineRule="auto"/>
        <w:jc w:val="both"/>
      </w:pPr>
      <w:r>
        <w:rPr>
          <w:rFonts w:ascii="Arial" w:hAnsi="Arial" w:cs="Arial"/>
          <w:color w:val="000000"/>
          <w:sz w:val="18"/>
          <w:szCs w:val="18"/>
        </w:rPr>
        <w:t>Ne glede na to ali je naročnik v razpisni dokumentaciji kot relevantne opredelil razloge za izključitev iz 6. odstavka 75. člena ZJN-3, lahko zavrne vsakega podizvajalca, če zanj obstajajo razlogi za izključitev iz točke č, d, g in h 6. odstavka 75. člena ZJN-3.</w:t>
      </w:r>
    </w:p>
    <w:p w:rsidR="00260C6B" w:rsidRDefault="00B2419B">
      <w:pPr>
        <w:spacing w:before="225" w:after="225" w:line="240" w:lineRule="auto"/>
        <w:jc w:val="both"/>
      </w:pPr>
      <w:r>
        <w:rPr>
          <w:rFonts w:ascii="Arial" w:hAnsi="Arial" w:cs="Arial"/>
          <w:color w:val="000000"/>
          <w:sz w:val="18"/>
          <w:szCs w:val="18"/>
        </w:rPr>
        <w:t>Naročnik lahko zavrne predlog za zamenjavo podizvajalca oziroma vključitev novega podizvajalca, če bi to lahko vplivalo na nemoteno izvajanje ali dokončanje del in če novi podizvajalec ne izpolnjuje pogojev, ki jih je postavil naročnik v dokumentaciji v zvezi z oddajo javnega naročila. Naročnik bo o morebitni zavrnitvi novega podizvajalca obvestiti glavnega izvajalca najpozneje v desetih dneh od prejema predloga.</w:t>
      </w:r>
    </w:p>
    <w:p w:rsidR="00260C6B" w:rsidRDefault="00B2419B">
      <w:pPr>
        <w:spacing w:before="225" w:after="225" w:line="240" w:lineRule="auto"/>
        <w:jc w:val="both"/>
      </w:pPr>
      <w:r>
        <w:rPr>
          <w:rFonts w:ascii="Arial" w:hAnsi="Arial" w:cs="Arial"/>
          <w:color w:val="000000"/>
          <w:sz w:val="18"/>
          <w:szCs w:val="18"/>
        </w:rPr>
        <w:t>V kolikor podizvajalec v skladu z 2. in 3. odstavkom 94. člena ZJN-3, zahteva neposredno plačilo, se šteje, da je neposredno plačilo podizvajalcu obvezno, kar sta dolžan upoštevati naročnik in glavni izvajalec.</w:t>
      </w:r>
    </w:p>
    <w:p w:rsidR="00260C6B" w:rsidRDefault="00B2419B">
      <w:pPr>
        <w:spacing w:before="225" w:after="225" w:line="240" w:lineRule="auto"/>
        <w:jc w:val="both"/>
      </w:pPr>
      <w:r>
        <w:rPr>
          <w:rFonts w:ascii="Arial" w:hAnsi="Arial" w:cs="Arial"/>
          <w:color w:val="000000"/>
          <w:sz w:val="18"/>
          <w:szCs w:val="18"/>
        </w:rPr>
        <w:t>Kadar namerava ponudnik izvesti javno naročilo s podizvajalcem, ki zahteva neposredno plačilo v skladu s tem členom, mora: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glavni izvajalec v pogodbi pooblastiti naročnika, da na podlagi potrjenega računa oziroma situacije s strani glavnega izvajalca neposredno plačuje podizvajalcu,</w:t>
            </w:r>
          </w:p>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podizvajalec predložiti soglasje, na podlagi katerega naročnik namesto ponudnika poravna podizvajalčevo terjatev do ponudnika,</w:t>
            </w:r>
          </w:p>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glavni izvajalec svojemu računu ali situaciji priložiti račun ali situacijo podizvajalca, ki ga je predhodno potrdil.</w:t>
            </w:r>
          </w:p>
        </w:tc>
      </w:tr>
    </w:tbl>
    <w:p w:rsidR="00260C6B" w:rsidRDefault="00B2419B">
      <w:pPr>
        <w:spacing w:before="225" w:after="225" w:line="240" w:lineRule="auto"/>
        <w:jc w:val="both"/>
      </w:pPr>
      <w:r>
        <w:rPr>
          <w:rFonts w:ascii="Arial" w:hAnsi="Arial" w:cs="Arial"/>
          <w:color w:val="000000"/>
          <w:sz w:val="18"/>
          <w:szCs w:val="18"/>
        </w:rPr>
        <w:t xml:space="preserve">Če neposredno plačilo podizvajalcu ni obvezno v skladu s 94. členom ZJN-3, bo naročnik od glavnega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 </w:t>
      </w:r>
      <w:proofErr w:type="spellStart"/>
      <w:r>
        <w:rPr>
          <w:rFonts w:ascii="Arial" w:hAnsi="Arial" w:cs="Arial"/>
          <w:color w:val="000000"/>
          <w:sz w:val="18"/>
          <w:szCs w:val="18"/>
        </w:rPr>
        <w:t>Nepredložitev</w:t>
      </w:r>
      <w:proofErr w:type="spellEnd"/>
      <w:r>
        <w:rPr>
          <w:rFonts w:ascii="Arial" w:hAnsi="Arial" w:cs="Arial"/>
          <w:color w:val="000000"/>
          <w:sz w:val="18"/>
          <w:szCs w:val="18"/>
        </w:rPr>
        <w:t xml:space="preserve"> izjave v roku je razlog za uvedbo </w:t>
      </w:r>
      <w:proofErr w:type="spellStart"/>
      <w:r>
        <w:rPr>
          <w:rFonts w:ascii="Arial" w:hAnsi="Arial" w:cs="Arial"/>
          <w:color w:val="000000"/>
          <w:sz w:val="18"/>
          <w:szCs w:val="18"/>
        </w:rPr>
        <w:t>prekrškovnega</w:t>
      </w:r>
      <w:proofErr w:type="spellEnd"/>
      <w:r>
        <w:rPr>
          <w:rFonts w:ascii="Arial" w:hAnsi="Arial" w:cs="Arial"/>
          <w:color w:val="000000"/>
          <w:sz w:val="18"/>
          <w:szCs w:val="18"/>
        </w:rPr>
        <w:t xml:space="preserve"> postopka zoper ponudnika pred Državno revizijsko komisijo. Poleg globe je sankcija tudi izločitev  iz postopkov naročanja za predpisano obdobje.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6. Ustavitev postopka, zavrnitev vseh ponudb, odstop od izvedbe javnega naročila</w:t>
            </w:r>
          </w:p>
        </w:tc>
      </w:tr>
    </w:tbl>
    <w:p w:rsidR="00260C6B" w:rsidRDefault="00B2419B">
      <w:pPr>
        <w:spacing w:before="225" w:after="225" w:line="240" w:lineRule="auto"/>
        <w:jc w:val="both"/>
      </w:pPr>
      <w:r>
        <w:rPr>
          <w:rFonts w:ascii="Arial" w:hAnsi="Arial" w:cs="Arial"/>
          <w:color w:val="000000"/>
          <w:sz w:val="18"/>
          <w:szCs w:val="18"/>
        </w:rPr>
        <w:t>Naročnik lahko skladno z določili 90. člena ZJN-3 ustavi postopek oddaje javnega naročila, zavrne vse ponudbe ali odstopi od izvedbe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7. Zmanjšanje obsega naročila</w:t>
            </w:r>
          </w:p>
        </w:tc>
      </w:tr>
    </w:tbl>
    <w:p w:rsidR="00260C6B" w:rsidRDefault="00B2419B">
      <w:pPr>
        <w:spacing w:before="225" w:after="225" w:line="240" w:lineRule="auto"/>
        <w:jc w:val="both"/>
      </w:pPr>
      <w:r>
        <w:rPr>
          <w:rFonts w:ascii="Arial" w:hAnsi="Arial" w:cs="Arial"/>
          <w:color w:val="000000"/>
          <w:sz w:val="18"/>
          <w:szCs w:val="18"/>
        </w:rPr>
        <w:t>Naročnik si pridržuje pravico, da zmanjša obseg naročila, ne da bi zato moral navajati posebne razloge. Ponudniki morajo to dejstvo upoštevati pri sestavi ponudbenih cen.</w:t>
      </w:r>
    </w:p>
    <w:p w:rsidR="00260C6B" w:rsidRDefault="00B2419B">
      <w:pPr>
        <w:spacing w:before="225" w:after="225" w:line="240" w:lineRule="auto"/>
        <w:jc w:val="both"/>
      </w:pPr>
      <w:r>
        <w:rPr>
          <w:rFonts w:ascii="Arial" w:hAnsi="Arial" w:cs="Arial"/>
          <w:color w:val="000000"/>
          <w:sz w:val="18"/>
          <w:szCs w:val="18"/>
        </w:rPr>
        <w:t>Ponudnik z oddajo ponudbe potrjuje, da je z navedenim dejstvom seznanjen in nima pravice do uveljavljanja odškodnine v primeru, da se naročnik odloči za zmanjšanje obsega razpisanih del. Izbrani ponudnik nima pravice do kakršnihkoli zahtevkov iz naslova neoddanega dela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8. Dopolnjevanje, spreminjanje ter pojasnjevanje ponudb</w:t>
            </w:r>
          </w:p>
        </w:tc>
      </w:tr>
    </w:tbl>
    <w:p w:rsidR="00260C6B" w:rsidRDefault="00B2419B">
      <w:pPr>
        <w:spacing w:before="225" w:after="225" w:line="240" w:lineRule="auto"/>
        <w:jc w:val="both"/>
      </w:pPr>
      <w:r>
        <w:rPr>
          <w:rFonts w:ascii="Arial" w:hAnsi="Arial" w:cs="Arial"/>
          <w:color w:val="000000"/>
          <w:sz w:val="18"/>
          <w:szCs w:val="18"/>
        </w:rPr>
        <w:t>Naročnik bo v primeru dopolnjevanja ter pojasnjevanja ponudbe ravnal skladno z določili 89. člena ZJN-3.</w:t>
      </w:r>
    </w:p>
    <w:p w:rsidR="00260C6B" w:rsidRDefault="00B2419B">
      <w:pPr>
        <w:spacing w:before="225" w:after="225" w:line="240" w:lineRule="auto"/>
        <w:jc w:val="both"/>
      </w:pPr>
      <w:r>
        <w:rPr>
          <w:rFonts w:ascii="Arial" w:hAnsi="Arial" w:cs="Arial"/>
          <w:color w:val="000000"/>
          <w:sz w:val="18"/>
          <w:szCs w:val="18"/>
        </w:rPr>
        <w:t>Če so ali se zdijo informacije ali dokumentacija, ki jih morajo predložiti gospodarski subjekti, nepopolne ali napačne oziroma če posamezni dokumenti manjkajo, lahko naročnik zahteva, da gospodarski subjekti v ustreznem roku predložijo manjkajoče dokumente ali dopolnijo, popravijo ali pojasnijo ustrezne informacije ali dokumentacijo, pod pogojem, da je takšna zahteva popolnoma skladna z načeloma enake obravnave in transparentnosti. </w:t>
      </w:r>
    </w:p>
    <w:p w:rsidR="00260C6B" w:rsidRDefault="00B2419B">
      <w:pPr>
        <w:spacing w:before="225" w:after="225" w:line="240" w:lineRule="auto"/>
        <w:jc w:val="both"/>
      </w:pPr>
      <w:r>
        <w:rPr>
          <w:rFonts w:ascii="Arial" w:hAnsi="Arial" w:cs="Arial"/>
          <w:color w:val="000000"/>
          <w:sz w:val="18"/>
          <w:szCs w:val="18"/>
        </w:rPr>
        <w:t>Naročnik bo od gospodarskega subjekta zahteval dopolnitev, popravek, spremembo ali pojasnilo njegove ponudbe le, kadar določenega dejstva ne bo mogel preveriti sam. Predložitev manjkajočega dokumenta ali dopolnitev, popravek ali pojasnilo informacije ali dokumentacije se lahko nanaša izključno na takšne elemente ponudbe, katerih obstoj pred iztekom roka, določenega za predložitev prijave ali ponudbe, je mogoče objektivno preveriti. Če gospodarski subjekt ne predloži manjkajočega dokumenta ali ne dopolni, popravi ali pojasni ustrezne informacije ali dokumentacije, bo naročnik gospodarski subjekt izključil iz nadaljnjega ocenjevanja.</w:t>
      </w:r>
    </w:p>
    <w:p w:rsidR="00260C6B" w:rsidRDefault="00B2419B">
      <w:pPr>
        <w:spacing w:before="225" w:after="225" w:line="240" w:lineRule="auto"/>
        <w:jc w:val="both"/>
      </w:pPr>
      <w:r>
        <w:rPr>
          <w:rFonts w:ascii="Arial" w:hAnsi="Arial" w:cs="Arial"/>
          <w:color w:val="000000"/>
          <w:sz w:val="18"/>
          <w:szCs w:val="18"/>
        </w:rPr>
        <w:t>Razen kadar gre za popravek ali dopolnitev očitne napake, če zaradi tega popravka ali dopolnitve ni dejansko predlagana nova ponudba, ponudnik ne sme dopolnjevati ali popravljati:</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svoje cene brez DDV na enoto, vrednosti postavke brez DDV, skupne vrednosti ponudbe brez DDV, razen kadar se skupna vrednost spremeni v skladu s sedmim odstavkom 89. člena ZJN-3 in ponudbe v okviru meril,</w:t>
            </w:r>
          </w:p>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tistega dela ponudbe, ki se veže na tehnične specifikacije predmeta javnega naročila,</w:t>
            </w:r>
          </w:p>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tistih elementov ponudbe, ki vplivajo ali bi lahko vplivali na drugačno razvrstitev njegove ponudbe glede na preostale ponudbe, ki jih je naročnik prejel v postopku javnega naročanja.</w:t>
            </w:r>
          </w:p>
        </w:tc>
      </w:tr>
    </w:tbl>
    <w:p w:rsidR="00260C6B" w:rsidRDefault="00B2419B">
      <w:pPr>
        <w:spacing w:before="225" w:after="225" w:line="240" w:lineRule="auto"/>
        <w:jc w:val="both"/>
      </w:pPr>
      <w:r>
        <w:rPr>
          <w:rFonts w:ascii="Arial" w:hAnsi="Arial" w:cs="Arial"/>
          <w:color w:val="000000"/>
          <w:sz w:val="18"/>
          <w:szCs w:val="18"/>
        </w:rPr>
        <w:t>Na glede na prejšnji odstavek sme izključno naročnik ob pisnem soglasju ponudnika popraviti računske napake, ki jih odkrije pri pregledu in ocenjevanju ponudb. Pri tem se količina in cena na enoto brez DDV ne smeta spreminjati. Če se pri pregledu in ocenjevanju ponudb ugotovi, da je prišlo do računske napake zaradi nepravilne vnaprej določene matematične operacije s strani naročnika, lahko naročnik ob pisnem soglasju ponudnika popravi računsko napako tako, da ob upoštevanju cen na enoto brez DDV in količin, ki jih ponudi ponudnik, izračuna vrednost ponudbe z upoštevanjem pravilne matematične operacije. Naročnik lahko ob pisnem soglasju ponudnika napačno zapisano stopnjo DDV popravi v pravilno.</w:t>
      </w:r>
    </w:p>
    <w:p w:rsidR="00260C6B" w:rsidRDefault="00B2419B">
      <w:pPr>
        <w:spacing w:before="225" w:after="225" w:line="240" w:lineRule="auto"/>
        <w:jc w:val="both"/>
      </w:pPr>
      <w:r>
        <w:rPr>
          <w:rFonts w:ascii="Arial" w:hAnsi="Arial" w:cs="Arial"/>
          <w:b/>
          <w:bCs/>
          <w:color w:val="000000"/>
          <w:sz w:val="18"/>
          <w:szCs w:val="18"/>
        </w:rPr>
        <w:t xml:space="preserve">V primeru, da ponudniki v razpisni dokumentaciji ugotovijo napake v </w:t>
      </w:r>
      <w:proofErr w:type="spellStart"/>
      <w:r>
        <w:rPr>
          <w:rFonts w:ascii="Arial" w:hAnsi="Arial" w:cs="Arial"/>
          <w:b/>
          <w:bCs/>
          <w:color w:val="000000"/>
          <w:sz w:val="18"/>
          <w:szCs w:val="18"/>
        </w:rPr>
        <w:t>prednastavljenih</w:t>
      </w:r>
      <w:proofErr w:type="spellEnd"/>
      <w:r>
        <w:rPr>
          <w:rFonts w:ascii="Arial" w:hAnsi="Arial" w:cs="Arial"/>
          <w:b/>
          <w:bCs/>
          <w:color w:val="000000"/>
          <w:sz w:val="18"/>
          <w:szCs w:val="18"/>
        </w:rPr>
        <w:t xml:space="preserve"> formulah za izračune ponudbenih cen, naj o tem čim prej obvestijo naročnika.</w:t>
      </w:r>
      <w:r>
        <w:rPr>
          <w:rFonts w:ascii="Arial" w:hAnsi="Arial" w:cs="Arial"/>
          <w:color w:val="000000"/>
          <w:sz w:val="18"/>
          <w:szCs w:val="18"/>
        </w:rPr>
        <w:t xml:space="preserve"> Ponudniki lahko ugotovljene napake tudi sami odpravijo, če gre za očitno računske napake v smislu določil 89. člena ZJN-3, pri čemer je zaželeno, da označijo, na katerih mestih in na kakšen način so odpravili napake. V nobenem primeru pa ponudniki pri odpravi napak ne smejo spreminjati </w:t>
      </w:r>
      <w:proofErr w:type="spellStart"/>
      <w:r>
        <w:rPr>
          <w:rFonts w:ascii="Arial" w:hAnsi="Arial" w:cs="Arial"/>
          <w:color w:val="000000"/>
          <w:sz w:val="18"/>
          <w:szCs w:val="18"/>
        </w:rPr>
        <w:t>predizpolnjenih</w:t>
      </w:r>
      <w:proofErr w:type="spellEnd"/>
      <w:r>
        <w:rPr>
          <w:rFonts w:ascii="Arial" w:hAnsi="Arial" w:cs="Arial"/>
          <w:color w:val="000000"/>
          <w:sz w:val="18"/>
          <w:szCs w:val="18"/>
        </w:rPr>
        <w:t xml:space="preserve"> količin ali na kakršenkoli način posegati v same vsebinske zahteve predmeta naročila.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9. Obvestilo o oddaji naročila</w:t>
            </w:r>
          </w:p>
        </w:tc>
      </w:tr>
    </w:tbl>
    <w:p w:rsidR="00260C6B" w:rsidRDefault="00B2419B">
      <w:pPr>
        <w:spacing w:before="225" w:after="225" w:line="240" w:lineRule="auto"/>
        <w:jc w:val="both"/>
      </w:pPr>
      <w:r>
        <w:rPr>
          <w:rFonts w:ascii="Arial" w:hAnsi="Arial" w:cs="Arial"/>
          <w:color w:val="000000"/>
          <w:sz w:val="18"/>
          <w:szCs w:val="18"/>
        </w:rPr>
        <w:t xml:space="preserve">Po sprejemu odločitve o oddaji naročila bo naročnik slednjo </w:t>
      </w:r>
      <w:r>
        <w:rPr>
          <w:rFonts w:ascii="Arial" w:hAnsi="Arial" w:cs="Arial"/>
          <w:b/>
          <w:bCs/>
          <w:color w:val="000000"/>
          <w:sz w:val="18"/>
          <w:szCs w:val="18"/>
          <w:u w:val="single"/>
        </w:rPr>
        <w:t>objavil na portalu javnih naročil</w:t>
      </w:r>
      <w:r>
        <w:rPr>
          <w:rFonts w:ascii="Arial" w:hAnsi="Arial" w:cs="Arial"/>
          <w:color w:val="000000"/>
          <w:sz w:val="18"/>
          <w:szCs w:val="18"/>
        </w:rPr>
        <w:t xml:space="preserve">. Naročnik o vseh odločitvah obvesti ponudnike in kandidate na način, da odločitev objavi na portalu javnih naročil. </w:t>
      </w:r>
      <w:r>
        <w:rPr>
          <w:rFonts w:ascii="Arial" w:hAnsi="Arial" w:cs="Arial"/>
          <w:b/>
          <w:bCs/>
          <w:color w:val="000000"/>
          <w:sz w:val="18"/>
          <w:szCs w:val="18"/>
          <w:u w:val="single"/>
        </w:rPr>
        <w:t>Odločitev se šteje za vročeno z dnem objave na portalu javnih naročil. </w:t>
      </w:r>
    </w:p>
    <w:p w:rsidR="00260C6B" w:rsidRDefault="00B2419B">
      <w:pPr>
        <w:spacing w:before="225" w:after="225" w:line="240" w:lineRule="auto"/>
        <w:jc w:val="both"/>
      </w:pPr>
      <w:r>
        <w:rPr>
          <w:rFonts w:ascii="Arial" w:hAnsi="Arial" w:cs="Arial"/>
          <w:b/>
          <w:bCs/>
          <w:color w:val="000000"/>
          <w:sz w:val="18"/>
          <w:szCs w:val="18"/>
        </w:rPr>
        <w:t>Ponudnike opozarjamo, da so sami dolžni spremljati objave odločitev na portalu javnih naročil.</w:t>
      </w:r>
    </w:p>
    <w:p w:rsidR="00260C6B" w:rsidRDefault="00B2419B">
      <w:pPr>
        <w:spacing w:before="225" w:after="225" w:line="240" w:lineRule="auto"/>
        <w:jc w:val="both"/>
      </w:pPr>
      <w:r>
        <w:rPr>
          <w:rFonts w:ascii="Arial" w:hAnsi="Arial" w:cs="Arial"/>
          <w:color w:val="000000"/>
          <w:sz w:val="18"/>
          <w:szCs w:val="18"/>
        </w:rPr>
        <w:t>Če se v objavi odločitve na portalu javnih naročil ni mogoče sklicevati na objavljeno povabilo k sodelovanju, naročnik odločitev vroči v skladu z zakonom, ki ureja upravni postopek, in na dan odpošiljanja ponudniku ali kandidatu tudi objavi na portalu javnih naročil prostovoljno obvestilo za predhodno transparentnost, če je to glede na vrednost primerno pa tudi v Uradnem listu Evropske unije.</w:t>
      </w:r>
    </w:p>
    <w:p w:rsidR="00260C6B" w:rsidRDefault="00B2419B">
      <w:pPr>
        <w:spacing w:before="225" w:after="225" w:line="240" w:lineRule="auto"/>
        <w:jc w:val="both"/>
      </w:pPr>
      <w:r>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 s katero nadomesti prejšnjo.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10. Sklenitev pogodbe in spremembe pogodbe</w:t>
            </w:r>
          </w:p>
        </w:tc>
      </w:tr>
    </w:tbl>
    <w:p w:rsidR="00260C6B" w:rsidRDefault="00B2419B">
      <w:pPr>
        <w:spacing w:before="225" w:after="225" w:line="240" w:lineRule="auto"/>
        <w:jc w:val="both"/>
      </w:pPr>
      <w:r>
        <w:rPr>
          <w:rFonts w:ascii="Arial" w:hAnsi="Arial" w:cs="Arial"/>
          <w:color w:val="000000"/>
          <w:sz w:val="18"/>
          <w:szCs w:val="18"/>
        </w:rPr>
        <w:t xml:space="preserve">Izbrani ponudnik bo pozvan k podpisu pogodbe. Pogodba bo v primeru zahtevanega zavarovanja za dobro izvedbo sklenjena pod </w:t>
      </w:r>
      <w:proofErr w:type="spellStart"/>
      <w:r>
        <w:rPr>
          <w:rFonts w:ascii="Arial" w:hAnsi="Arial" w:cs="Arial"/>
          <w:color w:val="000000"/>
          <w:sz w:val="18"/>
          <w:szCs w:val="18"/>
        </w:rPr>
        <w:t>odložnim</w:t>
      </w:r>
      <w:proofErr w:type="spellEnd"/>
      <w:r>
        <w:rPr>
          <w:rFonts w:ascii="Arial" w:hAnsi="Arial" w:cs="Arial"/>
          <w:color w:val="000000"/>
          <w:sz w:val="18"/>
          <w:szCs w:val="18"/>
        </w:rPr>
        <w:t xml:space="preserve"> pogojem do predložitve zahtevanega zavarovanja naročniku in do izpolnitve morebitnih drugih pogojev, kot izhajajo iz vzorca pogodbe in te razpisne dokumentacije.</w:t>
      </w:r>
    </w:p>
    <w:p w:rsidR="00260C6B" w:rsidRDefault="00B2419B">
      <w:pPr>
        <w:spacing w:before="225" w:after="225" w:line="240" w:lineRule="auto"/>
        <w:jc w:val="both"/>
      </w:pPr>
      <w:r>
        <w:rPr>
          <w:rFonts w:ascii="Arial" w:hAnsi="Arial" w:cs="Arial"/>
          <w:color w:val="000000"/>
          <w:sz w:val="18"/>
          <w:szCs w:val="18"/>
        </w:rPr>
        <w:t>Če se izbrani ponudnik v osmih (8) delovnih dneh od prejema poziva k podpisu pogodbe ne bo odzval z vračilom podpisane verzije pogodbe in jo poslal ali izročil na naslov/sedež naročnika (oddajna teorija), lahko naročnik šteje, da je izbrani ponudnik odstopil od ponudbe.</w:t>
      </w:r>
    </w:p>
    <w:p w:rsidR="00260C6B" w:rsidRDefault="00B2419B">
      <w:pPr>
        <w:spacing w:before="225" w:after="225" w:line="240" w:lineRule="auto"/>
        <w:jc w:val="both"/>
      </w:pPr>
      <w:r>
        <w:rPr>
          <w:rFonts w:ascii="Arial" w:hAnsi="Arial" w:cs="Arial"/>
          <w:color w:val="000000"/>
          <w:sz w:val="18"/>
          <w:szCs w:val="18"/>
        </w:rPr>
        <w:t>V primeru, da je zahtevano zavarovanje za resnost ponudbe in bo ponudnik umaknil dano ponudbo, bo naročnik unovčil celotno finančno zavarovanje za resnost ponudbe, katerega mu je predložil ponudnik, ki je odstopil od ponudbe. Prav tako lahko naročnik od takšnega ponudnika zahteva povračilo vse morebitno dodatno nastale škode zaradi takšnega ravnanja izbranega ponudnika. Naročnik si pridržuje tudi pravico sodno iztožiti podpis pogodbe, če bi bilo to naročniku v interesu.</w:t>
      </w:r>
    </w:p>
    <w:p w:rsidR="00260C6B" w:rsidRDefault="00B2419B">
      <w:pPr>
        <w:spacing w:before="225" w:after="225" w:line="240" w:lineRule="auto"/>
        <w:jc w:val="both"/>
      </w:pPr>
      <w:r>
        <w:rPr>
          <w:rFonts w:ascii="Arial" w:hAnsi="Arial" w:cs="Arial"/>
          <w:color w:val="000000"/>
          <w:sz w:val="18"/>
          <w:szCs w:val="18"/>
        </w:rPr>
        <w:t>V skladu z ZJN-3 se lahko pogodba o izvedbi javnega naročila spremeni brez novega postopka javnega naročanja v katerem koli od naslednjih primerov: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7"/>
              </w:numPr>
              <w:jc w:val="both"/>
              <w:rPr>
                <w:rFonts w:ascii="Arial" w:hAnsi="Arial" w:cs="Arial"/>
                <w:color w:val="000000"/>
                <w:sz w:val="18"/>
                <w:szCs w:val="18"/>
              </w:rPr>
            </w:pPr>
            <w:r>
              <w:rPr>
                <w:rFonts w:ascii="Arial" w:hAnsi="Arial" w:cs="Arial"/>
                <w:color w:val="000000"/>
                <w:sz w:val="18"/>
                <w:szCs w:val="18"/>
              </w:rPr>
              <w:t>če je sprememba, ne glede na njeno denarno vrednost, predvidena v razpisni dokumentaciji v zvezi z oddajo javnega naročila v jasnih, natančnih in nedvoumnih določbah o reviziji, ki lahko vključujejo določbe o reviziji cen, ali opcijah. V takih določbah morajo biti navedeni obseg in vrsta možnih sprememb ali opcij ter pogoji, pod katerimi se lahko uporabijo, ne smejo pa biti predvidene spremembe ali opcije, ki bi spremenile splošno naravo pogodbe o izvedbi javnega naročila ali okvirnega sporazuma;</w:t>
            </w:r>
          </w:p>
          <w:p w:rsidR="00260C6B" w:rsidRDefault="00B2419B">
            <w:pPr>
              <w:numPr>
                <w:ilvl w:val="0"/>
                <w:numId w:val="17"/>
              </w:numPr>
              <w:jc w:val="both"/>
              <w:rPr>
                <w:rFonts w:ascii="Arial" w:hAnsi="Arial" w:cs="Arial"/>
                <w:color w:val="000000"/>
                <w:sz w:val="18"/>
                <w:szCs w:val="18"/>
              </w:rPr>
            </w:pPr>
            <w:r>
              <w:rPr>
                <w:rFonts w:ascii="Arial" w:hAnsi="Arial" w:cs="Arial"/>
                <w:color w:val="000000"/>
                <w:sz w:val="18"/>
                <w:szCs w:val="18"/>
              </w:rPr>
              <w:t>za dodatne gradnje, ki jih izvede prvotni izvajalec, če so potrebne, čeprav niso bile vključene v prvotno javno naročilo, in če zamenjava izvajalca:</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8"/>
              </w:numPr>
              <w:jc w:val="both"/>
              <w:rPr>
                <w:rFonts w:ascii="Arial" w:hAnsi="Arial" w:cs="Arial"/>
                <w:color w:val="000000"/>
                <w:sz w:val="18"/>
                <w:szCs w:val="18"/>
              </w:rPr>
            </w:pPr>
            <w:r>
              <w:rPr>
                <w:rFonts w:ascii="Arial" w:hAnsi="Arial" w:cs="Arial"/>
                <w:color w:val="000000"/>
                <w:sz w:val="18"/>
                <w:szCs w:val="18"/>
              </w:rPr>
              <w:t xml:space="preserve">ni mogoča iz ekonomskih ali tehničnih razlogov, kot so zahteve glede zamenljivosti ali </w:t>
            </w:r>
            <w:proofErr w:type="spellStart"/>
            <w:r>
              <w:rPr>
                <w:rFonts w:ascii="Arial" w:hAnsi="Arial" w:cs="Arial"/>
                <w:color w:val="000000"/>
                <w:sz w:val="18"/>
                <w:szCs w:val="18"/>
              </w:rPr>
              <w:t>interoperabilnosti</w:t>
            </w:r>
            <w:proofErr w:type="spellEnd"/>
            <w:r>
              <w:rPr>
                <w:rFonts w:ascii="Arial" w:hAnsi="Arial" w:cs="Arial"/>
                <w:color w:val="000000"/>
                <w:sz w:val="18"/>
                <w:szCs w:val="18"/>
              </w:rPr>
              <w:t xml:space="preserve"> z obstoječo opremo, storitvami ali inštalacijami, naročenimi v okviru prvotnega javnega naročila, ter</w:t>
            </w:r>
          </w:p>
          <w:p w:rsidR="00260C6B" w:rsidRDefault="00B2419B">
            <w:pPr>
              <w:numPr>
                <w:ilvl w:val="0"/>
                <w:numId w:val="18"/>
              </w:numPr>
              <w:jc w:val="both"/>
              <w:rPr>
                <w:rFonts w:ascii="Arial" w:hAnsi="Arial" w:cs="Arial"/>
                <w:color w:val="000000"/>
                <w:sz w:val="18"/>
                <w:szCs w:val="18"/>
              </w:rPr>
            </w:pPr>
            <w:r>
              <w:rPr>
                <w:rFonts w:ascii="Arial" w:hAnsi="Arial" w:cs="Arial"/>
                <w:color w:val="000000"/>
                <w:sz w:val="18"/>
                <w:szCs w:val="18"/>
              </w:rPr>
              <w:t>bi naročniku povzročila velike nevšečnosti ali znatno podvajanje stroškov;</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9"/>
              </w:numPr>
              <w:jc w:val="both"/>
              <w:rPr>
                <w:rFonts w:ascii="Arial" w:hAnsi="Arial" w:cs="Arial"/>
                <w:color w:val="000000"/>
                <w:sz w:val="18"/>
                <w:szCs w:val="18"/>
              </w:rPr>
            </w:pPr>
            <w:r>
              <w:rPr>
                <w:rFonts w:ascii="Arial" w:hAnsi="Arial" w:cs="Arial"/>
                <w:color w:val="000000"/>
                <w:sz w:val="18"/>
                <w:szCs w:val="18"/>
              </w:rPr>
              <w:t>če je sprememba potrebna zaradi okoliščin, ki jih skrben naročnik ni mogel predvideti, in sprememba ne spreminja splošne narave javnega naročila;</w:t>
            </w:r>
          </w:p>
          <w:p w:rsidR="00260C6B" w:rsidRDefault="00B2419B">
            <w:pPr>
              <w:numPr>
                <w:ilvl w:val="0"/>
                <w:numId w:val="19"/>
              </w:numPr>
              <w:jc w:val="both"/>
              <w:rPr>
                <w:rFonts w:ascii="Arial" w:hAnsi="Arial" w:cs="Arial"/>
                <w:color w:val="000000"/>
                <w:sz w:val="18"/>
                <w:szCs w:val="18"/>
              </w:rPr>
            </w:pPr>
            <w:r>
              <w:rPr>
                <w:rFonts w:ascii="Arial" w:hAnsi="Arial" w:cs="Arial"/>
                <w:color w:val="000000"/>
                <w:sz w:val="18"/>
                <w:szCs w:val="18"/>
              </w:rPr>
              <w:t>če izvajalca, ki mu je naročnik prvotno oddal javno naročilo, zamenja nov izvajalec kot posledica enega od naslednjih razlogov:</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0"/>
              </w:numPr>
              <w:jc w:val="both"/>
              <w:rPr>
                <w:rFonts w:ascii="Arial" w:hAnsi="Arial" w:cs="Arial"/>
                <w:color w:val="000000"/>
                <w:sz w:val="18"/>
                <w:szCs w:val="18"/>
              </w:rPr>
            </w:pPr>
            <w:r>
              <w:rPr>
                <w:rFonts w:ascii="Arial" w:hAnsi="Arial" w:cs="Arial"/>
                <w:color w:val="000000"/>
                <w:sz w:val="18"/>
                <w:szCs w:val="18"/>
              </w:rPr>
              <w:t>nedvoumna določba o reviziji ali opcija v skladu z a. točko;</w:t>
            </w:r>
          </w:p>
          <w:p w:rsidR="00260C6B" w:rsidRDefault="00B2419B">
            <w:pPr>
              <w:numPr>
                <w:ilvl w:val="0"/>
                <w:numId w:val="20"/>
              </w:numPr>
              <w:jc w:val="both"/>
              <w:rPr>
                <w:rFonts w:ascii="Arial" w:hAnsi="Arial" w:cs="Arial"/>
                <w:color w:val="000000"/>
                <w:sz w:val="18"/>
                <w:szCs w:val="18"/>
              </w:rPr>
            </w:pPr>
            <w:r>
              <w:rPr>
                <w:rFonts w:ascii="Arial" w:hAnsi="Arial" w:cs="Arial"/>
                <w:color w:val="000000"/>
                <w:sz w:val="18"/>
                <w:szCs w:val="18"/>
              </w:rPr>
              <w:t xml:space="preserve">drug gospodarski subjekt, ki izpolnjuje prvotno določene pogoje za sodelovanje, standarde za zagotavljanje kakovosti in standarde za </w:t>
            </w:r>
            <w:proofErr w:type="spellStart"/>
            <w:r>
              <w:rPr>
                <w:rFonts w:ascii="Arial" w:hAnsi="Arial" w:cs="Arial"/>
                <w:color w:val="000000"/>
                <w:sz w:val="18"/>
                <w:szCs w:val="18"/>
              </w:rPr>
              <w:t>okoljsko</w:t>
            </w:r>
            <w:proofErr w:type="spellEnd"/>
            <w:r>
              <w:rPr>
                <w:rFonts w:ascii="Arial" w:hAnsi="Arial" w:cs="Arial"/>
                <w:color w:val="000000"/>
                <w:sz w:val="18"/>
                <w:szCs w:val="18"/>
              </w:rPr>
              <w:t xml:space="preserve"> ravnanje ter zanj ne obstajajo prvotno določeni razlogi za izključitev, v celoti ali delno nasledi prvotnega izvajalca po prestrukturiranju podjetja, vključno s prevzemom, združitvijo, pripojitvijo ali insolventnostjo, če to ne vključuje drugih bistvenih sprememb javnega naročila in ni namenjeno </w:t>
            </w:r>
            <w:proofErr w:type="spellStart"/>
            <w:r>
              <w:rPr>
                <w:rFonts w:ascii="Arial" w:hAnsi="Arial" w:cs="Arial"/>
                <w:color w:val="000000"/>
                <w:sz w:val="18"/>
                <w:szCs w:val="18"/>
              </w:rPr>
              <w:t>obidu</w:t>
            </w:r>
            <w:proofErr w:type="spellEnd"/>
            <w:r>
              <w:rPr>
                <w:rFonts w:ascii="Arial" w:hAnsi="Arial" w:cs="Arial"/>
                <w:color w:val="000000"/>
                <w:sz w:val="18"/>
                <w:szCs w:val="18"/>
              </w:rPr>
              <w:t xml:space="preserve"> določb tega zakona;</w:t>
            </w:r>
          </w:p>
        </w:tc>
      </w:tr>
    </w:tbl>
    <w:p w:rsidR="00260C6B" w:rsidRDefault="00260C6B"/>
    <w:tbl>
      <w:tblPr>
        <w:tblStyle w:val="NormalTablePHPDOCX"/>
        <w:tblW w:w="0" w:type="auto"/>
        <w:tblInd w:w="108" w:type="dxa"/>
        <w:tblLook w:val="04A0" w:firstRow="1" w:lastRow="0" w:firstColumn="1" w:lastColumn="0" w:noHBand="0" w:noVBand="1"/>
      </w:tblPr>
      <w:tblGrid>
        <w:gridCol w:w="5309"/>
      </w:tblGrid>
      <w:tr w:rsidR="00260C6B">
        <w:tc>
          <w:tcPr>
            <w:tcW w:w="0" w:type="auto"/>
            <w:tcMar>
              <w:top w:w="0" w:type="auto"/>
              <w:bottom w:w="0" w:type="auto"/>
            </w:tcMar>
          </w:tcPr>
          <w:p w:rsidR="00260C6B" w:rsidRDefault="00B2419B">
            <w:pPr>
              <w:numPr>
                <w:ilvl w:val="0"/>
                <w:numId w:val="21"/>
              </w:numPr>
              <w:jc w:val="both"/>
              <w:rPr>
                <w:rFonts w:ascii="Arial" w:hAnsi="Arial" w:cs="Arial"/>
                <w:color w:val="000000"/>
                <w:sz w:val="18"/>
                <w:szCs w:val="18"/>
              </w:rPr>
            </w:pPr>
            <w:r>
              <w:rPr>
                <w:rFonts w:ascii="Arial" w:hAnsi="Arial" w:cs="Arial"/>
                <w:color w:val="000000"/>
                <w:sz w:val="18"/>
                <w:szCs w:val="18"/>
              </w:rPr>
              <w:t>če sprememba ne glede na njeno vrednost ni bistvena.</w:t>
            </w:r>
          </w:p>
        </w:tc>
      </w:tr>
    </w:tbl>
    <w:p w:rsidR="00260C6B" w:rsidRDefault="00B2419B">
      <w:pPr>
        <w:spacing w:before="225" w:after="225" w:line="240" w:lineRule="auto"/>
        <w:jc w:val="both"/>
      </w:pPr>
      <w:r>
        <w:rPr>
          <w:rFonts w:ascii="Arial" w:hAnsi="Arial" w:cs="Arial"/>
          <w:color w:val="000000"/>
          <w:sz w:val="18"/>
          <w:szCs w:val="18"/>
        </w:rPr>
        <w:t>V primeru iz b. in c. točke kakršno koli zvišanje cene ne sme presegati 30 odstotkov vrednosti prvotne pogodbe o izvedbi javnega naročila. Če je v primeru iz b. ali c. točke opravljenih več zaporednih sprememb, velja ta omejitev za vrednost vseh sprememb skupaj. Če vključuje pogodba o izvedbi javnega naročila določbo o valorizaciji denarnih obveznosti, se kot referenčna vrednost za izračun najvišje dovoljene vrednosti sprememb v primeru iz b. ali c. točke uporabi vrednost pogodbe s posodobljenimi cenami.</w:t>
      </w:r>
    </w:p>
    <w:p w:rsidR="00260C6B" w:rsidRDefault="00B2419B">
      <w:pPr>
        <w:spacing w:before="225" w:after="225" w:line="240" w:lineRule="auto"/>
        <w:jc w:val="both"/>
      </w:pPr>
      <w:r>
        <w:rPr>
          <w:rFonts w:ascii="Arial" w:hAnsi="Arial" w:cs="Arial"/>
          <w:color w:val="000000"/>
          <w:sz w:val="18"/>
          <w:szCs w:val="18"/>
        </w:rPr>
        <w:t>Sprememba pogodbe o izvedbi javnega naročila med njegovo veljavnostjo se šteje za bistveno, če se zaradi te spremembe pogodba znatno razlikuje od prvotno oddanega javnega naročila. Ne glede na prejšnje odstavke tega člena sprememba v vsakem primeru šteje za bistveno, če je izpolnjen vsaj eden od naslednjih pogojev: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sprememba uvaja pogoje, ki bi, če bi bili del prvotnega postopka javnega naročanja, omogočili udeležbo drugih kandidatov kot tistih, ki so bili prvotno izbrani, ali sprejem druge ponudbe kot tiste, ki je bila prvotno izbrana, ali pa bi k sodelovanju v postopku javnega naročanja pritegnili še druge udeležence;</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sprememba spreminja ekonomsko ravnotežje pogodbe o izvedbi javnega naročila v korist izvajalca na način, ki ni bil predviden v prvotni pogodbi;</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zaradi spremembe je znatno razširjen obseg pogodbe o izvedbi javnega naročila;</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drug gospodarski subjekt zamenja prvotnega izvajalca v primeru, ki ni naveden v d. točki.</w:t>
            </w:r>
          </w:p>
        </w:tc>
      </w:tr>
    </w:tbl>
    <w:p w:rsidR="00260C6B" w:rsidRDefault="00260C6B"/>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11. Zaupnost ponudbene dokumentacije</w:t>
            </w:r>
          </w:p>
        </w:tc>
      </w:tr>
    </w:tbl>
    <w:p w:rsidR="00260C6B" w:rsidRDefault="00B2419B">
      <w:pPr>
        <w:spacing w:before="225" w:after="225" w:line="240" w:lineRule="auto"/>
        <w:jc w:val="both"/>
      </w:pPr>
      <w:r>
        <w:rPr>
          <w:rFonts w:ascii="Arial" w:hAnsi="Arial" w:cs="Arial"/>
          <w:color w:val="000000"/>
          <w:sz w:val="18"/>
          <w:szCs w:val="18"/>
        </w:rPr>
        <w:t>Ponudniki, ki z udeležbo v postopku oziroma izvajanju pogodbenih obveznosti izvedo za zaupne podatke oziroma poslovne skrivnosti, so jih dolžni varovati v skladu s predpisi.</w:t>
      </w:r>
    </w:p>
    <w:p w:rsidR="00260C6B" w:rsidRDefault="00B2419B">
      <w:pPr>
        <w:spacing w:before="225" w:after="225" w:line="240" w:lineRule="auto"/>
        <w:jc w:val="both"/>
      </w:pPr>
      <w:r>
        <w:rPr>
          <w:rFonts w:ascii="Arial" w:hAnsi="Arial" w:cs="Arial"/>
          <w:color w:val="000000"/>
          <w:sz w:val="18"/>
          <w:szCs w:val="18"/>
        </w:rPr>
        <w:t>Podatki, ki jih bo ponudnik upravičeno označil kot zaupne oziroma poslovno skrivnost, bodo uporabljeni zgolj za namene postopka in ne bodo dostopni nikomur zunaj kroga oseb, ki bodo vključene v postopek konkretnega javnega naročila. Ti podatki ne bodo objavljeni na odpiranju ponudb niti v nadaljevanju postopka ali pozneje, razen v primeru, da bo ponudnik sam oddal ponudbo na način, da bodo poslovne skrivnosti in ostali podatki vidni javnosti. </w:t>
      </w:r>
    </w:p>
    <w:p w:rsidR="00260C6B" w:rsidRDefault="00B2419B">
      <w:pPr>
        <w:spacing w:before="225" w:after="225" w:line="240" w:lineRule="auto"/>
        <w:jc w:val="both"/>
      </w:pPr>
      <w:r>
        <w:rPr>
          <w:rFonts w:ascii="Arial" w:hAnsi="Arial" w:cs="Arial"/>
          <w:color w:val="000000"/>
          <w:sz w:val="18"/>
          <w:szCs w:val="18"/>
        </w:rPr>
        <w:t>Na podlagi drugega odstavka 35. člena ZJN-3 so javni podatki specifikacije ponujenega blaga, storitve ali gradnje in količina iz te specifikacije, cena na enoto, vrednost posamezne postavke in skupna vrednost iz ponudbe ter vsi tisti podatki, ki so vplivali na razvrstitev ponudbe v okviru drugih meril.</w:t>
      </w:r>
    </w:p>
    <w:p w:rsidR="00260C6B" w:rsidRDefault="00B2419B">
      <w:pPr>
        <w:spacing w:before="225" w:after="225" w:line="240" w:lineRule="auto"/>
        <w:jc w:val="both"/>
      </w:pPr>
      <w:r>
        <w:rPr>
          <w:rFonts w:ascii="Arial" w:hAnsi="Arial" w:cs="Arial"/>
          <w:color w:val="000000"/>
          <w:sz w:val="18"/>
          <w:szCs w:val="18"/>
        </w:rPr>
        <w:t>Kot poslovno skrivnost lahko ponudnik označi dokumente, ki vsebujejo podatke, pa ti niso vsebovani v nobenem javnem registru ali drugače javno dostopni, ter poslovne podatke, ki so s predpisi ali internimi akti ponudnika označeni kot zaupni/poslovna skrivnost. Ponudnik mora v tem primeru predložiti sklep o varovanju poslovne skrivnosti v katerem je opredeljeno, katere podatke ponudnik šteje za poslovno skrivnost. Naročnik bo obravnaval kot takšne tiste dokumente v ponudbeni dokumentaciji, ki bodo opredeljeni v sklepu o varovanju teh podatkov. Ob tem naročnik opozarja ponudnike, da pod zaupne podatke ali poslovno skrivnost ne sodijo podatki, ki so javni na podlagi določil zakonodaje. Vsi podatki, ki so na podlagi ZJN-3 javni oziroma podatki, ki so javni na podlagi drugega zakona, ne bodo obravnavani kot poslovna skrivnost, ne glede na to, ali jih bo ponudnik opredelil oziroma označil kot take.</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12. Način predložitve dokumentov v ponudbi</w:t>
            </w:r>
          </w:p>
        </w:tc>
      </w:tr>
    </w:tbl>
    <w:p w:rsidR="00260C6B" w:rsidRDefault="00B2419B">
      <w:pPr>
        <w:spacing w:before="225" w:after="225" w:line="240" w:lineRule="auto"/>
        <w:jc w:val="both"/>
      </w:pPr>
      <w:r>
        <w:rPr>
          <w:rFonts w:ascii="Arial" w:hAnsi="Arial" w:cs="Arial"/>
          <w:color w:val="000000"/>
          <w:sz w:val="18"/>
          <w:szCs w:val="18"/>
        </w:rPr>
        <w:t>Zaželeno je:</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so vsi dokumenti na mestih, kjer je to označeno, podpisani s strani pooblaščene osebe in žigosani z žigom ponudnika;</w:t>
            </w:r>
          </w:p>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so vse strani v ponudbi oštevilčene z zaporednimi številkami, ponudnik pa v spremnem dopisu navede skupno število strani v ponudbi;</w:t>
            </w:r>
          </w:p>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ponudnik morebitne popravke opremi z žigom in podpisom svoje pooblaščene osebe.</w:t>
            </w:r>
          </w:p>
        </w:tc>
      </w:tr>
    </w:tbl>
    <w:p w:rsidR="00260C6B" w:rsidRDefault="00B2419B">
      <w:pPr>
        <w:spacing w:before="225" w:after="225" w:line="240" w:lineRule="auto"/>
        <w:jc w:val="both"/>
      </w:pPr>
      <w:r>
        <w:rPr>
          <w:rFonts w:ascii="Arial" w:hAnsi="Arial" w:cs="Arial"/>
          <w:color w:val="000000"/>
          <w:sz w:val="18"/>
          <w:szCs w:val="18"/>
        </w:rPr>
        <w:t>Odsotnost zgornjih zahtev ne pomeni neposrednega razloga za zavrnitev ponudbe, pač pa lahko v okviru ZJN-3 naročnik ponudnika pozove na odpravo teh pomanjkljivosti. Naročnik bo upošteval tudi takšno ponudbo, v kolikor bodo iz nje izhajale vse opredeljene vsebinske zahteve in vsi zahtevani dokumenti in bo ponudba vsaj v bistvenih delih podpisana s strani pooblaščene osebe ponudnika.</w:t>
      </w:r>
    </w:p>
    <w:p w:rsidR="00260C6B" w:rsidRDefault="00B2419B">
      <w:pPr>
        <w:spacing w:before="225" w:after="225" w:line="240" w:lineRule="auto"/>
        <w:jc w:val="both"/>
      </w:pPr>
      <w:r>
        <w:rPr>
          <w:rFonts w:ascii="Arial" w:hAnsi="Arial" w:cs="Arial"/>
          <w:color w:val="000000"/>
          <w:sz w:val="18"/>
          <w:szCs w:val="18"/>
        </w:rPr>
        <w:t>Kadar je zahtevano dokazilo, ponudniku ni potrebno predložiti originala (elektronsko podpisanega dokumenta), pač pa zadostuje fotokopija dokazila, razen v primerih, kjer je izrecno navedeno drugače. Naročnik pa lahko v postopku preverjanja ponudb od ponudnika kadarkoli zahteva, da mu predloži na vpogled original, ki ga lahko primerja z v ponudbi dano fotokopijo. Vsi dokumenti, ki jih predloži ponudnik, morajo izkazovati aktualno in resnično stanje ponudnika (stanje v trenutku oddaje ponudbe). Ponudnik mora zahtevani dokument predložiti v roku, ki ga določi naročnik, v nasprotnem primeru bo naročnik ponudbo zavrnil.</w:t>
      </w:r>
    </w:p>
    <w:p w:rsidR="00260C6B" w:rsidRDefault="00B2419B">
      <w:pPr>
        <w:spacing w:before="225" w:after="225" w:line="240" w:lineRule="auto"/>
        <w:jc w:val="both"/>
      </w:pPr>
      <w:r>
        <w:rPr>
          <w:rFonts w:ascii="Arial" w:hAnsi="Arial" w:cs="Arial"/>
          <w:color w:val="000000"/>
          <w:sz w:val="18"/>
          <w:szCs w:val="18"/>
        </w:rPr>
        <w:t>Če obstaja naročnikova zahteva po najvišji dovoljeni starosti dokumentov, ki jih ponudnik prilaga kot dokazila, je to navedeno ob vsakem posameznem dokazilu.</w:t>
      </w:r>
    </w:p>
    <w:p w:rsidR="00260C6B" w:rsidRDefault="00B2419B">
      <w:pPr>
        <w:spacing w:before="225" w:after="225" w:line="240" w:lineRule="auto"/>
        <w:jc w:val="both"/>
      </w:pPr>
      <w:r>
        <w:rPr>
          <w:rFonts w:ascii="Arial" w:hAnsi="Arial" w:cs="Arial"/>
          <w:color w:val="000000"/>
          <w:sz w:val="18"/>
          <w:szCs w:val="18"/>
        </w:rPr>
        <w:t>Če država članica ali tretja država dokumentov in potrdil, ki se jih s to razpisno dokumentacijo 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13. Ponudbena cena in plačilni pogoji</w:t>
            </w:r>
          </w:p>
        </w:tc>
      </w:tr>
    </w:tbl>
    <w:p w:rsidR="00260C6B" w:rsidRDefault="00B2419B">
      <w:pPr>
        <w:spacing w:before="225" w:after="225" w:line="240" w:lineRule="auto"/>
        <w:jc w:val="both"/>
      </w:pPr>
      <w:r>
        <w:rPr>
          <w:rFonts w:ascii="Arial" w:hAnsi="Arial" w:cs="Arial"/>
          <w:color w:val="000000"/>
          <w:sz w:val="18"/>
          <w:szCs w:val="18"/>
        </w:rPr>
        <w:t>Cene v ponudbi morajo biti izražene v evrih (EUR) in morajo vključevati vse stroške, davke in morebitne popuste tako, da naročnika ne bremenijo kakršni koli drugi stroški, povezani z predmetom javnega naročila.</w:t>
      </w:r>
    </w:p>
    <w:p w:rsidR="00260C6B" w:rsidRDefault="00B2419B">
      <w:pPr>
        <w:spacing w:before="225" w:after="225" w:line="240" w:lineRule="auto"/>
        <w:jc w:val="both"/>
      </w:pPr>
      <w:r>
        <w:rPr>
          <w:rFonts w:ascii="Arial" w:hAnsi="Arial" w:cs="Arial"/>
          <w:b/>
          <w:bCs/>
          <w:color w:val="000000"/>
          <w:sz w:val="18"/>
          <w:szCs w:val="18"/>
        </w:rPr>
        <w:t>POPUSTI NA PONUDBENE CENE - V kolikor ponudnik ponuja popust, ga mora vključiti v končno ponudbeno vrednost posameznih postavk popisa del (cena na enoto in skupna vrednost postavke). V primeru, da ponudnik pred rokom za predložitev ponudb spreminja že oddano ponudbo v delu, ki se nanaša na ponudbene cene, morajo predložiti tudi nove popise del z vključenimi morebitnimi popusti na posamezne postavke (cena na enoto in skupna vrednost postavke). </w:t>
      </w:r>
      <w:r>
        <w:rPr>
          <w:rFonts w:ascii="Arial" w:hAnsi="Arial" w:cs="Arial"/>
          <w:color w:val="000000"/>
          <w:sz w:val="18"/>
          <w:szCs w:val="18"/>
        </w:rPr>
        <w:t>V kolikor bo ponudnik v nasprotju s temi navodili ponudil zgolj popust na skupno ponudbeno vrednost, bo takšna ponudba zavrnjena, saj ponudbe v času po roku za predložitev ponudb ni več mogoče spreminjati v delu, ki se nanaša na vrednost posameznih postavk in cene na enoto. Navedeno pa ne velja v primeru, ko je v predračunu ali popisih del pripravljenih s strani naročnika izrecno predvideno (npr. posebno polje ali postavka), da ponudniki lahko navedejo popuste. V takšnem primeru se upošteva, da je popust v navedenem odstotku ali znesku (sorazmerno) podan na vse vrednosti postavk in cene na enoto, ki jih vključuje. Cena na enoto je v takšnem primeru navedena cena na enota, zmanjšana za navedeni popust (v odstotku oziroma sorazmernem delu vrednosti).</w:t>
      </w:r>
    </w:p>
    <w:p w:rsidR="00260C6B" w:rsidRDefault="00B2419B">
      <w:pPr>
        <w:spacing w:before="225" w:after="225" w:line="240" w:lineRule="auto"/>
        <w:jc w:val="both"/>
      </w:pPr>
      <w:r>
        <w:rPr>
          <w:rFonts w:ascii="Arial" w:hAnsi="Arial" w:cs="Arial"/>
          <w:color w:val="000000"/>
          <w:sz w:val="18"/>
          <w:szCs w:val="18"/>
        </w:rPr>
        <w:t>Ponujene cene so fiksne in nespremenljive najmanj za ves čas trajanja pogodbe. Pogodbeni stranki se lahko dogovorita zgolj za znižanje ponudbenih cen.</w:t>
      </w:r>
    </w:p>
    <w:p w:rsidR="00260C6B" w:rsidRDefault="00B2419B">
      <w:pPr>
        <w:spacing w:before="225" w:after="225" w:line="240" w:lineRule="auto"/>
        <w:jc w:val="both"/>
      </w:pPr>
      <w:r>
        <w:rPr>
          <w:rFonts w:ascii="Arial" w:hAnsi="Arial" w:cs="Arial"/>
          <w:b/>
          <w:bCs/>
          <w:color w:val="000000"/>
          <w:sz w:val="18"/>
          <w:szCs w:val="18"/>
        </w:rPr>
        <w:t>Ponudnik mora ponuditi cene za vse postavke (cena na enoto in skupna vrednost postavke) v popisih del. V primeru, da pri posamezni postavki ne bo navedena cena (prazno polje), bo naročnik štel, da ponudnik postavko ponuja brezplačno (po ceni 0,00 EUR). V primeru, da bo ponudnik pri postavki (cena na enoto in skupna vrednost postavke) uporabil znak »/« ali podobno, bo naročnik štel, da te postavke ne ponuja. Ponudnike posebej opozarjamo, da navedejo tudi vrednosti za postavke nepredvidenih del na mestih, kjer so zahtevane.</w:t>
      </w:r>
    </w:p>
    <w:p w:rsidR="00260C6B" w:rsidRDefault="00B2419B">
      <w:pPr>
        <w:spacing w:before="225" w:after="225" w:line="240" w:lineRule="auto"/>
        <w:jc w:val="both"/>
      </w:pPr>
      <w:r>
        <w:rPr>
          <w:rFonts w:ascii="Arial" w:hAnsi="Arial" w:cs="Arial"/>
          <w:color w:val="000000"/>
          <w:sz w:val="18"/>
          <w:szCs w:val="18"/>
        </w:rPr>
        <w:t>V obrazec ponudbe se vpiše končno ponudbeno vrednost.</w:t>
      </w:r>
    </w:p>
    <w:p w:rsidR="00260C6B" w:rsidRDefault="00B2419B">
      <w:pPr>
        <w:spacing w:before="225" w:after="225" w:line="240" w:lineRule="auto"/>
        <w:jc w:val="both"/>
      </w:pPr>
      <w:r>
        <w:rPr>
          <w:rFonts w:ascii="Arial" w:hAnsi="Arial" w:cs="Arial"/>
          <w:b/>
          <w:bCs/>
          <w:color w:val="000000"/>
          <w:sz w:val="18"/>
          <w:szCs w:val="18"/>
        </w:rPr>
        <w:t>Izvedena dela se bodo obračunala skladno z določili vzorca pogodbe.</w:t>
      </w:r>
    </w:p>
    <w:p w:rsidR="00260C6B" w:rsidRDefault="00B2419B">
      <w:pPr>
        <w:spacing w:before="225" w:after="225" w:line="240" w:lineRule="auto"/>
        <w:jc w:val="both"/>
      </w:pPr>
      <w:r>
        <w:rPr>
          <w:rFonts w:ascii="Arial" w:hAnsi="Arial" w:cs="Arial"/>
          <w:color w:val="000000"/>
          <w:sz w:val="18"/>
          <w:szCs w:val="18"/>
        </w:rPr>
        <w:t>Cene na enoto ponudbenih del morajo biti fiksne in nespremenljive do konca izvajanja predmetnega javnega naročila. V končni ponudbeni ceni so zajeti tudi vsi stroški za izvedbo dogovorjenih del, predvidenih s projektno dokumentacijo, pa tudi dela, ki s projektno dokumentacijo niso predvidena, so pa predpisana z veljavnimi predpisi, soglasji in pravili stroke, ali če so potrebna za zagotovitev varnosti, stabilnosti in funkcionalnosti objekta. V enotne ponudbene cene mora ponudnik vključiti tudi ceno za ureditev gradbišča, kot so opozorilne table, deponija za gradbene odpadke ter vse manipulativne in ostale stroške (denimo zapore cest, potrebna dovoljenja za dela ipd.), ki so potrebni pri izvedbi predmeta javnega naročila.</w:t>
      </w:r>
    </w:p>
    <w:p w:rsidR="00260C6B" w:rsidRDefault="00B2419B">
      <w:pPr>
        <w:spacing w:before="225" w:after="225" w:line="240" w:lineRule="auto"/>
        <w:jc w:val="both"/>
      </w:pPr>
      <w:r>
        <w:rPr>
          <w:rFonts w:ascii="Arial" w:hAnsi="Arial" w:cs="Arial"/>
          <w:color w:val="000000"/>
          <w:sz w:val="18"/>
          <w:szCs w:val="18"/>
        </w:rPr>
        <w:t>V končni ponudbeni ceni mora ponudnik zajeti tudi naslednje stroške (kjer niso ločeno opredeljeni, se šteje da so vključeni v ceno povezanih postavk):</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pripravljalnih del, organizacije, vodenja, ureditve in varovanja gradbišča, vključno s postavitvami vseh potrebnih začasnih objektov (sanitarije, pisarna na gradbišču, ipd.);</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vsakodnevnega sprotnega čiščenja gradbišča, sortiranje odpadkov v zato namenjene zabojnike in sprotni odvoz in zamenjavo polnih zabojev;</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odvoza odpadnega material (izkopov in gradbenih odpadkov) na ustrezno deponijo;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nabave in vgradnje vsega materiala, predvidenega za vgradnjo;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izdelavo ali najem in koriščenje, montažo in demontažo vseh delovnih ter zaščitnih ograj, ipd.;</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stroški organiziranja in označevanja prometne ureditve v času izvajanja del (zapore cest, obvozi, table, prometni znaki in signalizacija, ipd.);</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prevozov, raztovarjanja in skladiščenja na gradbišču ter notranjega transporta na gradbišču;</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zaključnih del na gradbišču z odvozom odvečnega materiala in stroške vzpostavitve prvotnega stanja, kjer bo to potrebno;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zavarovanja gradbišča v času izvedbe del in delavcev ter materiala na gradbišču v času izvajanja del, od začetka del do pridobitve uporabnega dovoljenja. Zavarovanje mora biti izvršeno pri pooblaščeni zavarovalni družbi, izvajalec mora kopijo police za vrednost predpisanih del dostaviti naročniku;</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predpisanih ukrepov varstva pri delu in varstva pred požarom, ki jih mora izvajalec obvezno upoštevati;</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 popravilo morebitnih škod, ki bi nastale na objektih, dovoznih cestah, zunanjem okolju, komunalnih vodih in priključkih po krivdi izvajalca;</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škode povzročene tretjim osebam ali odškodnine za poškodbe tretjih oseb;</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morebitni ne-našteti, a za izvedbo neobhodno potrebni ostali stroški.</w:t>
            </w:r>
          </w:p>
        </w:tc>
      </w:tr>
    </w:tbl>
    <w:p w:rsidR="00260C6B" w:rsidRDefault="00B2419B">
      <w:pPr>
        <w:spacing w:before="225" w:after="225" w:line="240" w:lineRule="auto"/>
        <w:jc w:val="both"/>
      </w:pPr>
      <w:r>
        <w:rPr>
          <w:rFonts w:ascii="Arial" w:hAnsi="Arial" w:cs="Arial"/>
          <w:color w:val="000000"/>
          <w:sz w:val="18"/>
          <w:szCs w:val="18"/>
        </w:rPr>
        <w:t>Ne glede na določila splošnih in posebnih pogojev pogodbe, morajo biti vsi zgoraj navedeni stroški vključeni v ponudbeno ceno.</w:t>
      </w:r>
    </w:p>
    <w:p w:rsidR="00260C6B" w:rsidRDefault="00B2419B">
      <w:pPr>
        <w:spacing w:before="225" w:after="225" w:line="240" w:lineRule="auto"/>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računa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V primeru izvajanja javnega naročila s podizvajalci, ki skladno z 2. in 3. odstavkom 94. člena ZJN-3 zahtevajo neposredna plačila s strani naročnika, so obvezne priloge računu glavnega izvajalca računi oz. situacije podizvajalcev, ki jih je glavni izvajalec predhodno potrdil.</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14. Veljavnost ponudbe</w:t>
            </w:r>
          </w:p>
        </w:tc>
      </w:tr>
    </w:tbl>
    <w:p w:rsidR="00260C6B" w:rsidRDefault="00B2419B">
      <w:pPr>
        <w:spacing w:before="225" w:after="225" w:line="240" w:lineRule="auto"/>
        <w:jc w:val="both"/>
      </w:pPr>
      <w:r>
        <w:rPr>
          <w:rFonts w:ascii="Arial" w:hAnsi="Arial" w:cs="Arial"/>
          <w:color w:val="000000"/>
          <w:sz w:val="18"/>
          <w:szCs w:val="18"/>
        </w:rPr>
        <w:t>Ponudba velja najmanj 90 dni od roka za predložitev ponudb. V primeru krajšega roka veljavnosti ponudbe se ponudba zavrne.</w:t>
      </w:r>
    </w:p>
    <w:p w:rsidR="00260C6B" w:rsidRDefault="00B2419B">
      <w:pPr>
        <w:spacing w:before="225" w:after="225" w:line="240" w:lineRule="auto"/>
        <w:jc w:val="both"/>
      </w:pPr>
      <w:r>
        <w:rPr>
          <w:rFonts w:ascii="Arial" w:hAnsi="Arial" w:cs="Arial"/>
          <w:color w:val="000000"/>
          <w:sz w:val="18"/>
          <w:szCs w:val="18"/>
        </w:rPr>
        <w:t>Naročnik opozarja ponudnike, da prekratek rok veljavnosti ponudbe predstavlja napako, ki se je ne da odpraviti v fazi po roku za predložitev ponudb. Naročnik lahko zahteva, da ponudniki podaljšajo čas veljavnosti ponudb za določeno dodatno obdobje. Ponudnik lahko zavrne zahtevo za podaljšanje ponudbe, ne da bi s tem zapadlo zavarovanje resnosti ponudbe, če je bilo to zahtevano in dano.</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15. Pravno varstvo</w:t>
            </w:r>
          </w:p>
        </w:tc>
      </w:tr>
    </w:tbl>
    <w:p w:rsidR="0041158A"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Pravno varstvo v postopku javnega naročanja je zagotovljeno v skladu z določbami Zakona o pravnem varstvu v postopkih javnega naročanja (v nadaljevanju: ZPVPJN), po postopku in na način kot ga določa zakon</w:t>
      </w:r>
      <w:r w:rsidR="0041158A">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Zahteva za pravno varstvo v postopkih javnega naročanja se lahko vloži v vseh stopnjah postopka oddaje javnega naročila zoper vsako ravnanje naročnika, razen če zakon, ki ureja oddajo javnih naročil, ali ZPVPJN ne določa drugače. Zahtevo za pravno varstvo lahko vloži aktivno legitimirana oseba, kot jo določa 14. člen ZPVPJN.</w:t>
      </w:r>
    </w:p>
    <w:p w:rsidR="00260C6B" w:rsidRDefault="00B2419B">
      <w:pPr>
        <w:spacing w:before="225" w:after="225" w:line="240" w:lineRule="auto"/>
        <w:jc w:val="both"/>
      </w:pPr>
      <w:r>
        <w:rPr>
          <w:rFonts w:ascii="Arial" w:hAnsi="Arial" w:cs="Arial"/>
          <w:color w:val="000000"/>
          <w:sz w:val="18"/>
          <w:szCs w:val="18"/>
        </w:rPr>
        <w:t>Zahtevek za revizijo mora vsebovati vse obvezne sestavine, kot jih določa 15. člen ZPVPJN. </w:t>
      </w:r>
    </w:p>
    <w:p w:rsidR="00260C6B" w:rsidRDefault="00B2419B">
      <w:pPr>
        <w:spacing w:before="225" w:after="225" w:line="240" w:lineRule="auto"/>
        <w:jc w:val="both"/>
      </w:pPr>
      <w:r>
        <w:rPr>
          <w:rFonts w:ascii="Arial" w:hAnsi="Arial" w:cs="Arial"/>
          <w:color w:val="000000"/>
          <w:sz w:val="18"/>
          <w:szCs w:val="18"/>
        </w:rPr>
        <w:t xml:space="preserve">V </w:t>
      </w:r>
      <w:proofErr w:type="spellStart"/>
      <w:r>
        <w:rPr>
          <w:rFonts w:ascii="Arial" w:hAnsi="Arial" w:cs="Arial"/>
          <w:color w:val="000000"/>
          <w:sz w:val="18"/>
          <w:szCs w:val="18"/>
        </w:rPr>
        <w:t>predrevizijskem</w:t>
      </w:r>
      <w:proofErr w:type="spellEnd"/>
      <w:r>
        <w:rPr>
          <w:rFonts w:ascii="Arial" w:hAnsi="Arial" w:cs="Arial"/>
          <w:color w:val="000000"/>
          <w:sz w:val="18"/>
          <w:szCs w:val="18"/>
        </w:rPr>
        <w:t xml:space="preserve"> in revizijskem postopku se ne presojajo očitane kršitve, ki se nanašajo na vsebino objave, povabilo k oddaji ponudb ali razpisno dokumentacijo, če bi lahko vlagatelj ali drug morebitni ponudnik prek portala javnih naročil naročnika opozoril na očitano kršitev, pa te možnosti ni uporabil. Šteje se, da bi vlagatelj ali drug morebitni ponudnik prek portala javnih naročil lahko opozoril na očitano kršitev, če je bilo v postopku javnega naročanja na portalu javnih naročil objavljeno obvestilo o naročilu, na podlagi katerega ponudniki oddajo prijave ali ponudbe.</w:t>
      </w:r>
    </w:p>
    <w:p w:rsidR="00260C6B" w:rsidRDefault="00B2419B">
      <w:pPr>
        <w:spacing w:before="225" w:after="225" w:line="240" w:lineRule="auto"/>
        <w:jc w:val="both"/>
      </w:pPr>
      <w:r>
        <w:rPr>
          <w:rFonts w:ascii="Arial" w:hAnsi="Arial" w:cs="Arial"/>
          <w:color w:val="000000"/>
          <w:sz w:val="18"/>
          <w:szCs w:val="18"/>
        </w:rPr>
        <w:t>Vlagatelj mora pred vložitvijo zahtevka za revizijo zoper vsebino razpisne dokumentacije ali vsebino o</w:t>
      </w:r>
      <w:r w:rsidR="006F5306">
        <w:rPr>
          <w:rFonts w:ascii="Arial" w:hAnsi="Arial" w:cs="Arial"/>
          <w:color w:val="000000"/>
          <w:sz w:val="18"/>
          <w:szCs w:val="18"/>
        </w:rPr>
        <w:t>bjave plačati takso v višini 2.5</w:t>
      </w:r>
      <w:r>
        <w:rPr>
          <w:rFonts w:ascii="Arial" w:hAnsi="Arial" w:cs="Arial"/>
          <w:color w:val="000000"/>
          <w:sz w:val="18"/>
          <w:szCs w:val="18"/>
        </w:rPr>
        <w:t>00,00 EUR.</w:t>
      </w:r>
    </w:p>
    <w:p w:rsidR="00260C6B" w:rsidRDefault="00B2419B">
      <w:pPr>
        <w:spacing w:before="225" w:after="225" w:line="240" w:lineRule="auto"/>
        <w:jc w:val="both"/>
      </w:pPr>
      <w:r>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Pr>
          <w:rFonts w:ascii="Arial" w:hAnsi="Arial" w:cs="Arial"/>
          <w:color w:val="000000"/>
          <w:sz w:val="18"/>
          <w:szCs w:val="18"/>
        </w:rPr>
        <w:t>predrevizijski</w:t>
      </w:r>
      <w:proofErr w:type="spellEnd"/>
      <w:r>
        <w:rPr>
          <w:rFonts w:ascii="Arial" w:hAnsi="Arial" w:cs="Arial"/>
          <w:color w:val="000000"/>
          <w:sz w:val="18"/>
          <w:szCs w:val="18"/>
        </w:rPr>
        <w:t xml:space="preserve"> in revizijski postopek. Natančne informacije o načinu plačila takse so dostopne na spletni strani Ministrstva za javno upravo: </w:t>
      </w:r>
    </w:p>
    <w:p w:rsidR="00260C6B" w:rsidRDefault="00B2419B">
      <w:pPr>
        <w:spacing w:before="225" w:after="225" w:line="240" w:lineRule="auto"/>
        <w:jc w:val="both"/>
      </w:pPr>
      <w:r>
        <w:rPr>
          <w:rFonts w:ascii="Arial" w:hAnsi="Arial" w:cs="Arial"/>
          <w:color w:val="000000"/>
          <w:sz w:val="18"/>
          <w:szCs w:val="18"/>
        </w:rPr>
        <w:t>http://www.djn.mju.gov.si/sistem-javnega-narocanja/pravno-varstvo </w:t>
      </w:r>
    </w:p>
    <w:p w:rsidR="00260C6B" w:rsidRDefault="00B2419B">
      <w:pPr>
        <w:spacing w:before="225" w:after="225" w:line="240" w:lineRule="auto"/>
        <w:jc w:val="both"/>
      </w:pPr>
      <w:r>
        <w:rPr>
          <w:rFonts w:ascii="Arial" w:hAnsi="Arial" w:cs="Arial"/>
          <w:color w:val="000000"/>
          <w:sz w:val="18"/>
          <w:szCs w:val="18"/>
        </w:rPr>
        <w:t>Zahtevek za revizijo se vloži pisno neposredno pri naročniku, po pošti priporočeno ali priporočeno s povratnico.</w:t>
      </w:r>
    </w:p>
    <w:p w:rsidR="00260C6B" w:rsidRDefault="00B2419B">
      <w:pPr>
        <w:spacing w:before="225" w:after="225" w:line="240" w:lineRule="auto"/>
        <w:jc w:val="both"/>
      </w:pPr>
      <w:r>
        <w:rPr>
          <w:rFonts w:ascii="Arial" w:hAnsi="Arial" w:cs="Arial"/>
          <w:color w:val="000000"/>
          <w:sz w:val="18"/>
          <w:szCs w:val="18"/>
        </w:rPr>
        <w:t>Zahtevek za revizijo se lahko vloži v roku iz 25. člena ZPVPJN.</w:t>
      </w:r>
    </w:p>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Če naročnik ugotovi, da zahtevek za revizijo ni bil vložen pravočasno ali ga ni vložila aktivno legitimirana oseba iz 14. člena ZPVPJN, ali da ni bila plačana ustrezna taksa, ga najpozneje v treh delovnih dneh od prejema s sklepom zavrže.</w:t>
      </w:r>
    </w:p>
    <w:p w:rsidR="007F617F" w:rsidRDefault="007F617F">
      <w:pPr>
        <w:spacing w:before="225" w:after="225" w:line="240" w:lineRule="auto"/>
        <w:jc w:val="both"/>
      </w:pPr>
    </w:p>
    <w:p w:rsidR="007F617F" w:rsidRPr="008500DA" w:rsidRDefault="007F617F" w:rsidP="007F617F">
      <w:pPr>
        <w:spacing w:after="0"/>
        <w:ind w:left="6372" w:firstLine="708"/>
        <w:rPr>
          <w:rFonts w:ascii="Arial" w:hAnsi="Arial" w:cs="Arial"/>
          <w:b/>
          <w:color w:val="000000"/>
          <w:position w:val="-2"/>
          <w:sz w:val="18"/>
          <w:szCs w:val="18"/>
        </w:rPr>
      </w:pPr>
      <w:r w:rsidRPr="008500DA">
        <w:rPr>
          <w:rFonts w:ascii="Arial" w:hAnsi="Arial" w:cs="Arial"/>
          <w:b/>
          <w:color w:val="000000"/>
          <w:position w:val="-2"/>
          <w:sz w:val="18"/>
          <w:szCs w:val="18"/>
        </w:rPr>
        <w:t>ŽUPAN</w:t>
      </w:r>
    </w:p>
    <w:p w:rsidR="00260C6B" w:rsidRDefault="00AD316B" w:rsidP="007F617F">
      <w:pPr>
        <w:spacing w:after="0"/>
        <w:ind w:left="5664"/>
        <w:jc w:val="center"/>
      </w:pPr>
      <w:r>
        <w:rPr>
          <w:rFonts w:ascii="Arial" w:hAnsi="Arial" w:cs="Arial"/>
          <w:b/>
          <w:color w:val="000000"/>
          <w:position w:val="-2"/>
          <w:sz w:val="18"/>
          <w:szCs w:val="18"/>
        </w:rPr>
        <w:t>OBČINE KRIŽEVCI</w:t>
      </w:r>
      <w:r>
        <w:rPr>
          <w:rFonts w:ascii="Arial" w:hAnsi="Arial" w:cs="Arial"/>
          <w:color w:val="000000"/>
          <w:position w:val="-2"/>
          <w:sz w:val="18"/>
          <w:szCs w:val="18"/>
        </w:rPr>
        <w:br/>
        <w:t>mag. Branko Belec</w:t>
      </w:r>
    </w:p>
    <w:p w:rsidR="007F617F" w:rsidRDefault="007F617F"/>
    <w:p w:rsidR="007F617F" w:rsidRDefault="007F617F">
      <w:pPr>
        <w:sectPr w:rsidR="007F617F" w:rsidSect="00D931BF">
          <w:pgSz w:w="11906" w:h="16838"/>
          <w:pgMar w:top="1418" w:right="1418" w:bottom="1418" w:left="1418" w:header="567" w:footer="680" w:gutter="0"/>
          <w:cols w:space="708"/>
          <w:docGrid w:linePitch="360"/>
        </w:sectPr>
      </w:pPr>
    </w:p>
    <w:p w:rsidR="00EB61B7" w:rsidRPr="00A820C7"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rPr>
          <w:rFonts w:ascii="Arial" w:hAnsi="Arial" w:cs="Arial"/>
          <w:color w:val="FFFFFF" w:themeColor="background1"/>
        </w:rPr>
      </w:pPr>
      <w:r>
        <w:rPr>
          <w:rFonts w:ascii="Arial" w:hAnsi="Arial" w:cs="Arial"/>
          <w:color w:val="FFFFFF" w:themeColor="background1"/>
        </w:rPr>
        <w:t>Merila</w:t>
      </w:r>
    </w:p>
    <w:p w:rsidR="00EB61B7" w:rsidRDefault="00EB61B7" w:rsidP="00EB61B7">
      <w:pPr>
        <w:rPr>
          <w:rFonts w:ascii="Arial" w:hAnsi="Arial" w:cs="Arial"/>
          <w:sz w:val="18"/>
          <w:szCs w:val="18"/>
        </w:rPr>
      </w:pPr>
    </w:p>
    <w:p w:rsidR="00260C6B" w:rsidRDefault="00B2419B">
      <w:pPr>
        <w:spacing w:before="225" w:after="225" w:line="240" w:lineRule="auto"/>
        <w:jc w:val="both"/>
      </w:pPr>
      <w:r>
        <w:rPr>
          <w:rFonts w:ascii="Arial" w:hAnsi="Arial" w:cs="Arial"/>
          <w:color w:val="000000"/>
          <w:sz w:val="18"/>
          <w:szCs w:val="18"/>
        </w:rPr>
        <w:t xml:space="preserve">Izbira ponudb bo potekala po naslednjem kriteriju: </w:t>
      </w:r>
      <w:r>
        <w:rPr>
          <w:rFonts w:ascii="Arial" w:hAnsi="Arial" w:cs="Arial"/>
          <w:b/>
          <w:bCs/>
          <w:color w:val="000000"/>
          <w:sz w:val="18"/>
          <w:szCs w:val="18"/>
        </w:rPr>
        <w:t> ekonomsko najugodnejša ponudba.</w:t>
      </w:r>
    </w:p>
    <w:p w:rsidR="00260C6B" w:rsidRDefault="00B2419B">
      <w:pPr>
        <w:spacing w:before="225" w:after="225" w:line="240" w:lineRule="auto"/>
        <w:jc w:val="both"/>
      </w:pPr>
      <w:r>
        <w:rPr>
          <w:rFonts w:ascii="Arial" w:hAnsi="Arial" w:cs="Arial"/>
          <w:color w:val="000000"/>
          <w:sz w:val="18"/>
          <w:szCs w:val="18"/>
        </w:rPr>
        <w:t xml:space="preserve">Upoštevali se bodo naslednji </w:t>
      </w:r>
      <w:proofErr w:type="spellStart"/>
      <w:r>
        <w:rPr>
          <w:rFonts w:ascii="Arial" w:hAnsi="Arial" w:cs="Arial"/>
          <w:color w:val="000000"/>
          <w:sz w:val="18"/>
          <w:szCs w:val="18"/>
        </w:rPr>
        <w:t>ponderji</w:t>
      </w:r>
      <w:proofErr w:type="spellEnd"/>
      <w:r>
        <w:rPr>
          <w:rFonts w:ascii="Arial" w:hAnsi="Arial" w:cs="Arial"/>
          <w:color w:val="000000"/>
          <w:sz w:val="18"/>
          <w:szCs w:val="18"/>
        </w:rPr>
        <w:t>:</w:t>
      </w:r>
    </w:p>
    <w:tbl>
      <w:tblPr>
        <w:tblStyle w:val="NormalTablePHPDOCX"/>
        <w:tblW w:w="5000" w:type="pct"/>
        <w:tblInd w:w="108" w:type="dxa"/>
        <w:tblLook w:val="04A0" w:firstRow="1" w:lastRow="0" w:firstColumn="1" w:lastColumn="0" w:noHBand="0" w:noVBand="1"/>
      </w:tblPr>
      <w:tblGrid>
        <w:gridCol w:w="1087"/>
        <w:gridCol w:w="3442"/>
        <w:gridCol w:w="4529"/>
      </w:tblGrid>
      <w:tr w:rsidR="00260C6B">
        <w:tc>
          <w:tcPr>
            <w:tcW w:w="6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roofErr w:type="spellStart"/>
            <w:r>
              <w:rPr>
                <w:rFonts w:ascii="Arial" w:hAnsi="Arial" w:cs="Arial"/>
                <w:color w:val="000000"/>
                <w:position w:val="-2"/>
                <w:sz w:val="18"/>
                <w:szCs w:val="18"/>
              </w:rPr>
              <w:t>Ponder</w:t>
            </w:r>
            <w:proofErr w:type="spellEnd"/>
            <w:r>
              <w:rPr>
                <w:rFonts w:ascii="Arial" w:hAnsi="Arial" w:cs="Arial"/>
                <w:color w:val="000000"/>
                <w:position w:val="-2"/>
                <w:sz w:val="18"/>
                <w:szCs w:val="18"/>
              </w:rPr>
              <w:t xml:space="preserve"> 1:</w:t>
            </w:r>
          </w:p>
        </w:tc>
        <w:tc>
          <w:tcPr>
            <w:tcW w:w="19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Najnižja ponudbena cena</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tc>
      </w:tr>
    </w:tbl>
    <w:p w:rsidR="00EB61B7" w:rsidRPr="00C25086" w:rsidRDefault="00EB61B7" w:rsidP="00EB61B7"/>
    <w:p w:rsidR="00260C6B" w:rsidRDefault="00260C6B">
      <w:pPr>
        <w:sectPr w:rsidR="00260C6B" w:rsidSect="00D931BF">
          <w:pgSz w:w="11906" w:h="16838"/>
          <w:pgMar w:top="1418" w:right="1418" w:bottom="1418" w:left="1418" w:header="567" w:footer="680" w:gutter="0"/>
          <w:cols w:space="708"/>
          <w:docGrid w:linePitch="360"/>
        </w:sectPr>
      </w:pPr>
    </w:p>
    <w:p w:rsidR="006975C6" w:rsidRPr="00563971" w:rsidRDefault="00B2419B" w:rsidP="00EB61B7">
      <w:pPr>
        <w:pStyle w:val="Naslov1"/>
        <w:pBdr>
          <w:top w:val="single" w:sz="48" w:space="1" w:color="548DD4" w:themeColor="text2" w:themeTint="99"/>
          <w:left w:val="single" w:sz="48" w:space="4" w:color="548DD4" w:themeColor="text2" w:themeTint="99"/>
          <w:bottom w:val="single" w:sz="48" w:space="1" w:color="548DD4" w:themeColor="text2" w:themeTint="99"/>
          <w:right w:val="single" w:sz="48" w:space="4" w:color="548DD4" w:themeColor="text2" w:themeTint="99"/>
        </w:pBdr>
        <w:shd w:val="clear" w:color="auto" w:fill="548DD4" w:themeFill="text2" w:themeFillTint="99"/>
        <w:ind w:left="1985"/>
        <w:rPr>
          <w:rFonts w:ascii="Arial" w:hAnsi="Arial" w:cs="Arial"/>
          <w:color w:val="FFFFFF" w:themeColor="background1"/>
        </w:rPr>
      </w:pPr>
      <w:r w:rsidRPr="00563971">
        <w:rPr>
          <w:rFonts w:ascii="Arial" w:hAnsi="Arial" w:cs="Arial"/>
          <w:color w:val="FFFFFF" w:themeColor="background1"/>
        </w:rPr>
        <w:t>Pogoji za priznanje usposobljenosti</w:t>
      </w:r>
    </w:p>
    <w:p w:rsidR="00260C6B" w:rsidRDefault="00B2419B">
      <w:pPr>
        <w:spacing w:before="225" w:after="225" w:line="240" w:lineRule="auto"/>
        <w:jc w:val="both"/>
      </w:pPr>
      <w:r>
        <w:rPr>
          <w:rFonts w:ascii="Arial" w:hAnsi="Arial" w:cs="Arial"/>
          <w:color w:val="000000"/>
          <w:sz w:val="18"/>
          <w:szCs w:val="18"/>
        </w:rPr>
        <w:t>Dopustna ponudba je ponudba, ki jo predloži ponudnik, za katerega ne obstajajo razlogi za izključitev in ki izpolnjuje pogoje za sodelovanje, njegova ponudba ustreza potrebam in zahtevam naročnika, določenim v tehničnih specifikacijah in v dokumentaciji v zvezi z oddajo javnega naročila, je prispela pravočasno, pri njej ni dokazano nedovoljeno dogovarjanje ali korupcija, naročnik je ni ocenil za neobičajno nizko in cena ne presega zagotovljenih sredstev naročnika.</w:t>
      </w:r>
    </w:p>
    <w:p w:rsidR="00260C6B" w:rsidRDefault="00B2419B">
      <w:pPr>
        <w:spacing w:before="225" w:after="225" w:line="240" w:lineRule="auto"/>
        <w:jc w:val="both"/>
      </w:pPr>
      <w:r>
        <w:rPr>
          <w:rFonts w:ascii="Arial" w:hAnsi="Arial" w:cs="Arial"/>
          <w:color w:val="000000"/>
          <w:sz w:val="18"/>
          <w:szCs w:val="18"/>
        </w:rPr>
        <w:t>Ponudnik mora pripraviti ponudbo v skladu z zahtevami iz te razpisne dokumentacije. V nadaljevanju so opredeljene zahteve, ki jih mora izpolnjevati ponudnik. Naročnik lahko ponudnika iz sodelovanja izključi tudi v ostalih primerih za katere tako določa zakon (šesti odstavek 75. člena ZJN-3).</w:t>
      </w:r>
    </w:p>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2A8B2A"/>
              <w:left w:val="single" w:sz="25" w:space="0" w:color="2A8B2A"/>
              <w:bottom w:val="single" w:sz="30" w:space="0" w:color="2A8B2A"/>
              <w:right w:val="single" w:sz="25" w:space="0" w:color="2A8B2A"/>
            </w:tcBorders>
            <w:shd w:val="clear" w:color="auto" w:fill="2A8B2A"/>
            <w:tcMar>
              <w:top w:w="135" w:type="dxa"/>
              <w:bottom w:w="135" w:type="dxa"/>
            </w:tcMar>
            <w:vAlign w:val="center"/>
          </w:tcPr>
          <w:p w:rsidR="00260C6B" w:rsidRDefault="00B2419B">
            <w:r>
              <w:rPr>
                <w:rFonts w:ascii="Arial" w:hAnsi="Arial" w:cs="Arial"/>
                <w:color w:val="FFFFFF"/>
                <w:position w:val="-2"/>
                <w:sz w:val="18"/>
                <w:szCs w:val="18"/>
              </w:rPr>
              <w:t>Razlogi za izključitev</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t>Nekaznovanost</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ugotovi, da je bila </w:t>
            </w:r>
            <w:r>
              <w:rPr>
                <w:rFonts w:ascii="Arial" w:hAnsi="Arial" w:cs="Arial"/>
                <w:b/>
                <w:bCs/>
                <w:color w:val="000000"/>
                <w:position w:val="-2"/>
                <w:sz w:val="18"/>
                <w:szCs w:val="18"/>
                <w:u w:val="single"/>
              </w:rPr>
              <w:t>gospodarskemu subjektu ali osebi, ki je članica upravnega, vodstvenega ali nadzornega organa</w:t>
            </w:r>
            <w:r>
              <w:rPr>
                <w:rFonts w:ascii="Arial" w:hAnsi="Arial" w:cs="Arial"/>
                <w:color w:val="000000"/>
                <w:position w:val="-2"/>
                <w:sz w:val="18"/>
                <w:szCs w:val="18"/>
              </w:rPr>
              <w:t xml:space="preserve"> tega gospodarskega subjekta ali ki ima </w:t>
            </w:r>
            <w:r>
              <w:rPr>
                <w:rFonts w:ascii="Arial" w:hAnsi="Arial" w:cs="Arial"/>
                <w:b/>
                <w:bCs/>
                <w:color w:val="000000"/>
                <w:position w:val="-2"/>
                <w:sz w:val="18"/>
                <w:szCs w:val="18"/>
                <w:u w:val="single"/>
              </w:rPr>
              <w:t>pooblastila za njegovo zastopanje ali odločanje ali nadzor v njem</w:t>
            </w:r>
            <w:r>
              <w:rPr>
                <w:rFonts w:ascii="Arial" w:hAnsi="Arial" w:cs="Arial"/>
                <w:color w:val="000000"/>
                <w:position w:val="-2"/>
                <w:sz w:val="18"/>
                <w:szCs w:val="18"/>
              </w:rPr>
              <w:t>, izrečena pravnomočna sodba za dejanje, ki ima elemente kaznivih dejanj naštetih v 75. členu ZJN-3. </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Izjava zakonitega zastopnika gospodarskega subjekta (obrazec Krovna izjava) v zvezi s kaznivimi dejanji iz prvega odstavka 75. člena ZJN-3 in izjave ter pooblastila za pridobitev podatkov iz kazenske evidence za člane organov in zastopnike gospodarskega subjekta (obrazec Izjava gospodarskega subjekta in pooblastilo za pridobitev podatkov iz kazenske evidence in Izjava članov organov in zastopnikov gospodarskega subjekta in pooblastilo za pridobitev podatkov iz kazenske evidence).</w:t>
            </w:r>
          </w:p>
          <w:p w:rsidR="00260C6B" w:rsidRDefault="00B2419B">
            <w:pPr>
              <w:spacing w:before="135" w:after="135"/>
              <w:jc w:val="both"/>
              <w:textAlignment w:val="center"/>
            </w:pPr>
            <w:r>
              <w:rPr>
                <w:rFonts w:ascii="Arial" w:hAnsi="Arial" w:cs="Arial"/>
                <w:color w:val="000000"/>
                <w:position w:val="-2"/>
                <w:sz w:val="18"/>
                <w:szCs w:val="18"/>
              </w:rPr>
              <w:t>Gospodarski subjekt lahko predloži izpis iz ustreznega sodnega registra, iz katerega je razvidno, da ne obstajajo razlogi za izključitev. Izpis se šteje kot dokaz o izpolnjevanju predmetnega pogoja. Izpis ne sme biti starejši od datuma objave konkretnega javnega naročila.</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lastno izjavo in izjavo članov organa in zastopnikov, lahko naročnik izpis iz ustreznega registra pridobil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prvega odstavka 75. člena ZJN-3, jih je mogoče nadomestiti z zapriseženo izjavo, če ta v državi članici ali tretji državi ni predvidena, pa z izjavo določene osebe, dano pred pristojnim sodnim ali upravnim organom, notarjem ali pred pristojno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Izjava zakonitega zastopnika gospodarskega subjekta (obrazec Krovna izjava) v zvezi s kaznivimi dejanji iz prvega odstavka 75. člena ZJN-3 in izjave ter pooblastila za pridobitev podatkov iz kazenske evidence za člane organov in zastopnike gospodarskega subjekta (obrazec Izjava gosp</w:t>
            </w:r>
            <w:r w:rsidR="00334008">
              <w:rPr>
                <w:rFonts w:ascii="Arial" w:hAnsi="Arial" w:cs="Arial"/>
                <w:color w:val="000000"/>
                <w:position w:val="-2"/>
                <w:sz w:val="18"/>
                <w:szCs w:val="18"/>
              </w:rPr>
              <w:t>o</w:t>
            </w:r>
            <w:r>
              <w:rPr>
                <w:rFonts w:ascii="Arial" w:hAnsi="Arial" w:cs="Arial"/>
                <w:color w:val="000000"/>
                <w:position w:val="-2"/>
                <w:sz w:val="18"/>
                <w:szCs w:val="18"/>
              </w:rPr>
              <w:t>darskega subjekta in pooblastilo za pridobitev podatkov iz kazenske evidence in Izjava članov organov in zastopnikov gospodarskega subjekta in pooblastilo za pridobitev podatkov iz kazenske evidence).</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Izjave ter pooblastila za pridobitev podatkov iz kazenske evidence za člane organov in zastopnike gospodarskega subjekta (obrazec Izjava gosp</w:t>
            </w:r>
            <w:r w:rsidR="00334008">
              <w:rPr>
                <w:rFonts w:ascii="Arial" w:hAnsi="Arial" w:cs="Arial"/>
                <w:color w:val="000000"/>
                <w:position w:val="-2"/>
                <w:sz w:val="18"/>
                <w:szCs w:val="18"/>
              </w:rPr>
              <w:t>o</w:t>
            </w:r>
            <w:r>
              <w:rPr>
                <w:rFonts w:ascii="Arial" w:hAnsi="Arial" w:cs="Arial"/>
                <w:color w:val="000000"/>
                <w:position w:val="-2"/>
                <w:sz w:val="18"/>
                <w:szCs w:val="18"/>
              </w:rPr>
              <w:t>darskega subjekta in pooblastilo za pridobitev podatkov iz kazenske evidence in Izjava članov organov in zastopnikov gospodarskega subjekta in pooblastilo za pridobitev podatkov iz kazenske evidence).</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iz prvega odstavka 75. člena ZJN-3.</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Plačani davki in prispevki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ugotovi, da gospodarski subjekt </w:t>
            </w:r>
            <w:r>
              <w:rPr>
                <w:rFonts w:ascii="Arial" w:hAnsi="Arial" w:cs="Arial"/>
                <w:b/>
                <w:bCs/>
                <w:color w:val="000000"/>
                <w:position w:val="-2"/>
                <w:sz w:val="18"/>
                <w:szCs w:val="18"/>
                <w:u w:val="single"/>
              </w:rPr>
              <w:t>ne izpolnjuje obveznih dajatev in drugih denarnih nedavčnih obveznosti</w:t>
            </w:r>
            <w:r>
              <w:rPr>
                <w:rFonts w:ascii="Arial" w:hAnsi="Arial" w:cs="Arial"/>
                <w:color w:val="000000"/>
                <w:position w:val="-2"/>
                <w:sz w:val="18"/>
                <w:szCs w:val="18"/>
              </w:rPr>
              <w:t xml:space="preserve"> v skladu z zakonom, ki ureja finančno upravo, ki jih pobira davčni organ v skladu s predpisi države, v kateri ima sedež, ali predpisi države naročnika, če vrednost teh neplačanih zapadlih obveznosti na dan oddaje ponudbe znaša 50 eurov ali več. Šteje se, da gospodarski subjekt ne izpolnjuje obveznosti iz prejšnjega stavka tudi, če na dan oddaje ponudbe </w:t>
            </w:r>
            <w:r>
              <w:rPr>
                <w:rFonts w:ascii="Arial" w:hAnsi="Arial" w:cs="Arial"/>
                <w:b/>
                <w:bCs/>
                <w:color w:val="000000"/>
                <w:position w:val="-2"/>
                <w:sz w:val="18"/>
                <w:szCs w:val="18"/>
                <w:u w:val="single"/>
              </w:rPr>
              <w:t>ni imel predloženih vseh obračunov davčnih odtegljajev za dohodke iz delovnega razmerja</w:t>
            </w:r>
            <w:r>
              <w:rPr>
                <w:rFonts w:ascii="Arial" w:hAnsi="Arial" w:cs="Arial"/>
                <w:color w:val="000000"/>
                <w:position w:val="-2"/>
                <w:sz w:val="18"/>
                <w:szCs w:val="18"/>
              </w:rPr>
              <w:t xml:space="preserve"> za obdobje zadnjih petih let do dne oddaje ponudbe ali prijave.</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Gospodarski subjekt lahko predloži potrdilo Finančne uprave RS iz katerega bo razvidno, da ne obstajajo razlogi za izključitev.</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Obrazec KROVNA IZJAVA, bo naročnik potrdilo Finančne uprave RS pridobil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drugega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Izjava pooblaščene osebe podizvajalca v zvezi z izpolnjevanjem obveznih pogojev za podizvajalce</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iz drugega odstavka 75. člena ZJN-3.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3</w:t>
            </w:r>
            <w:r>
              <w:rPr>
                <w:rFonts w:ascii="Arial" w:hAnsi="Arial" w:cs="Arial"/>
                <w:b/>
                <w:bCs/>
                <w:color w:val="FFFFFF"/>
                <w:position w:val="-2"/>
                <w:sz w:val="18"/>
                <w:szCs w:val="18"/>
              </w:rPr>
              <w:br/>
              <w:t>Ponudnik ni izločen iz postopkov oddaje javnih naročil</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postopka javnega naročanja izključil gospodarski subjekt, če je ta na dan, ko poteče rok za oddajo ponudb ali prijav, izločen iz postopkov oddaje javnih naročil zaradi uvrstitve v </w:t>
            </w:r>
            <w:r>
              <w:rPr>
                <w:rFonts w:ascii="Arial" w:hAnsi="Arial" w:cs="Arial"/>
                <w:b/>
                <w:bCs/>
                <w:color w:val="000000"/>
                <w:position w:val="-2"/>
                <w:sz w:val="18"/>
                <w:szCs w:val="18"/>
              </w:rPr>
              <w:t>evidenco gospodarskih subjektov z negativnimi referencami.</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Naročnik bo izpolnjevanje pogoja preveril v evidenci ponudnikov z negativnimi referencami, ki jo vodi ministrstvo, pristojno za javna naročila.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p w:rsidR="00260C6B" w:rsidRDefault="00B2419B">
            <w:r>
              <w:rPr>
                <w:rFonts w:ascii="Arial" w:hAnsi="Arial" w:cs="Arial"/>
                <w:color w:val="000000"/>
                <w:position w:val="-2"/>
                <w:sz w:val="18"/>
                <w:szCs w:val="18"/>
              </w:rPr>
              <w:t xml:space="preserv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četrtega odstavka 75. člena ZJN-3.</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4</w:t>
            </w:r>
            <w:r>
              <w:rPr>
                <w:rFonts w:ascii="Arial" w:hAnsi="Arial" w:cs="Arial"/>
                <w:b/>
                <w:bCs/>
                <w:color w:val="FFFFFF"/>
                <w:position w:val="-2"/>
                <w:sz w:val="18"/>
                <w:szCs w:val="18"/>
              </w:rPr>
              <w:br/>
              <w:t>Prekršek v zvezi s plačilom za delo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postopka javnega naročanja izključil gospodarski subjekt, če mu je bila </w:t>
            </w:r>
            <w:r>
              <w:rPr>
                <w:rFonts w:ascii="Arial" w:hAnsi="Arial" w:cs="Arial"/>
                <w:b/>
                <w:bCs/>
                <w:color w:val="000000"/>
                <w:position w:val="-2"/>
                <w:sz w:val="18"/>
                <w:szCs w:val="18"/>
              </w:rPr>
              <w:t>v zadnjih treh letih</w:t>
            </w:r>
            <w:r>
              <w:rPr>
                <w:rFonts w:ascii="Arial" w:hAnsi="Arial" w:cs="Arial"/>
                <w:color w:val="000000"/>
                <w:position w:val="-2"/>
                <w:sz w:val="18"/>
                <w:szCs w:val="18"/>
              </w:rPr>
              <w:t xml:space="preserve"> pred potekom roka za oddajo ponudb s pravnomočno odločbo pristojnega organa Republike Slovenije ali druge države članice ali tretje države </w:t>
            </w:r>
            <w:r>
              <w:rPr>
                <w:rFonts w:ascii="Arial" w:hAnsi="Arial" w:cs="Arial"/>
                <w:b/>
                <w:bCs/>
                <w:color w:val="000000"/>
                <w:position w:val="-2"/>
                <w:sz w:val="18"/>
                <w:szCs w:val="18"/>
                <w:u w:val="single"/>
              </w:rPr>
              <w:t>dvakrat izrečena globa zaradi prekrška v zvezi s plačilom za delo.</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Gospodarski subjekt lahko v ponudbi predloži potrdilo Inšpektorata RS za delo iz katerega bo razvidno, da ne obstajajo razlogi za izključitev.</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Obrazec KROVNA IZJAVA, lahko naročnik potrdilo pridobi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drugega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četrtega odstavka 75. člena ZJN-3.</w:t>
            </w:r>
          </w:p>
          <w:p w:rsidR="00260C6B" w:rsidRDefault="00B2419B">
            <w:pPr>
              <w:spacing w:before="135" w:after="135"/>
              <w:jc w:val="both"/>
              <w:textAlignment w:val="center"/>
            </w:pPr>
            <w:r>
              <w:rPr>
                <w:rFonts w:ascii="Arial" w:hAnsi="Arial" w:cs="Arial"/>
                <w:color w:val="000000"/>
                <w:position w:val="-2"/>
                <w:sz w:val="18"/>
                <w:szCs w:val="18"/>
              </w:rPr>
              <w:t>Izpolnjen in podpisan Obrazec Izjava pooblaščene osebe podizvajalca v zvezi z izpolnjevanjem obveznih pogojev za podizvajalca.</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8F626F" w:rsidTr="00DB03AE">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8F626F" w:rsidRDefault="008F626F" w:rsidP="00DB03AE">
            <w:pPr>
              <w:jc w:val="center"/>
            </w:pPr>
            <w:r>
              <w:rPr>
                <w:rFonts w:ascii="Arial" w:hAnsi="Arial" w:cs="Arial"/>
                <w:b/>
                <w:bCs/>
                <w:color w:val="FFFFFF"/>
                <w:position w:val="-2"/>
                <w:sz w:val="18"/>
                <w:szCs w:val="18"/>
              </w:rPr>
              <w:t>POGOJ 5</w:t>
            </w:r>
            <w:r>
              <w:rPr>
                <w:rFonts w:ascii="Arial" w:hAnsi="Arial" w:cs="Arial"/>
                <w:b/>
                <w:bCs/>
                <w:color w:val="FFFFFF"/>
                <w:position w:val="-2"/>
                <w:sz w:val="18"/>
                <w:szCs w:val="18"/>
              </w:rPr>
              <w:br/>
              <w:t>Postopek zaradi insolventnosti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se je nad gospodarskim subjektom začel </w:t>
            </w:r>
            <w:r>
              <w:rPr>
                <w:rFonts w:ascii="Arial" w:hAnsi="Arial" w:cs="Arial"/>
                <w:b/>
                <w:bCs/>
                <w:color w:val="000000"/>
                <w:position w:val="-2"/>
                <w:sz w:val="18"/>
                <w:szCs w:val="18"/>
                <w:u w:val="single"/>
              </w:rPr>
              <w:t>postopek zaradi insolventnosti ali prisilnega prenehanja</w:t>
            </w:r>
            <w:r>
              <w:rPr>
                <w:rFonts w:ascii="Arial" w:hAnsi="Arial" w:cs="Arial"/>
                <w:color w:val="000000"/>
                <w:position w:val="-2"/>
                <w:sz w:val="18"/>
                <w:szCs w:val="18"/>
              </w:rPr>
              <w:t xml:space="preserve">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8F626F" w:rsidRDefault="008F626F" w:rsidP="00DB03AE">
            <w:pPr>
              <w:spacing w:before="135" w:after="135"/>
              <w:jc w:val="both"/>
              <w:textAlignment w:val="center"/>
            </w:pPr>
            <w:r>
              <w:rPr>
                <w:rFonts w:ascii="Arial" w:hAnsi="Arial" w:cs="Arial"/>
                <w:color w:val="000000"/>
                <w:position w:val="-2"/>
                <w:sz w:val="18"/>
                <w:szCs w:val="18"/>
              </w:rPr>
              <w:t>Naročnik se lahko odloči, da iz postopka javnega naročanja ne izključi gospodarskega subjekta, pri katerem je sodišče pravnomočno odločilo o potrditvi prisilne poravnave.</w:t>
            </w:r>
          </w:p>
          <w:p w:rsidR="008F626F" w:rsidRDefault="008F626F" w:rsidP="00DB03AE">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Izpolnjen in podpisan Obrazec  KROVNA IZJAVA.</w:t>
            </w:r>
          </w:p>
          <w:p w:rsidR="008F626F" w:rsidRDefault="008F626F" w:rsidP="00DB03AE">
            <w:pPr>
              <w:spacing w:before="135" w:after="135"/>
              <w:jc w:val="both"/>
              <w:textAlignment w:val="center"/>
            </w:pPr>
            <w:r>
              <w:rPr>
                <w:rFonts w:ascii="Arial" w:hAnsi="Arial" w:cs="Arial"/>
                <w:color w:val="000000"/>
                <w:position w:val="-2"/>
                <w:sz w:val="18"/>
                <w:szCs w:val="18"/>
              </w:rPr>
              <w:t>Naročnik bo izpolnjevanje navedenega pogoja preveril v uradnih registrih in evidencah.</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8F626F" w:rsidRDefault="008F626F" w:rsidP="00DB03AE">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tega razloga za izključitev,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Partnerji v skupni prijavi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MORAJO izpolnjevati pogoj</w:t>
            </w:r>
          </w:p>
          <w:p w:rsidR="008F626F" w:rsidRDefault="008F626F" w:rsidP="00DB03AE">
            <w:pPr>
              <w:spacing w:before="135" w:after="135"/>
              <w:jc w:val="both"/>
              <w:textAlignment w:val="center"/>
            </w:pPr>
            <w:r>
              <w:rPr>
                <w:rFonts w:ascii="Arial" w:hAnsi="Arial" w:cs="Arial"/>
                <w:color w:val="000000"/>
                <w:position w:val="-2"/>
                <w:sz w:val="18"/>
                <w:szCs w:val="18"/>
              </w:rPr>
              <w:t>Za vse partnerje veljajo enake zahteve.</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MORAJO izpolnjevati pogoj</w:t>
            </w:r>
          </w:p>
          <w:p w:rsidR="008F626F" w:rsidRDefault="008F626F" w:rsidP="00DB03AE">
            <w:pPr>
              <w:spacing w:before="135" w:after="135"/>
              <w:jc w:val="both"/>
              <w:textAlignment w:val="center"/>
            </w:pPr>
            <w:r>
              <w:rPr>
                <w:rFonts w:ascii="Arial" w:hAnsi="Arial" w:cs="Arial"/>
                <w:color w:val="000000"/>
                <w:position w:val="-2"/>
                <w:sz w:val="18"/>
                <w:szCs w:val="18"/>
              </w:rPr>
              <w:t>Za vse podizvajalce veljajo enake zahteve. </w:t>
            </w:r>
          </w:p>
        </w:tc>
      </w:tr>
    </w:tbl>
    <w:p w:rsidR="008F626F" w:rsidRDefault="008F626F"/>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7D60CF"/>
              <w:left w:val="single" w:sz="25" w:space="0" w:color="7D60CF"/>
              <w:bottom w:val="single" w:sz="30" w:space="0" w:color="7D60CF"/>
              <w:right w:val="single" w:sz="25" w:space="0" w:color="7D60CF"/>
            </w:tcBorders>
            <w:shd w:val="clear" w:color="auto" w:fill="7D60CF"/>
            <w:tcMar>
              <w:top w:w="135" w:type="dxa"/>
              <w:bottom w:w="135" w:type="dxa"/>
            </w:tcMar>
            <w:vAlign w:val="center"/>
          </w:tcPr>
          <w:p w:rsidR="00260C6B" w:rsidRDefault="00B2419B">
            <w:r>
              <w:rPr>
                <w:rFonts w:ascii="Arial" w:hAnsi="Arial" w:cs="Arial"/>
                <w:color w:val="FFFFFF"/>
                <w:position w:val="-2"/>
                <w:sz w:val="18"/>
                <w:szCs w:val="18"/>
              </w:rPr>
              <w:t>Poslovna in finančna sposobnost</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7D60CF"/>
              <w:left w:val="single" w:sz="5" w:space="0" w:color="7D60CF"/>
              <w:bottom w:val="single" w:sz="5" w:space="0" w:color="000000"/>
              <w:right w:val="single" w:sz="5" w:space="0" w:color="000000"/>
            </w:tcBorders>
            <w:shd w:val="clear" w:color="auto" w:fill="7D60CF"/>
            <w:tcMar>
              <w:top w:w="135" w:type="dxa"/>
              <w:bottom w:w="135" w:type="dxa"/>
            </w:tcMar>
            <w:vAlign w:val="center"/>
          </w:tcPr>
          <w:p w:rsidR="00260C6B" w:rsidRDefault="001956BC">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r>
            <w:proofErr w:type="spellStart"/>
            <w:r w:rsidR="00867527" w:rsidRPr="007D06FC">
              <w:rPr>
                <w:rFonts w:ascii="Arial" w:hAnsi="Arial" w:cs="Arial"/>
                <w:b/>
                <w:bCs/>
                <w:color w:val="FFFFFF"/>
                <w:position w:val="-2"/>
                <w:sz w:val="18"/>
                <w:szCs w:val="18"/>
              </w:rPr>
              <w:t>Neblokade</w:t>
            </w:r>
            <w:proofErr w:type="spellEnd"/>
            <w:r w:rsidR="00867527" w:rsidRPr="007D06FC">
              <w:rPr>
                <w:rFonts w:ascii="Arial" w:hAnsi="Arial" w:cs="Arial"/>
                <w:b/>
                <w:bCs/>
                <w:color w:val="FFFFFF"/>
                <w:position w:val="-2"/>
                <w:sz w:val="18"/>
                <w:szCs w:val="18"/>
              </w:rPr>
              <w:t xml:space="preserve"> poslovnih računov</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1956BC" w:rsidRDefault="001956BC">
            <w:pPr>
              <w:spacing w:before="135" w:after="135"/>
              <w:jc w:val="both"/>
              <w:textAlignment w:val="center"/>
              <w:rPr>
                <w:rFonts w:ascii="Arial" w:hAnsi="Arial" w:cs="Arial"/>
                <w:color w:val="000000"/>
                <w:position w:val="-2"/>
                <w:sz w:val="18"/>
                <w:szCs w:val="18"/>
              </w:rPr>
            </w:pPr>
          </w:p>
          <w:p w:rsidR="001956BC" w:rsidRDefault="001956BC">
            <w:pPr>
              <w:spacing w:before="135" w:after="135"/>
              <w:jc w:val="both"/>
              <w:textAlignment w:val="center"/>
            </w:pPr>
            <w:r w:rsidRPr="007D06FC">
              <w:rPr>
                <w:rFonts w:ascii="Arial" w:hAnsi="Arial" w:cs="Arial"/>
                <w:color w:val="000000"/>
                <w:position w:val="-2"/>
                <w:sz w:val="18"/>
                <w:szCs w:val="18"/>
              </w:rPr>
              <w:t>Pon</w:t>
            </w:r>
            <w:r>
              <w:rPr>
                <w:rFonts w:ascii="Arial" w:hAnsi="Arial" w:cs="Arial"/>
                <w:color w:val="000000"/>
                <w:position w:val="-2"/>
                <w:sz w:val="18"/>
                <w:szCs w:val="18"/>
              </w:rPr>
              <w:t>udnik</w:t>
            </w:r>
            <w:r w:rsidRPr="007D06FC">
              <w:rPr>
                <w:rFonts w:ascii="Arial" w:hAnsi="Arial" w:cs="Arial"/>
                <w:color w:val="000000"/>
                <w:position w:val="-2"/>
                <w:sz w:val="18"/>
                <w:szCs w:val="18"/>
              </w:rPr>
              <w:t xml:space="preserve"> v zadnjih 6 mesecih pred objavo javnega naročila ni imel blokiranega nobenega </w:t>
            </w:r>
            <w:r>
              <w:rPr>
                <w:rFonts w:ascii="Arial" w:hAnsi="Arial" w:cs="Arial"/>
                <w:color w:val="000000"/>
                <w:position w:val="-2"/>
                <w:sz w:val="18"/>
                <w:szCs w:val="18"/>
              </w:rPr>
              <w:t>transakcijskega račun</w:t>
            </w:r>
            <w:r w:rsidRPr="007D06FC">
              <w:rPr>
                <w:rFonts w:ascii="Arial" w:hAnsi="Arial" w:cs="Arial"/>
                <w:color w:val="000000"/>
                <w:position w:val="-2"/>
                <w:sz w:val="18"/>
                <w:szCs w:val="18"/>
              </w:rPr>
              <w:t>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p w:rsidR="00260C6B" w:rsidRDefault="00B2419B">
            <w:r>
              <w:rPr>
                <w:rFonts w:ascii="Arial" w:hAnsi="Arial" w:cs="Arial"/>
                <w:color w:val="000000"/>
                <w:position w:val="-2"/>
                <w:sz w:val="18"/>
                <w:szCs w:val="18"/>
              </w:rPr>
              <w:t xml:space="preserv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EA7CFE" w:rsidRDefault="00B2419B" w:rsidP="00EA7CFE">
            <w:pPr>
              <w:spacing w:before="135" w:after="135"/>
              <w:jc w:val="both"/>
              <w:textAlignment w:val="center"/>
            </w:pPr>
            <w:r>
              <w:rPr>
                <w:rFonts w:ascii="Arial" w:hAnsi="Arial" w:cs="Arial"/>
                <w:color w:val="000000"/>
                <w:position w:val="-2"/>
                <w:sz w:val="18"/>
                <w:szCs w:val="18"/>
              </w:rPr>
              <w:t> </w:t>
            </w:r>
            <w:r w:rsidR="00EA7CFE">
              <w:rPr>
                <w:rFonts w:ascii="Arial" w:hAnsi="Arial" w:cs="Arial"/>
                <w:color w:val="000000"/>
                <w:position w:val="-2"/>
                <w:sz w:val="18"/>
                <w:szCs w:val="18"/>
              </w:rPr>
              <w:t>Izpolnjen in podpisan Obrazec  KROVNA IZJAVA.</w:t>
            </w:r>
          </w:p>
          <w:p w:rsidR="00260C6B" w:rsidRDefault="00260C6B">
            <w:pPr>
              <w:jc w:val="both"/>
              <w:textAlignment w:val="center"/>
            </w:pP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Izjava zastopnika podizvajalca v zvezi z izpolnjevanjem obveznih pogojev za podizvajalca.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7D60CF"/>
              <w:left w:val="single" w:sz="5" w:space="0" w:color="7D60CF"/>
              <w:bottom w:val="single" w:sz="5" w:space="0" w:color="000000"/>
              <w:right w:val="single" w:sz="5" w:space="0" w:color="000000"/>
            </w:tcBorders>
            <w:shd w:val="clear" w:color="auto" w:fill="7D60CF"/>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Sposobnost za opravljanje poklicne dejavnosti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Gospodarski subjekt je </w:t>
            </w:r>
            <w:r>
              <w:rPr>
                <w:rFonts w:ascii="Arial" w:hAnsi="Arial" w:cs="Arial"/>
                <w:b/>
                <w:bCs/>
                <w:color w:val="000000"/>
                <w:position w:val="-2"/>
                <w:sz w:val="18"/>
                <w:szCs w:val="18"/>
                <w:u w:val="single"/>
              </w:rPr>
              <w:t>vpisan v enega od poklicnih ali poslovnih registrov,</w:t>
            </w:r>
            <w:r>
              <w:rPr>
                <w:rFonts w:ascii="Arial" w:hAnsi="Arial" w:cs="Arial"/>
                <w:color w:val="000000"/>
                <w:position w:val="-2"/>
                <w:sz w:val="18"/>
                <w:szCs w:val="18"/>
              </w:rPr>
              <w:t xml:space="preserve"> ki se vodijo v državi članici, v kateri ima gospodarski subjekt sedež. Seznam poklicnih ali poslovnih registrov v državah članicah Evropske unije določa Priloga XI Direktive 2014/24/EU.</w:t>
            </w:r>
          </w:p>
          <w:p w:rsidR="00260C6B" w:rsidRDefault="00B2419B">
            <w:pPr>
              <w:spacing w:before="135" w:after="135"/>
              <w:jc w:val="both"/>
              <w:textAlignment w:val="center"/>
            </w:pPr>
            <w:proofErr w:type="spellStart"/>
            <w:r>
              <w:rPr>
                <w:rFonts w:ascii="Arial" w:hAnsi="Arial" w:cs="Arial"/>
                <w:color w:val="000000"/>
                <w:position w:val="-2"/>
                <w:sz w:val="18"/>
                <w:szCs w:val="18"/>
              </w:rPr>
              <w:t>Če</w:t>
            </w:r>
            <w:proofErr w:type="spellEnd"/>
            <w:r>
              <w:rPr>
                <w:rFonts w:ascii="Arial" w:hAnsi="Arial" w:cs="Arial"/>
                <w:color w:val="000000"/>
                <w:position w:val="-2"/>
                <w:sz w:val="18"/>
                <w:szCs w:val="18"/>
              </w:rPr>
              <w:t xml:space="preserve"> morajo imeti gospodarski subjekti </w:t>
            </w:r>
            <w:proofErr w:type="spellStart"/>
            <w:r>
              <w:rPr>
                <w:rFonts w:ascii="Arial" w:hAnsi="Arial" w:cs="Arial"/>
                <w:color w:val="000000"/>
                <w:position w:val="-2"/>
                <w:sz w:val="18"/>
                <w:szCs w:val="18"/>
              </w:rPr>
              <w:t>določeno</w:t>
            </w:r>
            <w:proofErr w:type="spellEnd"/>
            <w:r>
              <w:rPr>
                <w:rFonts w:ascii="Arial" w:hAnsi="Arial" w:cs="Arial"/>
                <w:color w:val="000000"/>
                <w:position w:val="-2"/>
                <w:sz w:val="18"/>
                <w:szCs w:val="18"/>
              </w:rPr>
              <w:t xml:space="preserve"> dovoljenje ali biti </w:t>
            </w:r>
            <w:proofErr w:type="spellStart"/>
            <w:r>
              <w:rPr>
                <w:rFonts w:ascii="Arial" w:hAnsi="Arial" w:cs="Arial"/>
                <w:color w:val="000000"/>
                <w:position w:val="-2"/>
                <w:sz w:val="18"/>
                <w:szCs w:val="18"/>
              </w:rPr>
              <w:t>člani</w:t>
            </w:r>
            <w:proofErr w:type="spellEnd"/>
            <w:r>
              <w:rPr>
                <w:rFonts w:ascii="Arial" w:hAnsi="Arial" w:cs="Arial"/>
                <w:color w:val="000000"/>
                <w:position w:val="-2"/>
                <w:sz w:val="18"/>
                <w:szCs w:val="18"/>
              </w:rPr>
              <w:t xml:space="preserve"> </w:t>
            </w:r>
            <w:proofErr w:type="spellStart"/>
            <w:r>
              <w:rPr>
                <w:rFonts w:ascii="Arial" w:hAnsi="Arial" w:cs="Arial"/>
                <w:color w:val="000000"/>
                <w:position w:val="-2"/>
                <w:sz w:val="18"/>
                <w:szCs w:val="18"/>
              </w:rPr>
              <w:t>določene</w:t>
            </w:r>
            <w:proofErr w:type="spellEnd"/>
            <w:r>
              <w:rPr>
                <w:rFonts w:ascii="Arial" w:hAnsi="Arial" w:cs="Arial"/>
                <w:color w:val="000000"/>
                <w:position w:val="-2"/>
                <w:sz w:val="18"/>
                <w:szCs w:val="18"/>
              </w:rPr>
              <w:t xml:space="preserve"> organizacije, da lahko v svoji </w:t>
            </w:r>
            <w:proofErr w:type="spellStart"/>
            <w:r>
              <w:rPr>
                <w:rFonts w:ascii="Arial" w:hAnsi="Arial" w:cs="Arial"/>
                <w:color w:val="000000"/>
                <w:position w:val="-2"/>
                <w:sz w:val="18"/>
                <w:szCs w:val="18"/>
              </w:rPr>
              <w:t>matični</w:t>
            </w:r>
            <w:proofErr w:type="spellEnd"/>
            <w:r>
              <w:rPr>
                <w:rFonts w:ascii="Arial" w:hAnsi="Arial" w:cs="Arial"/>
                <w:color w:val="000000"/>
                <w:position w:val="-2"/>
                <w:sz w:val="18"/>
                <w:szCs w:val="18"/>
              </w:rPr>
              <w:t xml:space="preserve"> </w:t>
            </w:r>
            <w:proofErr w:type="spellStart"/>
            <w:r>
              <w:rPr>
                <w:rFonts w:ascii="Arial" w:hAnsi="Arial" w:cs="Arial"/>
                <w:color w:val="000000"/>
                <w:position w:val="-2"/>
                <w:sz w:val="18"/>
                <w:szCs w:val="18"/>
              </w:rPr>
              <w:t>državi</w:t>
            </w:r>
            <w:proofErr w:type="spellEnd"/>
            <w:r>
              <w:rPr>
                <w:rFonts w:ascii="Arial" w:hAnsi="Arial" w:cs="Arial"/>
                <w:color w:val="000000"/>
                <w:position w:val="-2"/>
                <w:sz w:val="18"/>
                <w:szCs w:val="18"/>
              </w:rPr>
              <w:t xml:space="preserve"> opravljajo </w:t>
            </w:r>
            <w:proofErr w:type="spellStart"/>
            <w:r>
              <w:rPr>
                <w:rFonts w:ascii="Arial" w:hAnsi="Arial" w:cs="Arial"/>
                <w:color w:val="000000"/>
                <w:position w:val="-2"/>
                <w:sz w:val="18"/>
                <w:szCs w:val="18"/>
              </w:rPr>
              <w:t>določeno</w:t>
            </w:r>
            <w:proofErr w:type="spellEnd"/>
            <w:r>
              <w:rPr>
                <w:rFonts w:ascii="Arial" w:hAnsi="Arial" w:cs="Arial"/>
                <w:color w:val="000000"/>
                <w:position w:val="-2"/>
                <w:sz w:val="18"/>
                <w:szCs w:val="18"/>
              </w:rPr>
              <w:t xml:space="preserve"> storitev, morajo </w:t>
            </w:r>
            <w:proofErr w:type="spellStart"/>
            <w:r>
              <w:rPr>
                <w:rFonts w:ascii="Arial" w:hAnsi="Arial" w:cs="Arial"/>
                <w:color w:val="000000"/>
                <w:position w:val="-2"/>
                <w:sz w:val="18"/>
                <w:szCs w:val="18"/>
              </w:rPr>
              <w:t>predložiti</w:t>
            </w:r>
            <w:proofErr w:type="spellEnd"/>
            <w:r>
              <w:rPr>
                <w:rFonts w:ascii="Arial" w:hAnsi="Arial" w:cs="Arial"/>
                <w:color w:val="000000"/>
                <w:position w:val="-2"/>
                <w:sz w:val="18"/>
                <w:szCs w:val="18"/>
              </w:rPr>
              <w:t xml:space="preserve"> dokazilo o tem dovoljenju ali </w:t>
            </w:r>
            <w:proofErr w:type="spellStart"/>
            <w:r>
              <w:rPr>
                <w:rFonts w:ascii="Arial" w:hAnsi="Arial" w:cs="Arial"/>
                <w:color w:val="000000"/>
                <w:position w:val="-2"/>
                <w:sz w:val="18"/>
                <w:szCs w:val="18"/>
              </w:rPr>
              <w:t>članstvu</w:t>
            </w:r>
            <w:proofErr w:type="spellEnd"/>
            <w:r>
              <w:rPr>
                <w:rFonts w:ascii="Arial" w:hAnsi="Arial" w:cs="Arial"/>
                <w:color w:val="000000"/>
                <w:position w:val="-2"/>
                <w:sz w:val="18"/>
                <w:szCs w:val="18"/>
              </w:rPr>
              <w: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Naročnik lahko izpolnjevanje navedenega pogoja preveri v uradnih registrih in evidencah.</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Izjava gospodarskega subjekta o izpolnjevanju pogojev glede osnovne sposobnosti ponudnika in Dokazilo iz uradnih evidenc o izpolnjevanju navedenega pogoja. Če država, v kateri ima kandidat oziroma ponudnik svoj sedež, ne izdaja dokazil iz uradnih evidenc, bo naročnik namesto pisnega dokazila sprejel zapriseženo izjavo prič ali zapriseženo izjavo kandidata oziroma ponudnika.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Partnerji morajo pogoj izpolnjevati v obsegu, v katerem prevzemajo izvedbo del. Vsak izmed partnerjev mora predložiti podpisan in žigosan obrazec Krovne izjave s podpisom katerega izjavlja, da izpolnjuje navedeni pogoj.</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Podizvajalci morajo pogoj izpolnjevati v obsegu, v katerem prevzemajo izvedbo del. Vsak izmed podizvajalcev mora predložiti podpisan in žigosan obrazec Izjava zastopnika podizvajalca s podpisom katerega izjavlja, da izpolnjuje navedeni pogoj.</w:t>
            </w:r>
          </w:p>
        </w:tc>
      </w:tr>
    </w:tbl>
    <w:p w:rsidR="00260C6B" w:rsidRDefault="00260C6B"/>
    <w:p w:rsidR="00260C6B" w:rsidRDefault="00260C6B"/>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EE7700"/>
              <w:left w:val="single" w:sz="25" w:space="0" w:color="EE7700"/>
              <w:bottom w:val="single" w:sz="30" w:space="0" w:color="EE7700"/>
              <w:right w:val="single" w:sz="25" w:space="0" w:color="EE7700"/>
            </w:tcBorders>
            <w:shd w:val="clear" w:color="auto" w:fill="EE7700"/>
            <w:tcMar>
              <w:top w:w="135" w:type="dxa"/>
              <w:bottom w:w="135" w:type="dxa"/>
            </w:tcMar>
            <w:vAlign w:val="center"/>
          </w:tcPr>
          <w:p w:rsidR="00260C6B" w:rsidRDefault="00B2419B">
            <w:r>
              <w:rPr>
                <w:rFonts w:ascii="Arial" w:hAnsi="Arial" w:cs="Arial"/>
                <w:color w:val="FFFFFF"/>
                <w:position w:val="-2"/>
                <w:sz w:val="18"/>
                <w:szCs w:val="18"/>
              </w:rPr>
              <w:t>Tehnična sposobnost</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EE7700"/>
              <w:left w:val="single" w:sz="5" w:space="0" w:color="EE7700"/>
              <w:bottom w:val="single" w:sz="5" w:space="0" w:color="000000"/>
              <w:right w:val="single" w:sz="5" w:space="0" w:color="000000"/>
            </w:tcBorders>
            <w:shd w:val="clear" w:color="auto" w:fill="EE7700"/>
            <w:tcMar>
              <w:top w:w="135" w:type="dxa"/>
              <w:bottom w:w="135" w:type="dxa"/>
            </w:tcMar>
            <w:vAlign w:val="center"/>
          </w:tcPr>
          <w:p w:rsidR="00260C6B" w:rsidRDefault="00B2419B">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t>Reference za gradnje</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sidP="003E070F">
            <w:pPr>
              <w:spacing w:before="135" w:after="135"/>
              <w:jc w:val="both"/>
              <w:textAlignment w:val="center"/>
            </w:pPr>
            <w:r>
              <w:rPr>
                <w:rFonts w:ascii="Arial" w:hAnsi="Arial" w:cs="Arial"/>
                <w:color w:val="000000"/>
                <w:position w:val="-2"/>
                <w:sz w:val="18"/>
                <w:szCs w:val="18"/>
              </w:rPr>
              <w:t>Ponudnik mora nave</w:t>
            </w:r>
            <w:r w:rsidR="00E373B7">
              <w:rPr>
                <w:rFonts w:ascii="Arial" w:hAnsi="Arial" w:cs="Arial"/>
                <w:color w:val="000000"/>
                <w:position w:val="-2"/>
                <w:sz w:val="18"/>
                <w:szCs w:val="18"/>
              </w:rPr>
              <w:t xml:space="preserve">sti reference in sicer najmanj 1 referenco v </w:t>
            </w:r>
            <w:r>
              <w:rPr>
                <w:rFonts w:ascii="Arial" w:hAnsi="Arial" w:cs="Arial"/>
                <w:color w:val="000000"/>
                <w:position w:val="-2"/>
                <w:sz w:val="18"/>
                <w:szCs w:val="18"/>
              </w:rPr>
              <w:t xml:space="preserve">vrednosti  najmanj v višini </w:t>
            </w:r>
            <w:r w:rsidR="003E070F">
              <w:rPr>
                <w:rFonts w:ascii="Arial" w:hAnsi="Arial" w:cs="Arial"/>
                <w:b/>
                <w:bCs/>
                <w:color w:val="000000"/>
                <w:position w:val="-2"/>
                <w:sz w:val="18"/>
                <w:szCs w:val="18"/>
              </w:rPr>
              <w:t>50</w:t>
            </w:r>
            <w:r>
              <w:rPr>
                <w:rFonts w:ascii="Arial" w:hAnsi="Arial" w:cs="Arial"/>
                <w:b/>
                <w:bCs/>
                <w:color w:val="000000"/>
                <w:position w:val="-2"/>
                <w:sz w:val="18"/>
                <w:szCs w:val="18"/>
              </w:rPr>
              <w:t>.000,00 EUR brez DDV</w:t>
            </w:r>
            <w:r w:rsidR="003E070F">
              <w:rPr>
                <w:rFonts w:ascii="Arial" w:hAnsi="Arial" w:cs="Arial"/>
                <w:b/>
                <w:bCs/>
                <w:color w:val="000000"/>
                <w:position w:val="-2"/>
                <w:sz w:val="18"/>
                <w:szCs w:val="18"/>
              </w:rPr>
              <w:t xml:space="preserve">, katerih predmet so bile gradnje športnih igrišč </w:t>
            </w:r>
            <w:r>
              <w:rPr>
                <w:rFonts w:ascii="Arial" w:hAnsi="Arial" w:cs="Arial"/>
                <w:color w:val="000000"/>
                <w:position w:val="-2"/>
                <w:sz w:val="18"/>
                <w:szCs w:val="18"/>
              </w:rPr>
              <w:t>v zadnjih 5 letih. Naročnik bo upošteval reference, ki izkazujejo izvedbo del skladno s pogodbo, torej so bila referenčna dela opravljena kvalitetno in pravočasno. Naročnik bo priznal reference, ki ne bodo starejše od 5 let od objave tega javnega naročila (</w:t>
            </w:r>
            <w:proofErr w:type="spellStart"/>
            <w:r>
              <w:rPr>
                <w:rFonts w:ascii="Arial" w:hAnsi="Arial" w:cs="Arial"/>
                <w:color w:val="000000"/>
                <w:position w:val="-2"/>
                <w:sz w:val="18"/>
                <w:szCs w:val="18"/>
              </w:rPr>
              <w:t>t.j</w:t>
            </w:r>
            <w:proofErr w:type="spellEnd"/>
            <w:r>
              <w:rPr>
                <w:rFonts w:ascii="Arial" w:hAnsi="Arial" w:cs="Arial"/>
                <w:color w:val="000000"/>
                <w:position w:val="-2"/>
                <w:sz w:val="18"/>
                <w:szCs w:val="18"/>
              </w:rPr>
              <w:t>. vse reference, ki so se zaključile (predaja objekta naročniku) od vključno meseca objave pet let nazaj). Smiselno zaključenih poslov, ki so bili opravljeni kot en posel, prijavitelji ne smejo deliti. V primerih, ko so bila ponudniku z enotno pogodbo dodeljena tudi druga dela, se kot referenčna vrednost upošteva samo vrednost del, ki se upoštevajo kot referenčna dela. Naročnik si pridržuje pravico, da navedene reference preveri. V kolikor bo naročnik z dodatnimi poizvedbami ugotovil, da katera izmed referenc ne izkazuje kvalitetno ali pravočasno opravljenih del, se takšna referenca ne upošteva. Kot nekvalitetno opravljena referenčna dela štejejo: s strani referenčnega naročnika ugotovljene napake pri izvedbi referenčnega posla, odpoved pogodbe, unovčenje zavarovanja za dobro izvedbo, obračun pogodbene kazni. Kot nepravočasno opravljena referenčna dela se štejejo dela, kjer je izvajalec v nasprotju s pogodbo prekoračil pogodbeno dogovorjene fiksne roke.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427425" w:rsidRDefault="00427425" w:rsidP="00427425">
            <w:pPr>
              <w:spacing w:before="135" w:after="135"/>
              <w:jc w:val="both"/>
              <w:textAlignment w:val="center"/>
            </w:pPr>
            <w:r>
              <w:rPr>
                <w:rFonts w:ascii="Arial" w:hAnsi="Arial" w:cs="Arial"/>
                <w:color w:val="000000"/>
                <w:position w:val="-2"/>
                <w:sz w:val="18"/>
                <w:szCs w:val="18"/>
              </w:rPr>
              <w:t>Gospodarski subjekt izpolnjevanje pogoja dokazuje z izpolnitvijo REFERENČNE LISTE PONUDNIKA (referenčne tabele) in predložitvijo POTRDILA O DOBRO OPRAVLJENEM DELU (podpisanega referenčnega potrdila naročnikov), ki potrjujejo kvalitetno in pravočasno izpolnitev pogodbenih obveznosti.</w:t>
            </w:r>
          </w:p>
          <w:p w:rsidR="00260C6B" w:rsidRDefault="00427425" w:rsidP="00427425">
            <w:pPr>
              <w:spacing w:before="135" w:after="135"/>
              <w:jc w:val="both"/>
              <w:textAlignment w:val="center"/>
            </w:pPr>
            <w:r>
              <w:rPr>
                <w:rFonts w:ascii="Arial" w:hAnsi="Arial" w:cs="Arial"/>
                <w:color w:val="000000"/>
                <w:position w:val="-2"/>
                <w:sz w:val="18"/>
                <w:szCs w:val="18"/>
              </w:rPr>
              <w:t xml:space="preserve">Naročnik si pridržuje pravico preveriti podatke pri potrjevalcih predloženih referenčnih potrdil, ki so osnova za presojanje ustreznosti reference, ali od gospodarskega subjekta zahtevati predložitev dodatnih dokazil.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EE7700"/>
              <w:left w:val="single" w:sz="5" w:space="0" w:color="EE7700"/>
              <w:bottom w:val="single" w:sz="5" w:space="0" w:color="000000"/>
              <w:right w:val="single" w:sz="5" w:space="0" w:color="000000"/>
            </w:tcBorders>
            <w:shd w:val="clear" w:color="auto" w:fill="EE7700"/>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Odgovorni vodja del</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055819">
            <w:pPr>
              <w:spacing w:before="135" w:after="135"/>
              <w:jc w:val="both"/>
              <w:textAlignment w:val="center"/>
            </w:pPr>
            <w:r>
              <w:rPr>
                <w:rFonts w:ascii="Arial" w:hAnsi="Arial" w:cs="Arial"/>
                <w:color w:val="000000"/>
                <w:position w:val="-2"/>
                <w:sz w:val="18"/>
                <w:szCs w:val="18"/>
              </w:rPr>
              <w:t>Ponu</w:t>
            </w:r>
            <w:r w:rsidR="00B2419B">
              <w:rPr>
                <w:rFonts w:ascii="Arial" w:hAnsi="Arial" w:cs="Arial"/>
                <w:color w:val="000000"/>
                <w:position w:val="-2"/>
                <w:sz w:val="18"/>
                <w:szCs w:val="18"/>
              </w:rPr>
              <w:t>d</w:t>
            </w:r>
            <w:r>
              <w:rPr>
                <w:rFonts w:ascii="Arial" w:hAnsi="Arial" w:cs="Arial"/>
                <w:color w:val="000000"/>
                <w:position w:val="-2"/>
                <w:sz w:val="18"/>
                <w:szCs w:val="18"/>
              </w:rPr>
              <w:t>n</w:t>
            </w:r>
            <w:r w:rsidR="00B2419B">
              <w:rPr>
                <w:rFonts w:ascii="Arial" w:hAnsi="Arial" w:cs="Arial"/>
                <w:color w:val="000000"/>
                <w:position w:val="-2"/>
                <w:sz w:val="18"/>
                <w:szCs w:val="18"/>
              </w:rPr>
              <w:t>ik mora za dela zagotoviti odgovornega vodjo del. Odgovorni vodja del, ki je slovenski državljan, mora izpolnjevati pogoje iz ZGO-1, biti vpisan v imenik pri Inženirski zbornici Slovenije in redno zaposlen pri prijavitelju ali mora na drug način izkazovati pravno podlago za opravljanje dela za prijavitelja. Za imenovane odgovorne vodje del iz drugih držav članic EU in drugih držav, ki niso članice EU velja, da morajo izpolnjevati pogoje za opravljanje dejavnosti v matični državi.</w:t>
            </w:r>
          </w:p>
          <w:p w:rsidR="00260C6B" w:rsidRDefault="00B2419B" w:rsidP="00630774">
            <w:pPr>
              <w:spacing w:before="135" w:after="135"/>
              <w:jc w:val="both"/>
              <w:textAlignment w:val="center"/>
            </w:pPr>
            <w:r>
              <w:rPr>
                <w:rFonts w:ascii="Arial" w:hAnsi="Arial" w:cs="Arial"/>
                <w:color w:val="000000"/>
                <w:position w:val="-2"/>
                <w:sz w:val="18"/>
                <w:szCs w:val="18"/>
              </w:rPr>
              <w:t>Predlagani odgovorni vodja del je v zadnjih petih letih (posli zaključeni od vključno meseca objave pred petimi leti) deloval kot odgo</w:t>
            </w:r>
            <w:r w:rsidR="0081554D">
              <w:rPr>
                <w:rFonts w:ascii="Arial" w:hAnsi="Arial" w:cs="Arial"/>
                <w:color w:val="000000"/>
                <w:position w:val="-2"/>
                <w:sz w:val="18"/>
                <w:szCs w:val="18"/>
              </w:rPr>
              <w:t>vorni vodja del za pri najmanj 1 referenčnem poslu, katerega</w:t>
            </w:r>
            <w:r>
              <w:rPr>
                <w:rFonts w:ascii="Arial" w:hAnsi="Arial" w:cs="Arial"/>
                <w:color w:val="000000"/>
                <w:position w:val="-2"/>
                <w:sz w:val="18"/>
                <w:szCs w:val="18"/>
              </w:rPr>
              <w:t xml:space="preserve"> predmet so bila dela </w:t>
            </w:r>
            <w:r w:rsidR="0081554D">
              <w:rPr>
                <w:rFonts w:ascii="Arial" w:hAnsi="Arial" w:cs="Arial"/>
                <w:color w:val="000000"/>
                <w:position w:val="-2"/>
                <w:sz w:val="18"/>
                <w:szCs w:val="18"/>
              </w:rPr>
              <w:t xml:space="preserve"> - gradnja</w:t>
            </w:r>
            <w:r w:rsidR="00630774">
              <w:rPr>
                <w:rFonts w:ascii="Arial" w:hAnsi="Arial" w:cs="Arial"/>
                <w:color w:val="000000"/>
                <w:position w:val="-2"/>
                <w:sz w:val="18"/>
                <w:szCs w:val="18"/>
              </w:rPr>
              <w:t xml:space="preserve"> športnih igrišč</w:t>
            </w:r>
            <w:r w:rsidR="0081554D">
              <w:rPr>
                <w:rFonts w:ascii="Arial" w:hAnsi="Arial" w:cs="Arial"/>
                <w:color w:val="000000"/>
                <w:position w:val="-2"/>
                <w:sz w:val="18"/>
                <w:szCs w:val="18"/>
              </w:rPr>
              <w:t>, katerih vrednost</w:t>
            </w:r>
            <w:r w:rsidR="00630774">
              <w:rPr>
                <w:rFonts w:ascii="Arial" w:hAnsi="Arial" w:cs="Arial"/>
                <w:color w:val="000000"/>
                <w:position w:val="-2"/>
                <w:sz w:val="18"/>
                <w:szCs w:val="18"/>
              </w:rPr>
              <w:t xml:space="preserve"> je bila najmanj 5</w:t>
            </w:r>
            <w:r>
              <w:rPr>
                <w:rFonts w:ascii="Arial" w:hAnsi="Arial" w:cs="Arial"/>
                <w:color w:val="000000"/>
                <w:position w:val="-2"/>
                <w:sz w:val="18"/>
                <w:szCs w:val="18"/>
              </w:rPr>
              <w:t>0.000,00 EUR brez DDV.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Obrazec z navedbo podatkov o odgovornem vodji del, fotokopija potrdila Inženirske zbornice Slovenije oziroma za tuje ponudnike pristojne organizacije v matični državi (če je članstvo pogoj za opravljanje dejavnosti), in fotokopija M1 obrazca oziroma drugo ustrezno dokazilo o pravni podlagi za opravljanje dejavnosti. Ponudnik izpolni obrazec Referenčna lista odgovornega vodje del. Prijavitelji niso dolžni predložiti referenčnega potrdila v fazi predložitve ponudbe. Naročnik si pridržuje naknadno od prijaviteljev zahtevati tudi potrdila s strani investitorja za vsako posamezno referenco na referenčnem potrdilu na obrazcu, ki ga bo moral vsak pozvani prijavitelj predložiti v roku 3 dni od prejema poziva naročnika.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obrazec ​Odgovorni vodja del in Referenčna lista odgovornega vodje del ter s strani referenčni</w:t>
            </w:r>
            <w:r w:rsidR="00327403">
              <w:rPr>
                <w:rFonts w:ascii="Arial" w:hAnsi="Arial" w:cs="Arial"/>
                <w:color w:val="000000"/>
                <w:position w:val="-2"/>
                <w:sz w:val="18"/>
                <w:szCs w:val="18"/>
              </w:rPr>
              <w:t>h</w:t>
            </w:r>
            <w:r>
              <w:rPr>
                <w:rFonts w:ascii="Arial" w:hAnsi="Arial" w:cs="Arial"/>
                <w:color w:val="000000"/>
                <w:position w:val="-2"/>
                <w:sz w:val="18"/>
                <w:szCs w:val="18"/>
              </w:rPr>
              <w:t xml:space="preserve"> naročnikov potrjena potrdila o dobro opravljenem delu nominiranih kadrov.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bl>
    <w:p w:rsidR="00260C6B" w:rsidRDefault="00260C6B">
      <w:pPr>
        <w:sectPr w:rsidR="00260C6B" w:rsidSect="00D931BF">
          <w:pgSz w:w="11906" w:h="16838"/>
          <w:pgMar w:top="1418" w:right="1418" w:bottom="1418" w:left="1418" w:header="567" w:footer="680" w:gutter="0"/>
          <w:cols w:space="708"/>
          <w:docGrid w:linePitch="360"/>
        </w:sectPr>
      </w:pPr>
    </w:p>
    <w:p w:rsidR="00EB61B7" w:rsidRPr="00141928"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240" w:after="240"/>
        <w:ind w:left="1985"/>
        <w:rPr>
          <w:rFonts w:ascii="Arial" w:hAnsi="Arial" w:cs="Arial"/>
          <w:color w:val="FFFFFF" w:themeColor="background1"/>
        </w:rPr>
      </w:pPr>
      <w:r>
        <w:rPr>
          <w:rFonts w:ascii="Arial" w:hAnsi="Arial" w:cs="Arial"/>
          <w:color w:val="FFFFFF" w:themeColor="background1"/>
        </w:rPr>
        <w:t>Finančna zavarovanja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pPr>
              <w:jc w:val="center"/>
            </w:pPr>
            <w:r>
              <w:rPr>
                <w:rFonts w:ascii="Arial" w:hAnsi="Arial" w:cs="Arial"/>
                <w:b/>
                <w:bCs/>
                <w:color w:val="FFFFFF"/>
                <w:position w:val="-2"/>
                <w:sz w:val="18"/>
                <w:szCs w:val="18"/>
                <w:shd w:val="clear" w:color="auto" w:fill="000000"/>
              </w:rPr>
              <w:t>Zavarovanje za dobro izvedbo</w:t>
            </w:r>
          </w:p>
        </w:tc>
      </w:tr>
    </w:tbl>
    <w:p w:rsidR="00260C6B" w:rsidRDefault="00B2419B">
      <w:pPr>
        <w:spacing w:before="225" w:after="225" w:line="240" w:lineRule="auto"/>
        <w:jc w:val="both"/>
      </w:pPr>
      <w:r>
        <w:rPr>
          <w:rFonts w:ascii="Arial" w:hAnsi="Arial" w:cs="Arial"/>
          <w:color w:val="000000"/>
          <w:sz w:val="18"/>
          <w:szCs w:val="18"/>
        </w:rPr>
        <w:t>Instrument zavarovanja: menica</w:t>
      </w:r>
    </w:p>
    <w:p w:rsidR="00260C6B" w:rsidRDefault="00E60E53">
      <w:pPr>
        <w:spacing w:before="225" w:after="225" w:line="240" w:lineRule="auto"/>
        <w:jc w:val="both"/>
      </w:pPr>
      <w:r>
        <w:rPr>
          <w:rFonts w:ascii="Arial" w:hAnsi="Arial" w:cs="Arial"/>
          <w:color w:val="000000"/>
          <w:sz w:val="18"/>
          <w:szCs w:val="18"/>
        </w:rPr>
        <w:t xml:space="preserve">Višina zavarovanja: </w:t>
      </w:r>
      <w:r w:rsidR="00B2419B">
        <w:rPr>
          <w:rFonts w:ascii="Arial" w:hAnsi="Arial" w:cs="Arial"/>
          <w:color w:val="000000"/>
          <w:sz w:val="18"/>
          <w:szCs w:val="18"/>
        </w:rPr>
        <w:t xml:space="preserve"> 10,00 % pogodbene vrednosti z DDV</w:t>
      </w:r>
    </w:p>
    <w:p w:rsidR="00260C6B" w:rsidRDefault="00B2419B">
      <w:pPr>
        <w:spacing w:before="225" w:after="225" w:line="240" w:lineRule="auto"/>
        <w:jc w:val="both"/>
      </w:pPr>
      <w:r>
        <w:rPr>
          <w:rFonts w:ascii="Arial" w:hAnsi="Arial" w:cs="Arial"/>
          <w:color w:val="000000"/>
          <w:sz w:val="18"/>
          <w:szCs w:val="18"/>
        </w:rPr>
        <w:t>Čas veljavnosti: 120 dni od uspešnega kvalitetnega pregleda oz. prevzema objekta s strani naročnika, šteto od dogodka, ki se zgodi zadnji.</w:t>
      </w:r>
    </w:p>
    <w:p w:rsidR="00260C6B" w:rsidRDefault="00B2419B">
      <w:pPr>
        <w:spacing w:before="225" w:after="225" w:line="240" w:lineRule="auto"/>
        <w:jc w:val="both"/>
      </w:pPr>
      <w:r>
        <w:rPr>
          <w:rFonts w:ascii="Arial" w:hAnsi="Arial" w:cs="Arial"/>
          <w:color w:val="000000"/>
          <w:sz w:val="18"/>
          <w:szCs w:val="18"/>
        </w:rPr>
        <w:t>Zahtevanje dokazila: ni zahtevano dokazilo, ponudnik s podpisom obrazca krovna izjava potrjuje, da bo naročniku izročil ustrezno zavarovanje</w:t>
      </w:r>
    </w:p>
    <w:p w:rsidR="00260C6B" w:rsidRDefault="00B2419B">
      <w:pPr>
        <w:spacing w:before="225" w:after="225" w:line="240" w:lineRule="auto"/>
        <w:jc w:val="both"/>
      </w:pPr>
      <w:r>
        <w:rPr>
          <w:rFonts w:ascii="Arial" w:hAnsi="Arial" w:cs="Arial"/>
          <w:b/>
          <w:bCs/>
          <w:color w:val="000000"/>
          <w:sz w:val="18"/>
          <w:szCs w:val="18"/>
        </w:rPr>
        <w:t>Zavarovanje za dobro izvedbo</w:t>
      </w:r>
      <w:r>
        <w:rPr>
          <w:rFonts w:ascii="Arial" w:hAnsi="Arial" w:cs="Arial"/>
          <w:color w:val="000000"/>
          <w:sz w:val="18"/>
          <w:szCs w:val="18"/>
        </w:rPr>
        <w:t xml:space="preserve"> je dolžan predložiti izbrani ponudnik ob podpisu pogodbe. Predložitev zavarovanja za dobro izvedbo je predpogoj za veljavnost pogodbe. Predloženo zavarovanje mora biti skladno z vzorcem in razpisno dokumentacijo.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pPr>
              <w:jc w:val="center"/>
            </w:pPr>
            <w:r>
              <w:rPr>
                <w:rFonts w:ascii="Arial" w:hAnsi="Arial" w:cs="Arial"/>
                <w:b/>
                <w:bCs/>
                <w:color w:val="FFFFFF"/>
                <w:position w:val="-2"/>
                <w:sz w:val="18"/>
                <w:szCs w:val="18"/>
                <w:shd w:val="clear" w:color="auto" w:fill="000000"/>
              </w:rPr>
              <w:t>Zavarovanje za odpravo napak</w:t>
            </w:r>
          </w:p>
        </w:tc>
      </w:tr>
    </w:tbl>
    <w:p w:rsidR="00260C6B" w:rsidRDefault="00B2419B">
      <w:pPr>
        <w:spacing w:before="225" w:after="225" w:line="240" w:lineRule="auto"/>
        <w:jc w:val="both"/>
      </w:pPr>
      <w:r>
        <w:rPr>
          <w:rFonts w:ascii="Arial" w:hAnsi="Arial" w:cs="Arial"/>
          <w:color w:val="000000"/>
          <w:sz w:val="18"/>
          <w:szCs w:val="18"/>
        </w:rPr>
        <w:t>Instrument zavarovanja: menica</w:t>
      </w:r>
    </w:p>
    <w:p w:rsidR="00260C6B" w:rsidRDefault="00E60E53">
      <w:pPr>
        <w:spacing w:before="225" w:after="225" w:line="240" w:lineRule="auto"/>
        <w:jc w:val="both"/>
      </w:pPr>
      <w:r>
        <w:rPr>
          <w:rFonts w:ascii="Arial" w:hAnsi="Arial" w:cs="Arial"/>
          <w:color w:val="000000"/>
          <w:sz w:val="18"/>
          <w:szCs w:val="18"/>
        </w:rPr>
        <w:t xml:space="preserve">Višina zavarovanja: </w:t>
      </w:r>
      <w:r w:rsidR="00B2419B">
        <w:rPr>
          <w:rFonts w:ascii="Arial" w:hAnsi="Arial" w:cs="Arial"/>
          <w:color w:val="000000"/>
          <w:sz w:val="18"/>
          <w:szCs w:val="18"/>
        </w:rPr>
        <w:t xml:space="preserve"> 5,00 % pogodbene vrednosti z DDV</w:t>
      </w:r>
    </w:p>
    <w:p w:rsidR="00260C6B" w:rsidRDefault="000E3C08">
      <w:pPr>
        <w:spacing w:before="225" w:after="225" w:line="240" w:lineRule="auto"/>
        <w:jc w:val="both"/>
      </w:pPr>
      <w:r>
        <w:rPr>
          <w:rFonts w:ascii="Arial" w:hAnsi="Arial" w:cs="Arial"/>
          <w:color w:val="000000"/>
          <w:sz w:val="18"/>
          <w:szCs w:val="18"/>
        </w:rPr>
        <w:t>Čas veljavnosti: 5 let</w:t>
      </w:r>
      <w:r w:rsidR="00641945">
        <w:rPr>
          <w:rFonts w:ascii="Arial" w:hAnsi="Arial" w:cs="Arial"/>
          <w:color w:val="000000"/>
          <w:sz w:val="18"/>
          <w:szCs w:val="18"/>
        </w:rPr>
        <w:t xml:space="preserve"> od prevzema</w:t>
      </w:r>
    </w:p>
    <w:p w:rsidR="00260C6B" w:rsidRDefault="00B2419B">
      <w:pPr>
        <w:spacing w:before="225" w:after="225" w:line="240" w:lineRule="auto"/>
        <w:jc w:val="both"/>
      </w:pPr>
      <w:r>
        <w:rPr>
          <w:rFonts w:ascii="Arial" w:hAnsi="Arial" w:cs="Arial"/>
          <w:color w:val="000000"/>
          <w:sz w:val="18"/>
          <w:szCs w:val="18"/>
        </w:rPr>
        <w:t>Zahtevanje dokazila: ni zahtevano dokazilo, ponudnik s podpisom obrazca krovna izjava potrjuje, da bo naročniku izročil ustrezno zavarovanje</w:t>
      </w:r>
      <w:r w:rsidR="000658FE">
        <w:rPr>
          <w:rFonts w:ascii="Arial" w:hAnsi="Arial" w:cs="Arial"/>
          <w:color w:val="000000"/>
          <w:sz w:val="18"/>
          <w:szCs w:val="18"/>
        </w:rPr>
        <w:t>.</w:t>
      </w:r>
    </w:p>
    <w:p w:rsidR="00720E3A" w:rsidRPr="002E6109" w:rsidRDefault="00720E3A" w:rsidP="00720E3A">
      <w:pPr>
        <w:spacing w:before="225" w:after="225" w:line="240" w:lineRule="auto"/>
        <w:jc w:val="both"/>
      </w:pPr>
      <w:r>
        <w:rPr>
          <w:rFonts w:ascii="Arial" w:hAnsi="Arial" w:cs="Arial"/>
          <w:color w:val="000000"/>
          <w:sz w:val="18"/>
          <w:szCs w:val="18"/>
        </w:rPr>
        <w:t xml:space="preserve">Izvajalec naročila je dolžan najkasneje v roku 30 dni od izročitve in prevzema del s primopredajnim zapisnikom predložiti zahtevano </w:t>
      </w:r>
      <w:r w:rsidRPr="00720E3A">
        <w:rPr>
          <w:rFonts w:ascii="Arial" w:hAnsi="Arial" w:cs="Arial"/>
          <w:color w:val="000000"/>
          <w:sz w:val="18"/>
          <w:szCs w:val="18"/>
        </w:rPr>
        <w:t>zavarovanje</w:t>
      </w:r>
      <w:r>
        <w:rPr>
          <w:rFonts w:ascii="Arial" w:hAnsi="Arial" w:cs="Arial"/>
          <w:b/>
          <w:color w:val="000000"/>
          <w:sz w:val="18"/>
          <w:szCs w:val="18"/>
        </w:rPr>
        <w:t xml:space="preserve">, </w:t>
      </w:r>
      <w:r>
        <w:rPr>
          <w:rFonts w:ascii="Arial" w:hAnsi="Arial" w:cs="Arial"/>
          <w:color w:val="000000"/>
          <w:sz w:val="18"/>
          <w:szCs w:val="18"/>
        </w:rPr>
        <w:t>skladno z vzorcem in določbami razpisne dokumentacije.</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D931BF">
          <w:pgSz w:w="11906" w:h="16838"/>
          <w:pgMar w:top="1418" w:right="1418" w:bottom="1418" w:left="1418" w:header="567" w:footer="680" w:gutter="0"/>
          <w:cols w:space="708"/>
          <w:docGrid w:linePitch="360"/>
        </w:sectPr>
      </w:pPr>
    </w:p>
    <w:p w:rsidR="00EB61B7" w:rsidRPr="00A207D9"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0" w:after="120"/>
        <w:ind w:left="1985"/>
        <w:rPr>
          <w:rFonts w:ascii="Arial" w:hAnsi="Arial" w:cs="Arial"/>
          <w:color w:val="FFFFFF" w:themeColor="background1"/>
        </w:rPr>
      </w:pPr>
      <w:r>
        <w:rPr>
          <w:rFonts w:ascii="Arial" w:hAnsi="Arial" w:cs="Arial"/>
          <w:color w:val="FFFFFF" w:themeColor="background1"/>
        </w:rPr>
        <w:t>Tehnične specifikacije</w:t>
      </w:r>
    </w:p>
    <w:p w:rsidR="00EB61B7" w:rsidRDefault="00EB61B7" w:rsidP="00EB61B7">
      <w:pPr>
        <w:spacing w:before="240" w:after="120"/>
        <w:rPr>
          <w:rFonts w:ascii="Arial" w:hAnsi="Arial" w:cs="Arial"/>
          <w:sz w:val="18"/>
          <w:szCs w:val="18"/>
        </w:rPr>
      </w:pPr>
    </w:p>
    <w:tbl>
      <w:tblPr>
        <w:tblStyle w:val="NormalTablePHPDOCX"/>
        <w:tblW w:w="2500" w:type="pct"/>
        <w:tblInd w:w="108" w:type="dxa"/>
        <w:tblLook w:val="04A0" w:firstRow="1" w:lastRow="0" w:firstColumn="1" w:lastColumn="0" w:noHBand="0" w:noVBand="1"/>
      </w:tblPr>
      <w:tblGrid>
        <w:gridCol w:w="4529"/>
      </w:tblGrid>
      <w:tr w:rsidR="00406DD7" w:rsidRPr="00406DD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406DD7" w:rsidRDefault="00B2419B">
            <w:r w:rsidRPr="00406DD7">
              <w:rPr>
                <w:rFonts w:ascii="Arial" w:hAnsi="Arial" w:cs="Arial"/>
                <w:b/>
                <w:bCs/>
                <w:position w:val="-2"/>
                <w:sz w:val="18"/>
                <w:szCs w:val="18"/>
                <w:shd w:val="clear" w:color="auto" w:fill="FFFFFF"/>
              </w:rPr>
              <w:t>Splošne specifikacije</w:t>
            </w:r>
          </w:p>
        </w:tc>
      </w:tr>
    </w:tbl>
    <w:p w:rsidR="00260C6B" w:rsidRPr="00406DD7" w:rsidRDefault="00B2419B">
      <w:pPr>
        <w:spacing w:before="225" w:after="225" w:line="240" w:lineRule="auto"/>
        <w:jc w:val="both"/>
      </w:pPr>
      <w:r w:rsidRPr="00406DD7">
        <w:rPr>
          <w:rFonts w:ascii="Arial" w:hAnsi="Arial" w:cs="Arial"/>
          <w:sz w:val="18"/>
          <w:szCs w:val="18"/>
        </w:rPr>
        <w:t xml:space="preserve">Tehnične specifikacije javnega naročila so razvidne iz prilog te </w:t>
      </w:r>
      <w:r w:rsidR="00406DD7" w:rsidRPr="00406DD7">
        <w:rPr>
          <w:rFonts w:ascii="Arial" w:hAnsi="Arial" w:cs="Arial"/>
          <w:sz w:val="18"/>
          <w:szCs w:val="18"/>
        </w:rPr>
        <w:t>razpisne dokumentacije.</w:t>
      </w:r>
    </w:p>
    <w:p w:rsidR="00260C6B" w:rsidRPr="00406DD7" w:rsidRDefault="00260C6B">
      <w:pPr>
        <w:spacing w:before="225" w:after="225" w:line="240" w:lineRule="auto"/>
        <w:jc w:val="both"/>
      </w:pPr>
    </w:p>
    <w:tbl>
      <w:tblPr>
        <w:tblStyle w:val="NormalTablePHPDOCX"/>
        <w:tblW w:w="2500" w:type="pct"/>
        <w:tblInd w:w="108" w:type="dxa"/>
        <w:tblLook w:val="04A0" w:firstRow="1" w:lastRow="0" w:firstColumn="1" w:lastColumn="0" w:noHBand="0" w:noVBand="1"/>
      </w:tblPr>
      <w:tblGrid>
        <w:gridCol w:w="4529"/>
      </w:tblGrid>
      <w:tr w:rsidR="00406DD7" w:rsidRPr="00406DD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406DD7" w:rsidRDefault="00B2419B">
            <w:r w:rsidRPr="00406DD7">
              <w:rPr>
                <w:rFonts w:ascii="Arial" w:hAnsi="Arial" w:cs="Arial"/>
                <w:b/>
                <w:bCs/>
                <w:position w:val="-2"/>
                <w:sz w:val="18"/>
                <w:szCs w:val="18"/>
                <w:shd w:val="clear" w:color="auto" w:fill="FFFFFF"/>
              </w:rPr>
              <w:t>Opis predmeta/postavke 2: Rok izvedbe</w:t>
            </w:r>
          </w:p>
        </w:tc>
      </w:tr>
    </w:tbl>
    <w:p w:rsidR="00260C6B" w:rsidRPr="00406DD7" w:rsidRDefault="00B2419B">
      <w:pPr>
        <w:spacing w:before="225" w:after="225" w:line="240" w:lineRule="auto"/>
        <w:jc w:val="both"/>
      </w:pPr>
      <w:r w:rsidRPr="00406DD7">
        <w:rPr>
          <w:rFonts w:ascii="Arial" w:hAnsi="Arial" w:cs="Arial"/>
          <w:sz w:val="18"/>
          <w:szCs w:val="18"/>
        </w:rPr>
        <w:t>Rok za izvedbo del je</w:t>
      </w:r>
      <w:r w:rsidR="008E3EDE">
        <w:rPr>
          <w:rFonts w:ascii="Arial" w:hAnsi="Arial" w:cs="Arial"/>
          <w:sz w:val="18"/>
          <w:szCs w:val="18"/>
        </w:rPr>
        <w:t xml:space="preserve"> do 15</w:t>
      </w:r>
      <w:r w:rsidR="00406DD7" w:rsidRPr="00406DD7">
        <w:rPr>
          <w:rFonts w:ascii="Arial" w:hAnsi="Arial" w:cs="Arial"/>
          <w:sz w:val="18"/>
          <w:szCs w:val="18"/>
        </w:rPr>
        <w:t xml:space="preserve">. </w:t>
      </w:r>
      <w:r w:rsidR="008E3EDE">
        <w:rPr>
          <w:rFonts w:ascii="Arial" w:hAnsi="Arial" w:cs="Arial"/>
          <w:sz w:val="18"/>
          <w:szCs w:val="18"/>
        </w:rPr>
        <w:t>november</w:t>
      </w:r>
      <w:r w:rsidR="00406DD7" w:rsidRPr="00406DD7">
        <w:rPr>
          <w:rFonts w:ascii="Arial" w:hAnsi="Arial" w:cs="Arial"/>
          <w:sz w:val="18"/>
          <w:szCs w:val="18"/>
        </w:rPr>
        <w:t xml:space="preserve"> 2018.</w:t>
      </w:r>
    </w:p>
    <w:tbl>
      <w:tblPr>
        <w:tblStyle w:val="NormalTablePHPDOCX"/>
        <w:tblW w:w="2500" w:type="pct"/>
        <w:tblInd w:w="108" w:type="dxa"/>
        <w:tblLook w:val="04A0" w:firstRow="1" w:lastRow="0" w:firstColumn="1" w:lastColumn="0" w:noHBand="0" w:noVBand="1"/>
      </w:tblPr>
      <w:tblGrid>
        <w:gridCol w:w="4529"/>
      </w:tblGrid>
      <w:tr w:rsidR="00406DD7" w:rsidRPr="00406DD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406DD7" w:rsidRDefault="00B2419B">
            <w:r w:rsidRPr="00406DD7">
              <w:rPr>
                <w:rFonts w:ascii="Arial" w:hAnsi="Arial" w:cs="Arial"/>
                <w:b/>
                <w:bCs/>
                <w:position w:val="-2"/>
                <w:sz w:val="18"/>
                <w:szCs w:val="18"/>
                <w:shd w:val="clear" w:color="auto" w:fill="FFFFFF"/>
              </w:rPr>
              <w:t>Garancijska doba</w:t>
            </w:r>
          </w:p>
        </w:tc>
      </w:tr>
    </w:tbl>
    <w:p w:rsidR="00260C6B" w:rsidRPr="00406DD7" w:rsidRDefault="00B2419B">
      <w:pPr>
        <w:spacing w:before="225" w:after="225" w:line="240" w:lineRule="auto"/>
        <w:jc w:val="both"/>
      </w:pPr>
      <w:r w:rsidRPr="00406DD7">
        <w:rPr>
          <w:rFonts w:ascii="Arial" w:hAnsi="Arial" w:cs="Arial"/>
          <w:sz w:val="18"/>
          <w:szCs w:val="18"/>
        </w:rPr>
        <w:t>Garancijski rok za izvedena dela in vgrajeni material je pet (5) let in prične teči od dneva zapisniškega prevzema del in pisnega obvestila izvajalca o odpravi pomanjkljivosti, ki ga potrdi odgovorni nadzornik.</w:t>
      </w:r>
    </w:p>
    <w:p w:rsidR="00260C6B" w:rsidRPr="00406DD7" w:rsidRDefault="00260C6B">
      <w:pPr>
        <w:sectPr w:rsidR="00260C6B" w:rsidRPr="00406DD7" w:rsidSect="00D931BF">
          <w:pgSz w:w="11906" w:h="16838"/>
          <w:pgMar w:top="1418" w:right="1418" w:bottom="1418" w:left="1418" w:header="567" w:footer="680" w:gutter="0"/>
          <w:cols w:space="708"/>
          <w:docGrid w:linePitch="360"/>
        </w:sectPr>
      </w:pPr>
    </w:p>
    <w:p w:rsidR="00EB61B7" w:rsidRPr="00A17BFF" w:rsidRDefault="00B2419B" w:rsidP="00EB61B7">
      <w:pPr>
        <w:pStyle w:val="Naslov2"/>
        <w:pBdr>
          <w:top w:val="single" w:sz="48" w:space="1" w:color="548DD4" w:themeColor="text2" w:themeTint="99"/>
          <w:left w:val="single" w:sz="48" w:space="4" w:color="548DD4" w:themeColor="text2" w:themeTint="99"/>
          <w:bottom w:val="single" w:sz="48" w:space="1" w:color="548DD4" w:themeColor="text2" w:themeTint="99"/>
          <w:right w:val="single" w:sz="48" w:space="4" w:color="548DD4" w:themeColor="text2" w:themeTint="99"/>
        </w:pBdr>
        <w:shd w:val="clear" w:color="auto" w:fill="548DD4" w:themeFill="text2" w:themeFillTint="99"/>
        <w:ind w:left="1985"/>
        <w:rPr>
          <w:rFonts w:ascii="Arial" w:hAnsi="Arial" w:cs="Arial"/>
          <w:color w:val="FFFFFF" w:themeColor="background1"/>
        </w:rPr>
      </w:pPr>
      <w:r>
        <w:rPr>
          <w:rFonts w:ascii="Arial" w:hAnsi="Arial" w:cs="Arial"/>
          <w:color w:val="FFFFFF" w:themeColor="background1"/>
        </w:rPr>
        <w:t>Vsebina ponudbene dokumentacije</w:t>
      </w:r>
    </w:p>
    <w:p w:rsidR="00EB61B7" w:rsidRPr="00A17BFF" w:rsidRDefault="00EB61B7" w:rsidP="00EB61B7">
      <w:pPr>
        <w:pStyle w:val="Paragraf"/>
        <w:rPr>
          <w:rFonts w:ascii="Arial" w:hAnsi="Arial" w:cs="Arial"/>
        </w:rPr>
      </w:pPr>
    </w:p>
    <w:p w:rsidR="00260C6B" w:rsidRDefault="00B2419B">
      <w:pPr>
        <w:spacing w:before="225" w:after="225" w:line="240" w:lineRule="auto"/>
        <w:jc w:val="both"/>
      </w:pPr>
      <w:r>
        <w:rPr>
          <w:rFonts w:ascii="Arial" w:hAnsi="Arial" w:cs="Arial"/>
          <w:color w:val="000000"/>
          <w:sz w:val="18"/>
          <w:szCs w:val="18"/>
        </w:rPr>
        <w:t>Ponudbeno dokumentacijo sestavljajo spodaj našteti dokumenti, ki morajo po vsebini in obliki ustrezati obrazcem in drugim navodilom iz razpisne dokumentacije, torej mora biti ponudba izdelana v skladu z zahtevami naročnika, podpisana in žigosana, kjer je to označeno.</w:t>
      </w:r>
    </w:p>
    <w:p w:rsidR="00260C6B" w:rsidRDefault="00B2419B">
      <w:pPr>
        <w:spacing w:before="225" w:after="225" w:line="240" w:lineRule="auto"/>
        <w:jc w:val="both"/>
      </w:pPr>
      <w:r>
        <w:rPr>
          <w:rFonts w:ascii="Arial" w:hAnsi="Arial" w:cs="Arial"/>
          <w:color w:val="000000"/>
          <w:sz w:val="18"/>
          <w:szCs w:val="18"/>
        </w:rPr>
        <w:t xml:space="preserve">V primeru elektronske oddaje se kot original štejejo tudi dokumenti, ki so podpisani (verificirani) z elektronskim podpisom (certifikatom). Kot original pa ne štejejo </w:t>
      </w:r>
      <w:proofErr w:type="spellStart"/>
      <w:r>
        <w:rPr>
          <w:rFonts w:ascii="Arial" w:hAnsi="Arial" w:cs="Arial"/>
          <w:color w:val="000000"/>
          <w:sz w:val="18"/>
          <w:szCs w:val="18"/>
        </w:rPr>
        <w:t>skeni</w:t>
      </w:r>
      <w:proofErr w:type="spellEnd"/>
      <w:r>
        <w:rPr>
          <w:rFonts w:ascii="Arial" w:hAnsi="Arial" w:cs="Arial"/>
          <w:color w:val="000000"/>
          <w:sz w:val="18"/>
          <w:szCs w:val="18"/>
        </w:rPr>
        <w:t xml:space="preserve"> dokumentov z izpisom elektronske potrditve.</w:t>
      </w:r>
    </w:p>
    <w:p w:rsidR="00260C6B" w:rsidRDefault="00B2419B">
      <w:pPr>
        <w:spacing w:before="225" w:after="225" w:line="240" w:lineRule="auto"/>
        <w:jc w:val="both"/>
      </w:pPr>
      <w:r>
        <w:rPr>
          <w:rFonts w:ascii="Arial" w:hAnsi="Arial" w:cs="Arial"/>
          <w:color w:val="000000"/>
          <w:sz w:val="18"/>
          <w:szCs w:val="18"/>
        </w:rPr>
        <w:t>Navedeni dokumenti morajo biti izpolnjeni, kot to zahtevajo navodila obrazca ali to iz njihovega besedila izhaja. V primeru, če ponudnik posameznega zahtevanega dokumenta ne predloži (oziroma ga ne predloži na poziv naročnika, če je takšen poziv mogoč na podlagi določil ZJN-3), ali pa bo predloženi dokument v nasprotju z zahtevami razpisne dokumentacije, bo naročnik tako ponudbo zavrnil kot nedopustno.</w:t>
      </w:r>
    </w:p>
    <w:p w:rsidR="00260C6B" w:rsidRDefault="00B2419B">
      <w:pPr>
        <w:spacing w:before="225" w:after="225" w:line="240" w:lineRule="auto"/>
        <w:jc w:val="both"/>
      </w:pPr>
      <w:r>
        <w:rPr>
          <w:rFonts w:ascii="Arial" w:hAnsi="Arial" w:cs="Arial"/>
          <w:color w:val="000000"/>
          <w:sz w:val="18"/>
          <w:szCs w:val="18"/>
        </w:rPr>
        <w:t>Zaželeno je, da so zahtevani dokumenti zloženi po spodaj navedenem vrstnem redu. Prav tako je zaželeno, da so vse strani ponudbene dokumentacije oštevilčene z zaporednimi številkami.</w:t>
      </w:r>
    </w:p>
    <w:p w:rsidR="00EB61B7" w:rsidRPr="00A17BFF" w:rsidRDefault="00EB61B7" w:rsidP="00EB61B7">
      <w:pPr>
        <w:pStyle w:val="Paragraf"/>
        <w:jc w:val="both"/>
        <w:rPr>
          <w:rFonts w:ascii="Arial" w:hAnsi="Arial" w:cs="Arial"/>
        </w:rPr>
      </w:pP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06"/>
        <w:gridCol w:w="4702"/>
        <w:gridCol w:w="3344"/>
      </w:tblGrid>
      <w:tr w:rsidR="00260C6B" w:rsidTr="00D9633A">
        <w:tc>
          <w:tcPr>
            <w:tcW w:w="55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Obrazec</w:t>
            </w:r>
          </w:p>
        </w:tc>
        <w:tc>
          <w:tcPr>
            <w:tcW w:w="2597"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Naziv</w:t>
            </w:r>
          </w:p>
        </w:tc>
        <w:tc>
          <w:tcPr>
            <w:tcW w:w="1847"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Opombe</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Ponudba</w:t>
            </w:r>
            <w:r w:rsidR="00055819">
              <w:rPr>
                <w:rFonts w:ascii="Arial" w:hAnsi="Arial" w:cs="Arial"/>
                <w:color w:val="000000"/>
                <w:position w:val="-2"/>
                <w:sz w:val="18"/>
                <w:szCs w:val="18"/>
              </w:rPr>
              <w:t xml:space="preserve"> in Ponudbeni predračun</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Krovna izjava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gospodarskega subjekta in pooblastilo za pridobitev podatkov iz kazenske evidence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članov organov in zastopnikov gospodarskega subjekta in pooblastilo za pridobitev podatkov iz kazenske evidence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Referenčna lista gospodarskega subjekta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A0183C">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6</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Potrdilo o dobro opravljenem delu</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potrjen s strani naročnika posla.</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7</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Odgovorni vodja del</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8</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Referenčna lista odgovornega vodje del</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A0183C">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9</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Potrdilo o dobro opravljenem delu nominiranih kadrov</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potrjen s strani naročnika posla.</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10</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Vzorec menične izjave za dobro izvedbo</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Parafiran.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Vzorec menične izjave za odpravo napak</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Parafiran.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zastopnika podizvajalca v zvezi z izpolnjevanjem obveznih pogojev za podizvajalce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podizvajalca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o nastopu s podizvajalci</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o lastniških deležih</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Priloga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1170D1" w:rsidRDefault="00D9633A" w:rsidP="001170D1">
            <w:pPr>
              <w:pStyle w:val="Navadensplet"/>
              <w:spacing w:before="0" w:beforeAutospacing="0" w:after="0" w:afterAutospacing="0"/>
              <w:rPr>
                <w:rFonts w:ascii="Arial" w:hAnsi="Arial" w:cs="Arial"/>
                <w:color w:val="626161"/>
                <w:sz w:val="18"/>
                <w:szCs w:val="18"/>
              </w:rPr>
            </w:pPr>
            <w:r>
              <w:rPr>
                <w:rFonts w:ascii="Arial" w:hAnsi="Arial" w:cs="Arial"/>
                <w:color w:val="000000"/>
                <w:position w:val="-2"/>
                <w:sz w:val="18"/>
                <w:szCs w:val="18"/>
              </w:rPr>
              <w:t xml:space="preserve">Vzorec pogodbe: </w:t>
            </w:r>
            <w:r w:rsidR="001170D1">
              <w:rPr>
                <w:rFonts w:ascii="Arial" w:hAnsi="Arial" w:cs="Arial"/>
                <w:color w:val="626161"/>
                <w:sz w:val="18"/>
                <w:szCs w:val="18"/>
              </w:rPr>
              <w:t> </w:t>
            </w:r>
            <w:r w:rsidR="001170D1">
              <w:rPr>
                <w:rFonts w:ascii="Arial" w:hAnsi="Arial" w:cs="Arial"/>
                <w:color w:val="000000"/>
                <w:sz w:val="18"/>
                <w:szCs w:val="18"/>
              </w:rPr>
              <w:t>Novogradnja enega igrišča za odbojko, badminton in med dvema ognjema</w:t>
            </w:r>
          </w:p>
          <w:p w:rsidR="00260C6B" w:rsidRDefault="00260C6B" w:rsidP="001170D1"/>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B77C8B" w:rsidRPr="00B77C8B" w:rsidRDefault="00B2419B">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Parafiran, podpisan in žigosan.</w:t>
            </w:r>
          </w:p>
        </w:tc>
      </w:tr>
      <w:tr w:rsidR="002A2C8E">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rPr>
                <w:rFonts w:ascii="Arial" w:hAnsi="Arial" w:cs="Arial"/>
                <w:color w:val="000000"/>
                <w:position w:val="-2"/>
                <w:sz w:val="18"/>
                <w:szCs w:val="18"/>
              </w:rPr>
            </w:pPr>
            <w:r>
              <w:rPr>
                <w:rFonts w:ascii="Arial" w:hAnsi="Arial" w:cs="Arial"/>
                <w:color w:val="000000"/>
                <w:position w:val="-2"/>
                <w:sz w:val="18"/>
                <w:szCs w:val="18"/>
              </w:rPr>
              <w:t>Priloga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rPr>
                <w:rFonts w:ascii="Arial" w:hAnsi="Arial" w:cs="Arial"/>
                <w:color w:val="000000"/>
                <w:position w:val="-2"/>
                <w:sz w:val="18"/>
                <w:szCs w:val="18"/>
              </w:rPr>
            </w:pPr>
            <w:r>
              <w:rPr>
                <w:rFonts w:ascii="Arial" w:hAnsi="Arial" w:cs="Arial"/>
                <w:color w:val="000000"/>
                <w:position w:val="-2"/>
                <w:sz w:val="18"/>
                <w:szCs w:val="18"/>
              </w:rPr>
              <w:t>Popis del</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Priložen</w:t>
            </w:r>
          </w:p>
        </w:tc>
      </w:tr>
    </w:tbl>
    <w:p w:rsidR="00260C6B" w:rsidRDefault="00260C6B">
      <w:pPr>
        <w:sectPr w:rsidR="00260C6B" w:rsidSect="00D931BF">
          <w:pgSz w:w="11906" w:h="16838"/>
          <w:pgMar w:top="1418" w:right="1418" w:bottom="1418" w:left="1418" w:header="567" w:footer="680"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Na osnovi povabila za naročilo »</w:t>
      </w:r>
      <w:r w:rsidR="00173DCC" w:rsidRPr="00173DCC">
        <w:rPr>
          <w:rFonts w:ascii="Arial" w:hAnsi="Arial" w:cs="Arial"/>
          <w:b/>
          <w:color w:val="000000"/>
          <w:sz w:val="18"/>
          <w:szCs w:val="18"/>
        </w:rPr>
        <w:t>Novogradnja enega igrišča za odbojko, badminton in med dvema ognjema</w:t>
      </w:r>
      <w:r>
        <w:rPr>
          <w:rFonts w:ascii="Arial" w:hAnsi="Arial" w:cs="Arial"/>
          <w:color w:val="000000"/>
          <w:sz w:val="18"/>
          <w:szCs w:val="18"/>
        </w:rPr>
        <w:t>« dajemo ponudbo, kot sledi:</w:t>
      </w:r>
    </w:p>
    <w:p w:rsidR="00260C6B" w:rsidRDefault="00B2419B">
      <w:pPr>
        <w:spacing w:before="225" w:after="225" w:line="240" w:lineRule="auto"/>
        <w:jc w:val="both"/>
      </w:pPr>
      <w:r>
        <w:rPr>
          <w:rFonts w:ascii="Arial" w:hAnsi="Arial" w:cs="Arial"/>
          <w:b/>
          <w:bCs/>
          <w:color w:val="000000"/>
          <w:sz w:val="18"/>
          <w:szCs w:val="18"/>
        </w:rPr>
        <w:t>I. Ponudba številka:</w:t>
      </w:r>
      <w:r>
        <w:rPr>
          <w:rFonts w:ascii="Arial" w:hAnsi="Arial" w:cs="Arial"/>
          <w:color w:val="000000"/>
          <w:sz w:val="18"/>
          <w:szCs w:val="18"/>
        </w:rPr>
        <w:t> </w:t>
      </w:r>
      <w:r>
        <w:rPr>
          <w:rFonts w:ascii="Arial" w:hAnsi="Arial" w:cs="Arial"/>
          <w:color w:val="000000"/>
          <w:sz w:val="18"/>
          <w:szCs w:val="18"/>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260C6B">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Ponudbo oddajamo (ustrezno označite):</w:t>
      </w:r>
    </w:p>
    <w:p w:rsidR="00260C6B" w:rsidRDefault="00B2419B">
      <w:pPr>
        <w:spacing w:before="225" w:after="225" w:line="240" w:lineRule="auto"/>
        <w:jc w:val="both"/>
      </w:pPr>
      <w:r>
        <w:fldChar w:fldCharType="begin">
          <w:ffData>
            <w:name w:val="cbox15ae08eee3e1eb"/>
            <w:enabled/>
            <w:calcOnExit w:val="0"/>
            <w:checkBox>
              <w:sizeAuto/>
              <w:default w:val="0"/>
            </w:checkBox>
          </w:ffData>
        </w:fldChar>
      </w:r>
      <w:bookmarkStart w:id="0" w:name="cbox15ae08eee3e1eb"/>
      <w:r>
        <w:instrText xml:space="preserve"> FORMCHECKBOX </w:instrText>
      </w:r>
      <w:r w:rsidR="00CC0D1B">
        <w:fldChar w:fldCharType="separate"/>
      </w:r>
      <w:r>
        <w:fldChar w:fldCharType="end"/>
      </w:r>
      <w:bookmarkEnd w:id="0"/>
      <w:r>
        <w:rPr>
          <w:rFonts w:ascii="Arial" w:hAnsi="Arial" w:cs="Arial"/>
          <w:color w:val="000000"/>
          <w:sz w:val="18"/>
          <w:szCs w:val="18"/>
        </w:rPr>
        <w:t> samostojno</w:t>
      </w:r>
    </w:p>
    <w:p w:rsidR="00260C6B" w:rsidRDefault="00B2419B">
      <w:pPr>
        <w:spacing w:before="225" w:after="225" w:line="240" w:lineRule="auto"/>
        <w:jc w:val="both"/>
      </w:pPr>
      <w:r>
        <w:fldChar w:fldCharType="begin">
          <w:ffData>
            <w:name w:val="cbox15ae08eee3e512"/>
            <w:enabled/>
            <w:calcOnExit w:val="0"/>
            <w:checkBox>
              <w:sizeAuto/>
              <w:default w:val="0"/>
            </w:checkBox>
          </w:ffData>
        </w:fldChar>
      </w:r>
      <w:bookmarkStart w:id="1" w:name="cbox15ae08eee3e512"/>
      <w:r>
        <w:instrText xml:space="preserve"> FORMCHECKBOX </w:instrText>
      </w:r>
      <w:r w:rsidR="00CC0D1B">
        <w:fldChar w:fldCharType="separate"/>
      </w:r>
      <w:r>
        <w:fldChar w:fldCharType="end"/>
      </w:r>
      <w:bookmarkEnd w:id="1"/>
      <w:r>
        <w:rPr>
          <w:rFonts w:ascii="Arial" w:hAnsi="Arial" w:cs="Arial"/>
          <w:color w:val="000000"/>
          <w:sz w:val="18"/>
          <w:szCs w:val="18"/>
        </w:rPr>
        <w:t> z naslednjimi partnerji (navedite samo firme): ___________________________________</w:t>
      </w:r>
    </w:p>
    <w:p w:rsidR="00260C6B" w:rsidRDefault="00B2419B">
      <w:pPr>
        <w:spacing w:before="225" w:after="225" w:line="240" w:lineRule="auto"/>
        <w:jc w:val="both"/>
      </w:pPr>
      <w:r>
        <w:fldChar w:fldCharType="begin">
          <w:ffData>
            <w:name w:val="cbox15ae08eee3e839"/>
            <w:enabled/>
            <w:calcOnExit w:val="0"/>
            <w:checkBox>
              <w:sizeAuto/>
              <w:default w:val="0"/>
            </w:checkBox>
          </w:ffData>
        </w:fldChar>
      </w:r>
      <w:bookmarkStart w:id="2" w:name="cbox15ae08eee3e839"/>
      <w:r>
        <w:instrText xml:space="preserve"> FORMCHECKBOX </w:instrText>
      </w:r>
      <w:r w:rsidR="00CC0D1B">
        <w:fldChar w:fldCharType="separate"/>
      </w:r>
      <w:r>
        <w:fldChar w:fldCharType="end"/>
      </w:r>
      <w:bookmarkEnd w:id="2"/>
      <w:r>
        <w:rPr>
          <w:rFonts w:ascii="Arial" w:hAnsi="Arial" w:cs="Arial"/>
          <w:color w:val="000000"/>
          <w:sz w:val="18"/>
          <w:szCs w:val="18"/>
        </w:rPr>
        <w:t> z naslednjimi podizvajalci (navedite samo firme): ________________________________</w:t>
      </w:r>
    </w:p>
    <w:p w:rsidR="00260C6B" w:rsidRDefault="00B2419B">
      <w:pPr>
        <w:spacing w:before="225" w:after="225" w:line="240" w:lineRule="auto"/>
        <w:jc w:val="both"/>
      </w:pPr>
      <w:r>
        <w:fldChar w:fldCharType="begin">
          <w:ffData>
            <w:name w:val="cbox15ae08eee3eb2f"/>
            <w:enabled/>
            <w:calcOnExit w:val="0"/>
            <w:checkBox>
              <w:sizeAuto/>
              <w:default w:val="0"/>
            </w:checkBox>
          </w:ffData>
        </w:fldChar>
      </w:r>
      <w:bookmarkStart w:id="3" w:name="cbox15ae08eee3eb2f"/>
      <w:r>
        <w:instrText xml:space="preserve"> FORMCHECKBOX </w:instrText>
      </w:r>
      <w:r w:rsidR="00CC0D1B">
        <w:fldChar w:fldCharType="separate"/>
      </w:r>
      <w:r>
        <w:fldChar w:fldCharType="end"/>
      </w:r>
      <w:bookmarkEnd w:id="3"/>
      <w:r>
        <w:rPr>
          <w:rFonts w:ascii="Arial" w:hAnsi="Arial" w:cs="Arial"/>
          <w:color w:val="000000"/>
          <w:sz w:val="18"/>
          <w:szCs w:val="18"/>
        </w:rPr>
        <w:t>  z uporabo zmogljivosti naslednjih subjektov (navedite samo firme): _____________________________</w:t>
      </w:r>
    </w:p>
    <w:p w:rsidR="00260C6B" w:rsidRDefault="00B2419B">
      <w:pPr>
        <w:spacing w:before="225" w:after="225" w:line="240" w:lineRule="auto"/>
        <w:jc w:val="both"/>
      </w:pPr>
      <w:r>
        <w:rPr>
          <w:rFonts w:ascii="Arial" w:hAnsi="Arial" w:cs="Arial"/>
          <w:color w:val="000000"/>
          <w:sz w:val="18"/>
          <w:szCs w:val="18"/>
        </w:rPr>
        <w:t> </w:t>
      </w:r>
      <w:r>
        <w:rPr>
          <w:rFonts w:ascii="Arial" w:hAnsi="Arial" w:cs="Arial"/>
          <w:b/>
          <w:bCs/>
          <w:color w:val="000000"/>
          <w:sz w:val="18"/>
          <w:szCs w:val="18"/>
        </w:rPr>
        <w:t>II. Ponudbena cena </w:t>
      </w:r>
    </w:p>
    <w:tbl>
      <w:tblPr>
        <w:tblStyle w:val="NormalTablePHPDOCX"/>
        <w:tblW w:w="4789" w:type="pct"/>
        <w:tblInd w:w="108" w:type="dxa"/>
        <w:tblLook w:val="04A0" w:firstRow="1" w:lastRow="0" w:firstColumn="1" w:lastColumn="0" w:noHBand="0" w:noVBand="1"/>
      </w:tblPr>
      <w:tblGrid>
        <w:gridCol w:w="2657"/>
        <w:gridCol w:w="2049"/>
        <w:gridCol w:w="1091"/>
        <w:gridCol w:w="2879"/>
      </w:tblGrid>
      <w:tr w:rsidR="00B77C8B" w:rsidTr="00B77C8B">
        <w:tc>
          <w:tcPr>
            <w:tcW w:w="153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Postavka</w:t>
            </w:r>
          </w:p>
        </w:tc>
        <w:tc>
          <w:tcPr>
            <w:tcW w:w="118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Vrednost brez DDV</w:t>
            </w:r>
          </w:p>
        </w:tc>
        <w:tc>
          <w:tcPr>
            <w:tcW w:w="629"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DDV</w:t>
            </w:r>
          </w:p>
        </w:tc>
        <w:tc>
          <w:tcPr>
            <w:tcW w:w="1659"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Vrednost z DDV</w:t>
            </w:r>
          </w:p>
        </w:tc>
      </w:tr>
      <w:tr w:rsidR="00B77C8B" w:rsidTr="00B77C8B">
        <w:tc>
          <w:tcPr>
            <w:tcW w:w="153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46638B" w:rsidRDefault="0046638B" w:rsidP="00097D22">
            <w:pPr>
              <w:jc w:val="center"/>
              <w:rPr>
                <w:b/>
              </w:rPr>
            </w:pPr>
            <w:r w:rsidRPr="0046638B">
              <w:rPr>
                <w:rFonts w:ascii="Arial" w:hAnsi="Arial" w:cs="Arial"/>
                <w:b/>
                <w:color w:val="000000"/>
                <w:sz w:val="18"/>
                <w:szCs w:val="18"/>
              </w:rPr>
              <w:t>Novogradnja enega igrišča za odbojko, badminton in med dvema ognjema</w:t>
            </w:r>
          </w:p>
        </w:tc>
        <w:tc>
          <w:tcPr>
            <w:tcW w:w="118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Default="00B77C8B">
            <w:r>
              <w:rPr>
                <w:rFonts w:ascii="Arial" w:hAnsi="Arial" w:cs="Arial"/>
                <w:color w:val="000000"/>
                <w:position w:val="-2"/>
                <w:sz w:val="18"/>
                <w:szCs w:val="18"/>
              </w:rPr>
              <w:t> </w:t>
            </w:r>
          </w:p>
        </w:tc>
        <w:tc>
          <w:tcPr>
            <w:tcW w:w="62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Default="00B77C8B">
            <w:r>
              <w:rPr>
                <w:rFonts w:ascii="Arial" w:hAnsi="Arial" w:cs="Arial"/>
                <w:color w:val="000000"/>
                <w:position w:val="-2"/>
                <w:sz w:val="18"/>
                <w:szCs w:val="18"/>
              </w:rPr>
              <w:t> </w:t>
            </w:r>
          </w:p>
        </w:tc>
        <w:tc>
          <w:tcPr>
            <w:tcW w:w="165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Default="00B77C8B">
            <w:r>
              <w:rPr>
                <w:rFonts w:ascii="Arial" w:hAnsi="Arial" w:cs="Arial"/>
                <w:color w:val="000000"/>
                <w:position w:val="-2"/>
                <w:sz w:val="18"/>
                <w:szCs w:val="18"/>
              </w:rPr>
              <w:t> </w:t>
            </w:r>
          </w:p>
        </w:tc>
      </w:tr>
      <w:tr w:rsidR="00B77C8B" w:rsidTr="00B77C8B">
        <w:tc>
          <w:tcPr>
            <w:tcW w:w="1531"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pPr>
              <w:jc w:val="right"/>
            </w:pPr>
            <w:r>
              <w:rPr>
                <w:rFonts w:ascii="Arial" w:hAnsi="Arial" w:cs="Arial"/>
                <w:b/>
                <w:bCs/>
                <w:color w:val="000000"/>
                <w:position w:val="-2"/>
                <w:sz w:val="18"/>
                <w:szCs w:val="18"/>
                <w:shd w:val="clear" w:color="auto" w:fill="CCCCCC"/>
              </w:rPr>
              <w:t>Skupaj</w:t>
            </w:r>
          </w:p>
        </w:tc>
        <w:tc>
          <w:tcPr>
            <w:tcW w:w="1181"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r>
              <w:rPr>
                <w:rFonts w:ascii="Arial" w:hAnsi="Arial" w:cs="Arial"/>
                <w:color w:val="000000"/>
                <w:position w:val="-2"/>
                <w:sz w:val="18"/>
                <w:szCs w:val="18"/>
                <w:shd w:val="clear" w:color="auto" w:fill="CCCCCC"/>
              </w:rPr>
              <w:t> </w:t>
            </w:r>
          </w:p>
        </w:tc>
        <w:tc>
          <w:tcPr>
            <w:tcW w:w="629"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r>
              <w:rPr>
                <w:rFonts w:ascii="Arial" w:hAnsi="Arial" w:cs="Arial"/>
                <w:color w:val="000000"/>
                <w:position w:val="-2"/>
                <w:sz w:val="18"/>
                <w:szCs w:val="18"/>
                <w:shd w:val="clear" w:color="auto" w:fill="CCCCCC"/>
              </w:rPr>
              <w:t> </w:t>
            </w:r>
          </w:p>
        </w:tc>
        <w:tc>
          <w:tcPr>
            <w:tcW w:w="1659"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r>
              <w:rPr>
                <w:rFonts w:ascii="Arial" w:hAnsi="Arial" w:cs="Arial"/>
                <w:color w:val="000000"/>
                <w:position w:val="-2"/>
                <w:sz w:val="18"/>
                <w:szCs w:val="18"/>
                <w:shd w:val="clear" w:color="auto" w:fill="CCCCCC"/>
              </w:rPr>
              <w:t> </w:t>
            </w:r>
          </w:p>
        </w:tc>
      </w:tr>
    </w:tbl>
    <w:p w:rsidR="00260C6B" w:rsidRDefault="00B2419B">
      <w:pPr>
        <w:spacing w:before="225" w:after="225" w:line="240" w:lineRule="auto"/>
        <w:jc w:val="both"/>
      </w:pPr>
      <w:r>
        <w:rPr>
          <w:rFonts w:ascii="Arial" w:hAnsi="Arial" w:cs="Arial"/>
          <w:color w:val="000000"/>
          <w:sz w:val="18"/>
          <w:szCs w:val="18"/>
        </w:rPr>
        <w:t>Zavezujemo se, da bomo vsa dela izvršili skladno z zahtevami naročnika, najkasneje v roku določenem v razpisni dokumentaciji.  </w:t>
      </w:r>
    </w:p>
    <w:p w:rsidR="00260C6B" w:rsidRDefault="00B2419B">
      <w:pPr>
        <w:spacing w:before="225" w:after="225" w:line="240" w:lineRule="auto"/>
        <w:jc w:val="both"/>
      </w:pPr>
      <w:r>
        <w:rPr>
          <w:rFonts w:ascii="Arial" w:hAnsi="Arial" w:cs="Arial"/>
          <w:b/>
          <w:bCs/>
          <w:color w:val="000000"/>
          <w:sz w:val="18"/>
          <w:szCs w:val="18"/>
        </w:rPr>
        <w:t>III. Rok veljavnosti ponudb</w:t>
      </w:r>
      <w:r>
        <w:rPr>
          <w:rFonts w:ascii="Arial" w:hAnsi="Arial" w:cs="Arial"/>
          <w:color w:val="000000"/>
          <w:sz w:val="18"/>
          <w:szCs w:val="18"/>
        </w:rPr>
        <w:t>e Ponudba velja najmanj 90 dni od roka za predložitev ponudb.</w:t>
      </w:r>
    </w:p>
    <w:p w:rsidR="00260C6B" w:rsidRDefault="00B2419B">
      <w:pPr>
        <w:spacing w:before="225" w:after="225" w:line="240" w:lineRule="auto"/>
        <w:jc w:val="both"/>
      </w:pPr>
      <w:r>
        <w:rPr>
          <w:rFonts w:ascii="Arial" w:hAnsi="Arial" w:cs="Arial"/>
          <w:color w:val="000000"/>
          <w:sz w:val="18"/>
          <w:szCs w:val="18"/>
        </w:rPr>
        <w:t>Ponudba mora biti veljavna najmanj do navedenega roka. Prekratka veljavnost ponudbe pomeni razlog za zavrnitev ponudbe.</w:t>
      </w:r>
    </w:p>
    <w:p w:rsidR="00260C6B" w:rsidRDefault="00B2419B">
      <w:pPr>
        <w:spacing w:before="225" w:after="225" w:line="240" w:lineRule="auto"/>
        <w:jc w:val="both"/>
      </w:pPr>
      <w:r>
        <w:rPr>
          <w:rFonts w:ascii="Arial" w:hAnsi="Arial" w:cs="Arial"/>
          <w:color w:val="000000"/>
          <w:sz w:val="18"/>
          <w:szCs w:val="18"/>
        </w:rPr>
        <w:t>  </w:t>
      </w:r>
      <w:r>
        <w:rPr>
          <w:rFonts w:ascii="Arial" w:hAnsi="Arial" w:cs="Arial"/>
          <w:b/>
          <w:bCs/>
          <w:color w:val="000000"/>
          <w:sz w:val="18"/>
          <w:szCs w:val="18"/>
        </w:rPr>
        <w:t>IV. Podatki o plačilu </w:t>
      </w:r>
    </w:p>
    <w:p w:rsidR="00260C6B" w:rsidRDefault="00B2419B">
      <w:pPr>
        <w:spacing w:before="225" w:after="225" w:line="240" w:lineRule="auto"/>
        <w:jc w:val="both"/>
      </w:pPr>
      <w:r>
        <w:rPr>
          <w:rFonts w:ascii="Arial" w:hAnsi="Arial" w:cs="Arial"/>
          <w:color w:val="000000"/>
          <w:sz w:val="18"/>
          <w:szCs w:val="18"/>
        </w:rPr>
        <w:t>Plačila se opravijo na podlagi izdelanih in potrjenih mesečnih situacij. Rok plačila situacije je 30 dni od datuma prejema računa. Če naročnik izpodbija del zneska, ki je obračunan s situacijo, je dolžan plačati nesporni del zneska. Končno situacijo sestavi izvajalec in jo predloži v izplačilo po opravljenem sprejemu in izročitvi izvedenih del. Roki plačil podizvajalcem so enaki kot za izvajalca.</w:t>
      </w:r>
    </w:p>
    <w:p w:rsidR="00260C6B" w:rsidRDefault="00B2419B">
      <w:pPr>
        <w:spacing w:before="225" w:after="225" w:line="240" w:lineRule="auto"/>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računa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rsidP="00534545">
      <w:pPr>
        <w:spacing w:after="0" w:line="240" w:lineRule="auto"/>
        <w:jc w:val="both"/>
      </w:pPr>
      <w:r>
        <w:rPr>
          <w:rFonts w:ascii="Arial" w:hAnsi="Arial" w:cs="Arial"/>
          <w:color w:val="000000"/>
          <w:sz w:val="18"/>
          <w:szCs w:val="18"/>
        </w:rPr>
        <w:t> Strinjamo se, da naročnik ni zavezan sprejeti nobene od ponudb, ki jih je prejel, ter da v primeru odstopa naročnika od oddaje javnega naročila ne bodo povrnjeni ponudniku nobeni stroški v zvezi z izdelavo ponudb.</w:t>
      </w:r>
    </w:p>
    <w:p w:rsidR="00534545" w:rsidRDefault="00B2419B">
      <w:pPr>
        <w:spacing w:after="0" w:line="240" w:lineRule="auto"/>
        <w:jc w:val="both"/>
        <w:rPr>
          <w:rFonts w:ascii="Arial" w:hAnsi="Arial" w:cs="Arial"/>
          <w:color w:val="000000"/>
          <w:sz w:val="18"/>
          <w:szCs w:val="18"/>
        </w:rPr>
      </w:pPr>
      <w:r>
        <w:rPr>
          <w:rFonts w:ascii="Arial" w:hAnsi="Arial" w:cs="Arial"/>
          <w:color w:val="000000"/>
          <w:sz w:val="18"/>
          <w:szCs w:val="18"/>
        </w:rPr>
        <w:t>   </w:t>
      </w:r>
    </w:p>
    <w:p w:rsidR="00534545" w:rsidRDefault="00534545">
      <w:pPr>
        <w:spacing w:after="0" w:line="240" w:lineRule="auto"/>
        <w:jc w:val="both"/>
        <w:rPr>
          <w:rFonts w:ascii="Arial" w:hAnsi="Arial" w:cs="Arial"/>
          <w:color w:val="000000"/>
          <w:sz w:val="18"/>
          <w:szCs w:val="18"/>
        </w:rPr>
      </w:pPr>
    </w:p>
    <w:p w:rsidR="00260C6B" w:rsidRDefault="00B2419B">
      <w:pPr>
        <w:spacing w:after="0" w:line="240" w:lineRule="auto"/>
        <w:jc w:val="both"/>
      </w:pPr>
      <w:r>
        <w:rPr>
          <w:rFonts w:ascii="Arial" w:hAnsi="Arial" w:cs="Arial"/>
          <w:b/>
          <w:bCs/>
          <w:color w:val="000000"/>
          <w:sz w:val="18"/>
          <w:szCs w:val="18"/>
        </w:rPr>
        <w:t>V. Podatki o gospodarskem subjektu</w:t>
      </w:r>
    </w:p>
    <w:tbl>
      <w:tblPr>
        <w:tblStyle w:val="NormalTablePHPDOCX"/>
        <w:tblW w:w="8355" w:type="dxa"/>
        <w:tblInd w:w="108" w:type="dxa"/>
        <w:shd w:val="clear" w:color="auto" w:fill="CCCCCC"/>
        <w:tblLook w:val="04A0" w:firstRow="1" w:lastRow="0" w:firstColumn="1" w:lastColumn="0" w:noHBand="0" w:noVBand="1"/>
      </w:tblPr>
      <w:tblGrid>
        <w:gridCol w:w="3194"/>
        <w:gridCol w:w="5161"/>
      </w:tblGrid>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KONTAKTNA OSEBA: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E-POŠTA KONTAKTNE OSEBE: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TELEFON:</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ID ZA DDV: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PRISTOJNI FINANČNI URAD: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MATIČNA ŠTEVILKA: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ŠTEVILKE TRANSAKCIJSKIH RAČUNOV: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POOBLAŠČENA OSEBA ZA PODPIS PONUDBE IN POGODBE: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RAZVRSTITEV DRUŽBE PO ZGD:</w:t>
            </w:r>
            <w:r>
              <w:rPr>
                <w:rFonts w:ascii="Arial" w:hAnsi="Arial" w:cs="Arial"/>
                <w:i/>
                <w:iCs/>
                <w:color w:val="000000"/>
                <w:position w:val="-2"/>
                <w:sz w:val="18"/>
                <w:szCs w:val="18"/>
                <w:shd w:val="clear" w:color="auto" w:fill="CCCCCC"/>
              </w:rPr>
              <w:br/>
              <w:t>(</w:t>
            </w:r>
            <w:proofErr w:type="spellStart"/>
            <w:r>
              <w:rPr>
                <w:rFonts w:ascii="Arial" w:hAnsi="Arial" w:cs="Arial"/>
                <w:i/>
                <w:iCs/>
                <w:color w:val="000000"/>
                <w:position w:val="-2"/>
                <w:sz w:val="18"/>
                <w:szCs w:val="18"/>
                <w:shd w:val="clear" w:color="auto" w:fill="CCCCCC"/>
              </w:rPr>
              <w:t>mikro</w:t>
            </w:r>
            <w:proofErr w:type="spellEnd"/>
            <w:r>
              <w:rPr>
                <w:rFonts w:ascii="Arial" w:hAnsi="Arial" w:cs="Arial"/>
                <w:i/>
                <w:iCs/>
                <w:color w:val="000000"/>
                <w:position w:val="-2"/>
                <w:sz w:val="18"/>
                <w:szCs w:val="18"/>
                <w:shd w:val="clear" w:color="auto" w:fill="CCCCCC"/>
              </w:rPr>
              <w:t>, majhna, srednja ali velika družba)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ČLANI UPRAVNEGA IN VODSTVENEGA ORGANA </w:t>
            </w:r>
            <w:r>
              <w:rPr>
                <w:rFonts w:ascii="Arial" w:hAnsi="Arial" w:cs="Arial"/>
                <w:color w:val="000000"/>
                <w:position w:val="-2"/>
                <w:sz w:val="18"/>
                <w:szCs w:val="18"/>
                <w:shd w:val="clear" w:color="auto" w:fill="CCCCCC"/>
              </w:rPr>
              <w:t>(npr. zakoniti zastopniki, člani uprave, ipd.)*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ČLANI NADZORNEGA ORGANA </w:t>
            </w:r>
            <w:r>
              <w:rPr>
                <w:rFonts w:ascii="Arial" w:hAnsi="Arial" w:cs="Arial"/>
                <w:color w:val="000000"/>
                <w:position w:val="-2"/>
                <w:sz w:val="18"/>
                <w:szCs w:val="18"/>
                <w:shd w:val="clear" w:color="auto" w:fill="CCCCCC"/>
              </w:rPr>
              <w:t>(če ga gospodarski subjekt ima)*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POOBLAŠČENCI ZA ZASTOPANJE, ODLOČANJE ALI NADZOR </w:t>
            </w:r>
            <w:r>
              <w:rPr>
                <w:rFonts w:ascii="Arial" w:hAnsi="Arial" w:cs="Arial"/>
                <w:color w:val="000000"/>
                <w:position w:val="-2"/>
                <w:sz w:val="18"/>
                <w:szCs w:val="18"/>
                <w:shd w:val="clear" w:color="auto" w:fill="CCCCCC"/>
              </w:rPr>
              <w:t>(npr. prokuristi)*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POOBLAŠČENA OSEBA ZA VROČANJE:</w:t>
            </w:r>
            <w:r>
              <w:rPr>
                <w:rFonts w:ascii="Arial" w:hAnsi="Arial" w:cs="Arial"/>
                <w:i/>
                <w:iCs/>
                <w:color w:val="000000"/>
                <w:position w:val="-2"/>
                <w:sz w:val="18"/>
                <w:szCs w:val="18"/>
                <w:shd w:val="clear" w:color="auto" w:fill="CCCCCC"/>
              </w:rPr>
              <w:br/>
              <w:t>Ime in priimek, ulica in hišna številka, kraj v Republiki Sloveniji </w:t>
            </w:r>
            <w:r>
              <w:rPr>
                <w:rFonts w:ascii="Arial" w:hAnsi="Arial" w:cs="Arial"/>
                <w:i/>
                <w:iCs/>
                <w:color w:val="000000"/>
                <w:position w:val="-2"/>
                <w:sz w:val="18"/>
                <w:szCs w:val="18"/>
                <w:shd w:val="clear" w:color="auto" w:fill="CCCCCC"/>
              </w:rPr>
              <w:br/>
              <w:t>(izpolni ponudnik, ki nima sedeža v Republiki Sloveniji)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260C6B"/>
    <w:tbl>
      <w:tblPr>
        <w:tblStyle w:val="NormalTablePHPDOCX"/>
        <w:tblW w:w="8745" w:type="dxa"/>
        <w:tblInd w:w="108" w:type="dxa"/>
        <w:tblLook w:val="04A0" w:firstRow="1" w:lastRow="0" w:firstColumn="1" w:lastColumn="0" w:noHBand="0" w:noVBand="1"/>
      </w:tblPr>
      <w:tblGrid>
        <w:gridCol w:w="4080"/>
        <w:gridCol w:w="4665"/>
      </w:tblGrid>
      <w:tr w:rsidR="00260C6B">
        <w:tc>
          <w:tcPr>
            <w:tcW w:w="4080" w:type="dxa"/>
            <w:gridSpan w:val="2"/>
            <w:tcMar>
              <w:top w:w="75" w:type="dxa"/>
              <w:bottom w:w="75" w:type="dxa"/>
            </w:tcMar>
            <w:vAlign w:val="center"/>
          </w:tcPr>
          <w:p w:rsidR="00260C6B" w:rsidRDefault="00B2419B">
            <w:pPr>
              <w:spacing w:before="135" w:after="135"/>
              <w:jc w:val="both"/>
              <w:textAlignment w:val="center"/>
            </w:pPr>
            <w:r>
              <w:rPr>
                <w:rFonts w:ascii="Arial" w:hAnsi="Arial" w:cs="Arial"/>
                <w:color w:val="000000"/>
                <w:position w:val="-2"/>
                <w:sz w:val="18"/>
                <w:szCs w:val="18"/>
              </w:rPr>
              <w:t>*za navedene osebe je potrebno predložiti pooblastila za preverjanje podatkov v Kazenski evidenci </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Ime in priimek: _____________________</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Pr="00B77C8B" w:rsidRDefault="00B2419B" w:rsidP="00B77C8B">
            <w:pPr>
              <w:jc w:val="center"/>
              <w:rPr>
                <w:rFonts w:ascii="Arial" w:hAnsi="Arial" w:cs="Arial"/>
                <w:color w:val="000000"/>
                <w:position w:val="-2"/>
                <w:sz w:val="18"/>
                <w:szCs w:val="18"/>
              </w:rPr>
            </w:pPr>
            <w:r>
              <w:rPr>
                <w:rFonts w:ascii="Arial" w:hAnsi="Arial" w:cs="Arial"/>
                <w:color w:val="000000"/>
                <w:position w:val="-2"/>
                <w:sz w:val="18"/>
                <w:szCs w:val="18"/>
              </w:rPr>
              <w:t xml:space="preserve"> (žig in podpis)</w:t>
            </w:r>
            <w:r>
              <w:rPr>
                <w:rFonts w:ascii="Arial" w:hAnsi="Arial" w:cs="Arial"/>
                <w:color w:val="000000"/>
                <w:position w:val="-2"/>
                <w:sz w:val="18"/>
                <w:szCs w:val="18"/>
              </w:rPr>
              <w:br/>
              <w:t> </w:t>
            </w:r>
          </w:p>
        </w:tc>
      </w:tr>
    </w:tbl>
    <w:p w:rsidR="00260C6B" w:rsidRDefault="00260C6B">
      <w:pPr>
        <w:sectPr w:rsidR="00260C6B" w:rsidSect="00EB61B7">
          <w:footerReference w:type="default" r:id="rId13"/>
          <w:pgSz w:w="11906" w:h="16838"/>
          <w:pgMar w:top="1418" w:right="1418" w:bottom="1418" w:left="1418" w:header="567" w:footer="596" w:gutter="0"/>
          <w:cols w:space="708"/>
          <w:docGrid w:linePitch="360"/>
        </w:sectPr>
      </w:pPr>
    </w:p>
    <w:p w:rsidR="00B77C8B" w:rsidRDefault="00B77C8B" w:rsidP="00B77C8B"/>
    <w:p w:rsidR="00B77C8B" w:rsidRDefault="00B77C8B" w:rsidP="00B77C8B">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Ponudbeni predračun</w:t>
      </w:r>
    </w:p>
    <w:p w:rsidR="00B77C8B" w:rsidRDefault="00B77C8B" w:rsidP="00B77C8B">
      <w:pPr>
        <w:spacing w:after="120"/>
        <w:rPr>
          <w:rFonts w:ascii="Arial" w:hAnsi="Arial" w:cs="Arial"/>
        </w:rPr>
      </w:pPr>
    </w:p>
    <w:p w:rsidR="00B77C8B" w:rsidRPr="00662E06" w:rsidRDefault="00B77C8B" w:rsidP="00B77C8B">
      <w:pPr>
        <w:spacing w:before="225" w:after="225" w:line="240" w:lineRule="auto"/>
        <w:jc w:val="both"/>
        <w:rPr>
          <w:rFonts w:ascii="Arial" w:hAnsi="Arial" w:cs="Arial"/>
        </w:rPr>
      </w:pPr>
      <w:r w:rsidRPr="00662E06">
        <w:rPr>
          <w:rFonts w:ascii="Arial" w:hAnsi="Arial" w:cs="Arial"/>
          <w:b/>
          <w:bCs/>
          <w:color w:val="000000"/>
          <w:sz w:val="18"/>
          <w:szCs w:val="18"/>
        </w:rPr>
        <w:t>Ponudba številka:</w:t>
      </w:r>
      <w:r w:rsidRPr="00662E06">
        <w:rPr>
          <w:rFonts w:ascii="Arial" w:hAnsi="Arial" w:cs="Arial"/>
          <w:color w:val="000000"/>
          <w:sz w:val="18"/>
          <w:szCs w:val="18"/>
        </w:rPr>
        <w:t> </w:t>
      </w:r>
      <w:r w:rsidRPr="00662E06">
        <w:rPr>
          <w:rFonts w:ascii="Arial" w:hAnsi="Arial" w:cs="Arial"/>
          <w:color w:val="000000"/>
          <w:sz w:val="18"/>
          <w:szCs w:val="18"/>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B77C8B" w:rsidRPr="00662E06" w:rsidTr="004677DA">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Pr="00662E06" w:rsidRDefault="00B77C8B" w:rsidP="004677DA">
            <w:pPr>
              <w:jc w:val="right"/>
              <w:rPr>
                <w:rFonts w:ascii="Arial" w:hAnsi="Arial" w:cs="Arial"/>
              </w:rPr>
            </w:pPr>
            <w:r w:rsidRPr="00662E06">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rPr>
            </w:pPr>
            <w:r w:rsidRPr="00662E06">
              <w:rPr>
                <w:rFonts w:ascii="Arial" w:hAnsi="Arial" w:cs="Arial"/>
                <w:color w:val="000000"/>
                <w:position w:val="-2"/>
                <w:sz w:val="18"/>
                <w:szCs w:val="18"/>
              </w:rPr>
              <w:t> </w:t>
            </w:r>
          </w:p>
        </w:tc>
      </w:tr>
      <w:tr w:rsidR="00B77C8B" w:rsidRPr="00662E06" w:rsidTr="004677DA">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Pr="00662E06" w:rsidRDefault="00B77C8B" w:rsidP="004677DA">
            <w:pPr>
              <w:jc w:val="right"/>
              <w:rPr>
                <w:rFonts w:ascii="Arial" w:hAnsi="Arial" w:cs="Arial"/>
              </w:rPr>
            </w:pPr>
            <w:r w:rsidRPr="00662E06">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rPr>
            </w:pPr>
            <w:r w:rsidRPr="00662E06">
              <w:rPr>
                <w:rFonts w:ascii="Arial" w:hAnsi="Arial" w:cs="Arial"/>
                <w:color w:val="000000"/>
                <w:position w:val="-2"/>
                <w:sz w:val="18"/>
                <w:szCs w:val="18"/>
              </w:rPr>
              <w:t> </w:t>
            </w:r>
          </w:p>
        </w:tc>
      </w:tr>
    </w:tbl>
    <w:p w:rsidR="00B77C8B" w:rsidRPr="00662E06" w:rsidRDefault="00B77C8B" w:rsidP="00B77C8B">
      <w:pPr>
        <w:spacing w:before="225" w:after="225" w:line="240" w:lineRule="auto"/>
        <w:jc w:val="both"/>
        <w:rPr>
          <w:rFonts w:ascii="Arial" w:hAnsi="Arial" w:cs="Arial"/>
        </w:rPr>
      </w:pPr>
      <w:r w:rsidRPr="00662E06">
        <w:rPr>
          <w:rFonts w:ascii="Arial" w:hAnsi="Arial" w:cs="Arial"/>
          <w:b/>
          <w:bCs/>
          <w:color w:val="000000"/>
          <w:sz w:val="18"/>
          <w:szCs w:val="18"/>
        </w:rPr>
        <w:t>Ponudbena cena </w:t>
      </w:r>
    </w:p>
    <w:tbl>
      <w:tblPr>
        <w:tblStyle w:val="NormalTablePHPDOCX"/>
        <w:tblW w:w="4789" w:type="pct"/>
        <w:tblInd w:w="108" w:type="dxa"/>
        <w:tblLook w:val="04A0" w:firstRow="1" w:lastRow="0" w:firstColumn="1" w:lastColumn="0" w:noHBand="0" w:noVBand="1"/>
      </w:tblPr>
      <w:tblGrid>
        <w:gridCol w:w="2865"/>
        <w:gridCol w:w="2126"/>
        <w:gridCol w:w="1275"/>
        <w:gridCol w:w="2410"/>
      </w:tblGrid>
      <w:tr w:rsidR="00B77C8B" w:rsidRPr="00662E06" w:rsidTr="00B77C8B">
        <w:tc>
          <w:tcPr>
            <w:tcW w:w="165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Postavka</w:t>
            </w:r>
          </w:p>
        </w:tc>
        <w:tc>
          <w:tcPr>
            <w:tcW w:w="122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Vrednost brez DDV</w:t>
            </w:r>
          </w:p>
        </w:tc>
        <w:tc>
          <w:tcPr>
            <w:tcW w:w="73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DDV</w:t>
            </w:r>
          </w:p>
        </w:tc>
        <w:tc>
          <w:tcPr>
            <w:tcW w:w="1389"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Vrednost z DDV</w:t>
            </w:r>
          </w:p>
        </w:tc>
      </w:tr>
      <w:tr w:rsidR="00B77C8B" w:rsidRPr="00662E06" w:rsidTr="00B77C8B">
        <w:tc>
          <w:tcPr>
            <w:tcW w:w="16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446FF1" w:rsidRDefault="00446FF1" w:rsidP="004677DA">
            <w:pPr>
              <w:jc w:val="center"/>
              <w:rPr>
                <w:rFonts w:ascii="Arial" w:hAnsi="Arial" w:cs="Arial"/>
                <w:b/>
                <w:sz w:val="18"/>
                <w:szCs w:val="18"/>
              </w:rPr>
            </w:pPr>
            <w:r w:rsidRPr="00446FF1">
              <w:rPr>
                <w:rFonts w:ascii="Arial" w:hAnsi="Arial" w:cs="Arial"/>
                <w:b/>
                <w:color w:val="000000"/>
                <w:sz w:val="18"/>
                <w:szCs w:val="18"/>
              </w:rPr>
              <w:t>Novogradnja enega igrišča za odbojko, badminton in med dvema ognjema</w:t>
            </w:r>
          </w:p>
        </w:tc>
        <w:tc>
          <w:tcPr>
            <w:tcW w:w="12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sz w:val="18"/>
                <w:szCs w:val="18"/>
              </w:rPr>
            </w:pPr>
            <w:r w:rsidRPr="00662E06">
              <w:rPr>
                <w:rFonts w:ascii="Arial" w:hAnsi="Arial" w:cs="Arial"/>
                <w:color w:val="000000"/>
                <w:position w:val="-2"/>
                <w:sz w:val="18"/>
                <w:szCs w:val="18"/>
              </w:rPr>
              <w:t> </w:t>
            </w:r>
          </w:p>
        </w:tc>
        <w:tc>
          <w:tcPr>
            <w:tcW w:w="73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sz w:val="18"/>
                <w:szCs w:val="18"/>
              </w:rPr>
            </w:pPr>
            <w:r w:rsidRPr="00662E06">
              <w:rPr>
                <w:rFonts w:ascii="Arial" w:hAnsi="Arial" w:cs="Arial"/>
                <w:color w:val="000000"/>
                <w:position w:val="-2"/>
                <w:sz w:val="18"/>
                <w:szCs w:val="18"/>
              </w:rPr>
              <w:t> </w:t>
            </w:r>
          </w:p>
        </w:tc>
        <w:tc>
          <w:tcPr>
            <w:tcW w:w="138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sz w:val="18"/>
                <w:szCs w:val="18"/>
              </w:rPr>
            </w:pPr>
            <w:r w:rsidRPr="00662E06">
              <w:rPr>
                <w:rFonts w:ascii="Arial" w:hAnsi="Arial" w:cs="Arial"/>
                <w:color w:val="000000"/>
                <w:position w:val="-2"/>
                <w:sz w:val="18"/>
                <w:szCs w:val="18"/>
              </w:rPr>
              <w:t> </w:t>
            </w:r>
          </w:p>
        </w:tc>
      </w:tr>
    </w:tbl>
    <w:p w:rsidR="00B77C8B" w:rsidRPr="00662E06" w:rsidRDefault="00B77C8B" w:rsidP="00B77C8B">
      <w:pPr>
        <w:rPr>
          <w:rFonts w:ascii="Arial" w:hAnsi="Arial" w:cs="Arial"/>
        </w:rPr>
      </w:pPr>
    </w:p>
    <w:p w:rsidR="00B77C8B" w:rsidRPr="00662E06" w:rsidRDefault="00B77C8B" w:rsidP="00B77C8B">
      <w:pPr>
        <w:jc w:val="both"/>
        <w:rPr>
          <w:rFonts w:ascii="Arial" w:hAnsi="Arial" w:cs="Arial"/>
          <w:sz w:val="18"/>
          <w:szCs w:val="18"/>
        </w:rPr>
      </w:pPr>
      <w:r w:rsidRPr="00662E06">
        <w:rPr>
          <w:rFonts w:ascii="Arial" w:hAnsi="Arial" w:cs="Arial"/>
          <w:sz w:val="18"/>
          <w:szCs w:val="18"/>
        </w:rPr>
        <w:t>Zavezujemo se, da bomo vsa dela izvršili skladno z zahtevami naročnika, najkasneje v roku določenem v razpisni dokumentaciji.</w:t>
      </w:r>
    </w:p>
    <w:p w:rsidR="00B77C8B" w:rsidRPr="00662E06" w:rsidRDefault="00B77C8B" w:rsidP="00B77C8B">
      <w:pPr>
        <w:jc w:val="both"/>
        <w:rPr>
          <w:rFonts w:ascii="Arial" w:hAnsi="Arial" w:cs="Arial"/>
          <w:sz w:val="18"/>
          <w:szCs w:val="18"/>
        </w:rPr>
      </w:pPr>
      <w:r w:rsidRPr="00662E06">
        <w:rPr>
          <w:rFonts w:ascii="Arial" w:hAnsi="Arial" w:cs="Arial"/>
          <w:sz w:val="18"/>
          <w:szCs w:val="18"/>
        </w:rPr>
        <w:t>Ponudba velja najmanj 90 dni od roka za predložitev ponudb.</w:t>
      </w:r>
    </w:p>
    <w:p w:rsidR="00B77C8B" w:rsidRPr="00662E06" w:rsidRDefault="00B77C8B" w:rsidP="00B77C8B">
      <w:pPr>
        <w:jc w:val="both"/>
        <w:rPr>
          <w:rFonts w:ascii="Arial" w:hAnsi="Arial" w:cs="Arial"/>
          <w:sz w:val="18"/>
          <w:szCs w:val="18"/>
        </w:rPr>
        <w:sectPr w:rsidR="00B77C8B" w:rsidRPr="00662E06" w:rsidSect="004677DA">
          <w:footerReference w:type="default" r:id="rId14"/>
          <w:pgSz w:w="11906" w:h="16838"/>
          <w:pgMar w:top="1418" w:right="1418" w:bottom="1418" w:left="1418" w:header="567" w:footer="596" w:gutter="0"/>
          <w:cols w:space="708"/>
          <w:docGrid w:linePitch="360"/>
        </w:sectPr>
      </w:pPr>
      <w:r w:rsidRPr="00662E06">
        <w:rPr>
          <w:rFonts w:ascii="Arial" w:hAnsi="Arial" w:cs="Arial"/>
          <w:sz w:val="18"/>
          <w:szCs w:val="18"/>
        </w:rPr>
        <w:t>Strinjamo se, da naročnik ni zavezan sprejeti nobene od ponudb, ki jih je prejel, ter da v primeru odstopa naročnika od oddaje javnega naročil</w:t>
      </w:r>
      <w:r>
        <w:rPr>
          <w:rFonts w:ascii="Arial" w:hAnsi="Arial" w:cs="Arial"/>
          <w:sz w:val="18"/>
          <w:szCs w:val="18"/>
        </w:rPr>
        <w:t>a</w:t>
      </w:r>
      <w:r w:rsidRPr="00662E06">
        <w:rPr>
          <w:rFonts w:ascii="Arial" w:hAnsi="Arial" w:cs="Arial"/>
          <w:sz w:val="18"/>
          <w:szCs w:val="18"/>
        </w:rPr>
        <w:t xml:space="preserve"> ne bodo povrnjeni ponudniku nobeni stroški v zvezi z izdelavo ponudb.</w:t>
      </w:r>
    </w:p>
    <w:p w:rsidR="00B77C8B" w:rsidRDefault="00B77C8B" w:rsidP="00EB61B7">
      <w:pPr>
        <w:spacing w:after="0"/>
        <w:jc w:val="right"/>
        <w:rPr>
          <w:rFonts w:ascii="Arial" w:hAnsi="Arial" w:cs="Arial"/>
          <w:sz w:val="18"/>
          <w:szCs w:val="18"/>
        </w:r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2</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Krovna izjava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V zvezi z javnim naročilom »</w:t>
      </w:r>
      <w:r w:rsidR="0073704E" w:rsidRPr="0073704E">
        <w:rPr>
          <w:rFonts w:ascii="Arial" w:hAnsi="Arial" w:cs="Arial"/>
          <w:b/>
          <w:color w:val="000000"/>
          <w:sz w:val="18"/>
          <w:szCs w:val="18"/>
        </w:rPr>
        <w:t>Novogradnja enega igrišča za odbojko, badminton in med dvema ognjema</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u w:val="single"/>
        </w:rPr>
        <w:t>____________________________________</w:t>
      </w:r>
      <w:r>
        <w:rPr>
          <w:rFonts w:ascii="Arial" w:hAnsi="Arial" w:cs="Arial"/>
          <w:color w:val="000000"/>
          <w:sz w:val="18"/>
          <w:szCs w:val="18"/>
        </w:rPr>
        <w:t>,</w:t>
      </w:r>
    </w:p>
    <w:p w:rsidR="00260C6B" w:rsidRDefault="00B2419B">
      <w:pPr>
        <w:spacing w:before="225" w:after="225" w:line="240" w:lineRule="auto"/>
        <w:jc w:val="both"/>
      </w:pPr>
      <w:r>
        <w:rPr>
          <w:rFonts w:ascii="Arial" w:hAnsi="Arial" w:cs="Arial"/>
          <w:i/>
          <w:iCs/>
          <w:color w:val="000000"/>
          <w:sz w:val="18"/>
          <w:szCs w:val="18"/>
        </w:rPr>
        <w:t>(naziv ponudnika, partnerja v skupni ponudbi)</w:t>
      </w:r>
    </w:p>
    <w:p w:rsidR="00260C6B" w:rsidRDefault="00B2419B">
      <w:pPr>
        <w:spacing w:before="225" w:after="225" w:line="240" w:lineRule="auto"/>
        <w:jc w:val="both"/>
      </w:pPr>
      <w:r>
        <w:rPr>
          <w:rFonts w:ascii="Arial" w:hAnsi="Arial" w:cs="Arial"/>
          <w:color w:val="000000"/>
          <w:sz w:val="18"/>
          <w:szCs w:val="18"/>
        </w:rPr>
        <w:t>s polno odgovornostjo izjavljamo,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vse kopije dokumentov, ki so priloženi ponudbi, ustrezajo originalom;</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ne bomo imeli do naročnika predmetnega razpisa nobenega odškodninskega zahtevka, če ne bomo izbrani kot najugodnejši ponudnik, oz. da v primeru ustavitve postopka, zavrnitve vseh ponudb ali odstopa od izvedbe javnega naročila ne bomo zahtevali povrnitve nobenih stroškov, ki smo jih imeli s pripravo ponudbene dokumentacije;</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vse navedbe iz ponudbe ustrezajo dejanskemu stanju - ponudnik naročniku daje pooblastilo, da jih preveri pri pristojnih organih, za kar bomo na naročnikovo zahtevo predložili ustrezna pooblastila, če jih bo ta zahteval;</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 celoti sprejemamo pogoje javnega razpisa in vse pogoje, navedene v razpisni dokumentaciji, pod katerimi dajemo svojo ponudbo, ter soglašamo, da bodo ti pogoji v celoti sestavni del pogodbe;</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pri pripravi ponudbe in bomo pri izvajanju pogodbe spoštovali obveznosti, ki izhajajo iz predpisov o varstvu pri delu, zaposlovanju in delovnih pogojih, veljavnih v Republiki Sloveniji;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zanesljiv ponudnik, sposoben upravljanja, z izkušnjami, ugledom in zaposlenimi, ki so sposobni izvesti razpisana dela, ter da razpolagamo z zadostnimi tehničnimi in kadrovskimi zmogljivostmi za izvedbo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vsa zahtevana dela izvajali strokovno in kvalitetno po pravilih stroke v skladu z veljavnimi predpisi (zakoni, pravilniki, standardi, tehničnimi soglasji), tehničnimi navodili, priporočili in normativi ter okoljevarstvenimi predpisi;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javno naročilo izvajali s strokovno usposobljenimi delavci oziroma kadrom;</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 primeru zamenjave priglašenih podizvajalcev ali priglašenih kadrov pred njihovo menjavo pridobili pisno soglasje naročnika;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 primeru uvedbe novih podizvajalcev, ki niso priglašeni v ponudbi, predhodno pridobili pisno soglasje naročnika;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novi podizvajalci, ki niso navedeni v ponudbi, izpolnjevali vse naročnikove pogoje, ki jih morajo izpolnjevati podizvajalci;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novi podizvajalci, ki bodo zamenjali priglašene podizvajalce, na katere kapacitete se je ponudnik skliceval pri oddaji ponudbe, zagotavljali najmanj kapacitete v enakem obsegu oziroma najmanj v obsegu, ki bi zadoščal za priznanje usposobljenosti, če bi bili te podizvajalci navedeni v sami ponudbi namesto podizvajalcev, ki jih zamenjujejo;</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zamenjani kadri ob morebitni menjavi izpolnjevali kadrovske pogoje, ki jih je določil naročnik v razpisni dokumentaciji;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se v celoti strinjamo in sprejemamo pogoje naročnika, navedene v tej razpisni dokumentaciji, da po njih dajemo svojo ponudbo za izvedbo razpisnih del ter da pod navedenimi pogoji pristopamo k izvedbi predmeta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predložili vsa zahtevana zavarovanja posla;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ob izdelavi ponudbe pregledali vso razpoložljivo razpisno dokumentacijo;</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v celoti seznanjeni z vso relevantno zakonodajo, ki se upošteva pri oddaji tega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v celoti seznanjeni z obsegom in zahtevnostjo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vse prevzete obveznosti izpolnili v predpisani količini, kvaliteti in rokih, kot to izhaja iz razpisne dokumentacije za oddajo tega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pri sestavi ponudbe upoštevali obveznosti do svojih morebitnih podizvajalcev;</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 xml:space="preserve">za nas ne obstaja absolutna prepoved poslovanja z naročnikom, kot izhaja iz 35. člena </w:t>
            </w:r>
            <w:proofErr w:type="spellStart"/>
            <w:r>
              <w:rPr>
                <w:rFonts w:ascii="Arial" w:hAnsi="Arial" w:cs="Arial"/>
                <w:color w:val="000000"/>
                <w:sz w:val="18"/>
                <w:szCs w:val="18"/>
              </w:rPr>
              <w:t>ZIntPK</w:t>
            </w:r>
            <w:proofErr w:type="spellEnd"/>
            <w:r>
              <w:rPr>
                <w:rFonts w:ascii="Arial" w:hAnsi="Arial" w:cs="Arial"/>
                <w:color w:val="000000"/>
                <w:sz w:val="18"/>
                <w:szCs w:val="18"/>
              </w:rPr>
              <w:t>;</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so navedeni podatki v ponudbi in prilogah resnični in verodostojni.</w:t>
            </w:r>
          </w:p>
        </w:tc>
      </w:tr>
    </w:tbl>
    <w:p w:rsidR="00260C6B" w:rsidRDefault="00B2419B">
      <w:pPr>
        <w:pageBreakBefore/>
        <w:spacing w:before="225" w:after="225" w:line="240" w:lineRule="auto"/>
        <w:jc w:val="both"/>
      </w:pPr>
      <w:r>
        <w:rPr>
          <w:rFonts w:ascii="Arial" w:hAnsi="Arial" w:cs="Arial"/>
          <w:color w:val="000000"/>
          <w:sz w:val="18"/>
          <w:szCs w:val="18"/>
        </w:rPr>
        <w:t>Izjavljamo, da izpolnjujemo naslednje obvezne pogoje skladno z zakonskimi zahtevami in zahtevami naročnika: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imamo dovoljenje za opravljanje dejavnosti, ki je predmet javnega naročila,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smo vpisani v poklicni oziroma poslovni register v državi sedeža,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bili pravnomočno obsojeni zaradi storitve kaznivega dejanja naštetega v prvem odstavku 75. člena ZJN-3,</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izločeni iz postopkov javnih naročil zaradi uvrstitve v evidenco gospodarskih subjektov z negativnimi referencami,</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8F626F" w:rsidRPr="008F626F" w:rsidRDefault="008F626F" w:rsidP="008F626F">
            <w:pPr>
              <w:numPr>
                <w:ilvl w:val="0"/>
                <w:numId w:val="27"/>
              </w:numPr>
              <w:jc w:val="both"/>
              <w:rPr>
                <w:rFonts w:ascii="Arial" w:hAnsi="Arial" w:cs="Arial"/>
                <w:color w:val="000000"/>
                <w:sz w:val="18"/>
                <w:szCs w:val="18"/>
              </w:rPr>
            </w:pPr>
            <w:r>
              <w:rPr>
                <w:rFonts w:ascii="Arial" w:hAnsi="Arial" w:cs="Arial"/>
                <w:color w:val="000000"/>
                <w:sz w:val="18"/>
                <w:szCs w:val="18"/>
              </w:rPr>
              <w:t>zoper nas se ni začel postopek zaradi insolventnosti ali prisilnega prenehanja po zakonu, ki ureja postopek zaradi insolventnosti in prisilnega prenehanja, ali postopek likvidacije po zakonu, ki ureja upravitelj ali sodišče, nismo opustili poslovne dejavnosti niti niso začasno ustavljene ali nismo v katerem koli podobnem položaju, zoper nas se v skladu s predpisi druge države ni začel postopek ali nastal položaj z enakimi pravnimi posledicami kot je insolventnost ali prisilno prenehanje,</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 xml:space="preserve">na dan oddaje ponudbe ali prijave nimamo </w:t>
            </w:r>
            <w:proofErr w:type="spellStart"/>
            <w:r>
              <w:rPr>
                <w:rFonts w:ascii="Arial" w:hAnsi="Arial" w:cs="Arial"/>
                <w:color w:val="000000"/>
                <w:sz w:val="18"/>
                <w:szCs w:val="18"/>
              </w:rPr>
              <w:t>nepredloženih</w:t>
            </w:r>
            <w:proofErr w:type="spellEnd"/>
            <w:r>
              <w:rPr>
                <w:rFonts w:ascii="Arial" w:hAnsi="Arial" w:cs="Arial"/>
                <w:color w:val="000000"/>
                <w:sz w:val="18"/>
                <w:szCs w:val="18"/>
              </w:rPr>
              <w:t xml:space="preserve"> obračunov davčnih odtegljajev za dohodke iz delovnega razmerja za obdobje zadnjih petih let do dne oddaje ponudbe ali prijave,</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v zadnjih treh letih pred potekom roka za oddajo ponudb ni bila s pravnomočno odločbo pristojnega organa Republike Slovenije ali druge države članice ali tretje države dvakrat izrečena globa zaradi prekrška v zvezi s plačilom za delo,</w:t>
            </w:r>
          </w:p>
          <w:p w:rsidR="008B77D3" w:rsidRPr="008B77D3" w:rsidRDefault="008B77D3" w:rsidP="008F626F">
            <w:pPr>
              <w:numPr>
                <w:ilvl w:val="0"/>
                <w:numId w:val="27"/>
              </w:numPr>
              <w:jc w:val="both"/>
              <w:rPr>
                <w:rFonts w:ascii="Arial" w:hAnsi="Arial" w:cs="Arial"/>
                <w:color w:val="000000"/>
                <w:sz w:val="18"/>
                <w:szCs w:val="18"/>
              </w:rPr>
            </w:pPr>
            <w:r>
              <w:rPr>
                <w:rFonts w:ascii="Arial" w:hAnsi="Arial" w:cs="Arial"/>
                <w:color w:val="000000"/>
                <w:sz w:val="18"/>
                <w:szCs w:val="18"/>
              </w:rPr>
              <w:t>v zadnjih šestih mesecih pred objavo javnega naročila nismo imeli blokiranega transakcijskega računa,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z drugimi gospodarskimi subjekti nismo sklenili dogovora, katerega cilj ali učinek je preprečevati, omejevati ali izkrivljati konkurenco,</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bili s pravnomočno sodbo v katerikoli državi obsojeni za prestopek v zvezi s poklicnim ravnanjem,</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pri dajanju informacij v tem ali predhodnih postopkih, nismo namerno podali zavajajoče razlage ali teh informacij nismo zagotovili,</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izpolnjujemo vse ostale pogoje za izvedbo naročila, ki jih določa razpisna dokumentacija.</w:t>
            </w:r>
          </w:p>
        </w:tc>
      </w:tr>
    </w:tbl>
    <w:p w:rsidR="00260C6B" w:rsidRDefault="00B2419B">
      <w:pPr>
        <w:spacing w:before="225" w:after="225" w:line="240" w:lineRule="auto"/>
        <w:jc w:val="both"/>
      </w:pPr>
      <w:r>
        <w:rPr>
          <w:rFonts w:ascii="Arial" w:hAnsi="Arial" w:cs="Arial"/>
          <w:color w:val="000000"/>
          <w:sz w:val="18"/>
          <w:szCs w:val="18"/>
          <w:u w:val="single"/>
        </w:rPr>
        <w:t>S podpisom te izjave izjavljamo, da izpolnjujemo vse pogoje iz razpisne dokumentacije, za katere je navedeno, da se izpolnjevanje izkazuje s podpisom te izjave!</w:t>
      </w:r>
    </w:p>
    <w:p w:rsidR="00260C6B" w:rsidRDefault="00B2419B">
      <w:pPr>
        <w:spacing w:before="225" w:after="225" w:line="240" w:lineRule="auto"/>
        <w:jc w:val="both"/>
      </w:pPr>
      <w:r>
        <w:rPr>
          <w:rFonts w:ascii="Arial" w:hAnsi="Arial" w:cs="Arial"/>
          <w:color w:val="000000"/>
          <w:sz w:val="18"/>
          <w:szCs w:val="18"/>
        </w:rPr>
        <w:t>Spodaj podpisani dajem/o uradno soglasje, da </w:t>
      </w:r>
      <w:r>
        <w:rPr>
          <w:rFonts w:ascii="Arial" w:hAnsi="Arial" w:cs="Arial"/>
          <w:b/>
          <w:bCs/>
          <w:color w:val="000000"/>
          <w:sz w:val="18"/>
          <w:szCs w:val="18"/>
        </w:rPr>
        <w:t xml:space="preserve">OBČINA </w:t>
      </w:r>
      <w:r w:rsidR="00753809">
        <w:rPr>
          <w:rFonts w:ascii="Arial" w:hAnsi="Arial" w:cs="Arial"/>
          <w:b/>
          <w:bCs/>
          <w:color w:val="000000"/>
          <w:sz w:val="18"/>
          <w:szCs w:val="18"/>
        </w:rPr>
        <w:t>KRIŽEVCI</w:t>
      </w:r>
      <w:r>
        <w:rPr>
          <w:rFonts w:ascii="Arial" w:hAnsi="Arial" w:cs="Arial"/>
          <w:b/>
          <w:bCs/>
          <w:color w:val="000000"/>
          <w:sz w:val="18"/>
          <w:szCs w:val="18"/>
        </w:rPr>
        <w:t xml:space="preserve">, </w:t>
      </w:r>
      <w:r w:rsidR="00753809">
        <w:rPr>
          <w:rFonts w:ascii="Arial" w:hAnsi="Arial" w:cs="Arial"/>
          <w:b/>
          <w:bCs/>
          <w:color w:val="000000"/>
          <w:sz w:val="18"/>
          <w:szCs w:val="18"/>
        </w:rPr>
        <w:t>Križevci pri Ljutomeru 11, 9242 Križevci pri Ljutomeru</w:t>
      </w:r>
      <w:r>
        <w:rPr>
          <w:rFonts w:ascii="Arial" w:hAnsi="Arial" w:cs="Arial"/>
          <w:color w:val="000000"/>
          <w:sz w:val="18"/>
          <w:szCs w:val="18"/>
        </w:rPr>
        <w:t xml:space="preserve">  v zvezi z oddajo javnega </w:t>
      </w:r>
      <w:proofErr w:type="spellStart"/>
      <w:r>
        <w:rPr>
          <w:rFonts w:ascii="Arial" w:hAnsi="Arial" w:cs="Arial"/>
          <w:color w:val="000000"/>
          <w:sz w:val="18"/>
          <w:szCs w:val="18"/>
        </w:rPr>
        <w:t>naročila</w:t>
      </w:r>
      <w:proofErr w:type="spellEnd"/>
      <w:r>
        <w:rPr>
          <w:rFonts w:ascii="Arial" w:hAnsi="Arial" w:cs="Arial"/>
          <w:color w:val="000000"/>
          <w:sz w:val="18"/>
          <w:szCs w:val="18"/>
        </w:rPr>
        <w:t xml:space="preserve"> za namene </w:t>
      </w:r>
      <w:r w:rsidR="0073704E" w:rsidRPr="0073704E">
        <w:rPr>
          <w:rFonts w:ascii="Arial" w:hAnsi="Arial" w:cs="Arial"/>
          <w:b/>
          <w:color w:val="000000"/>
          <w:sz w:val="18"/>
          <w:szCs w:val="18"/>
        </w:rPr>
        <w:t>Novogradnja enega igrišča za odbojko, badminton in med dvema ognjema</w:t>
      </w:r>
      <w:r w:rsidRPr="0073704E">
        <w:rPr>
          <w:rFonts w:ascii="Arial" w:hAnsi="Arial" w:cs="Arial"/>
          <w:b/>
          <w:bCs/>
          <w:color w:val="000000"/>
          <w:sz w:val="18"/>
          <w:szCs w:val="18"/>
        </w:rPr>
        <w:t>,</w:t>
      </w:r>
      <w:r>
        <w:rPr>
          <w:rFonts w:ascii="Arial" w:hAnsi="Arial" w:cs="Arial"/>
          <w:b/>
          <w:bCs/>
          <w:color w:val="000000"/>
          <w:sz w:val="18"/>
          <w:szCs w:val="18"/>
        </w:rPr>
        <w:t> objavljen na Portalu javnih naročil pod številko _____________ </w:t>
      </w:r>
      <w:r>
        <w:rPr>
          <w:rFonts w:ascii="Arial" w:hAnsi="Arial" w:cs="Arial"/>
          <w:color w:val="000000"/>
          <w:sz w:val="18"/>
          <w:szCs w:val="18"/>
        </w:rPr>
        <w:t xml:space="preserve">pridobi podatke za preveritev ponudbe v skladu 89. </w:t>
      </w:r>
      <w:proofErr w:type="spellStart"/>
      <w:r>
        <w:rPr>
          <w:rFonts w:ascii="Arial" w:hAnsi="Arial" w:cs="Arial"/>
          <w:color w:val="000000"/>
          <w:sz w:val="18"/>
          <w:szCs w:val="18"/>
        </w:rPr>
        <w:t>členom</w:t>
      </w:r>
      <w:proofErr w:type="spellEnd"/>
      <w:r>
        <w:rPr>
          <w:rFonts w:ascii="Arial" w:hAnsi="Arial" w:cs="Arial"/>
          <w:color w:val="000000"/>
          <w:sz w:val="18"/>
          <w:szCs w:val="18"/>
        </w:rPr>
        <w:t xml:space="preserve"> ZJN-3 v enotnem informacijskem sistemu – </w:t>
      </w:r>
      <w:proofErr w:type="spellStart"/>
      <w:r>
        <w:rPr>
          <w:rFonts w:ascii="Arial" w:hAnsi="Arial" w:cs="Arial"/>
          <w:color w:val="000000"/>
          <w:sz w:val="18"/>
          <w:szCs w:val="18"/>
        </w:rPr>
        <w:t>eDosje</w:t>
      </w:r>
      <w:proofErr w:type="spellEnd"/>
      <w:r>
        <w:rPr>
          <w:rFonts w:ascii="Arial" w:hAnsi="Arial" w:cs="Arial"/>
          <w:color w:val="000000"/>
          <w:sz w:val="18"/>
          <w:szCs w:val="18"/>
        </w:rPr>
        <w:t xml:space="preserve"> iz devetega odstavka 77. </w:t>
      </w:r>
      <w:proofErr w:type="spellStart"/>
      <w:r>
        <w:rPr>
          <w:rFonts w:ascii="Arial" w:hAnsi="Arial" w:cs="Arial"/>
          <w:color w:val="000000"/>
          <w:sz w:val="18"/>
          <w:szCs w:val="18"/>
        </w:rPr>
        <w:t>člena</w:t>
      </w:r>
      <w:proofErr w:type="spellEnd"/>
      <w:r>
        <w:rPr>
          <w:rFonts w:ascii="Arial" w:hAnsi="Arial" w:cs="Arial"/>
          <w:color w:val="000000"/>
          <w:sz w:val="18"/>
          <w:szCs w:val="18"/>
        </w:rPr>
        <w:t xml:space="preserve"> ZJN-3.</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 </w:t>
      </w: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3</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gospodarskega subjekta in pooblastilo za pridobitev podatkov iz kazenske evidence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 xml:space="preserve">Pod kazensko in materialno odgovornostjo izjavljamo, da naša družba, </w:t>
      </w:r>
      <w:r>
        <w:rPr>
          <w:rFonts w:ascii="Arial" w:hAnsi="Arial" w:cs="Arial"/>
          <w:color w:val="000000"/>
          <w:sz w:val="18"/>
          <w:szCs w:val="18"/>
          <w:u w:val="single"/>
        </w:rPr>
        <w:t>_______________</w:t>
      </w:r>
      <w:r>
        <w:rPr>
          <w:rFonts w:ascii="Arial" w:hAnsi="Arial" w:cs="Arial"/>
          <w:color w:val="000000"/>
          <w:sz w:val="18"/>
          <w:szCs w:val="18"/>
        </w:rPr>
        <w:t xml:space="preserve">(Firma), </w:t>
      </w:r>
      <w:r>
        <w:rPr>
          <w:rFonts w:ascii="Arial" w:hAnsi="Arial" w:cs="Arial"/>
          <w:color w:val="000000"/>
          <w:sz w:val="18"/>
          <w:szCs w:val="18"/>
          <w:u w:val="single"/>
        </w:rPr>
        <w:t>_________________</w:t>
      </w:r>
      <w:r>
        <w:rPr>
          <w:rFonts w:ascii="Arial" w:hAnsi="Arial" w:cs="Arial"/>
          <w:color w:val="000000"/>
          <w:sz w:val="18"/>
          <w:szCs w:val="18"/>
        </w:rPr>
        <w:t xml:space="preserve">(Naslov), matična številka: </w:t>
      </w:r>
      <w:r>
        <w:rPr>
          <w:rFonts w:ascii="Arial" w:hAnsi="Arial" w:cs="Arial"/>
          <w:color w:val="000000"/>
          <w:sz w:val="18"/>
          <w:szCs w:val="18"/>
          <w:u w:val="single"/>
        </w:rPr>
        <w:t>_______________</w:t>
      </w:r>
      <w:r>
        <w:rPr>
          <w:rFonts w:ascii="Arial" w:hAnsi="Arial" w:cs="Arial"/>
          <w:color w:val="000000"/>
          <w:sz w:val="18"/>
          <w:szCs w:val="18"/>
        </w:rPr>
        <w:t xml:space="preserve"> ni bila pravnomočno obsojena zaradi kaznivih dejanj, ki so našteta v prvem odstavku 75. člena ZJN-3. Obenem izjavljamo,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gospodarskemu subjektu ni bila v zadnjih treh letih pred potekom roka za oddajo ponudb/prijav s pravnomočno odločbo pristojnega organa Republike Slovenije ali druge države članice ali tretje države dvakrat izrečena globa zaradi prekrška v zvezi s plačilom za delo,</w:t>
            </w:r>
          </w:p>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w:t>
            </w:r>
          </w:p>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Pooblaščamo naročnika OBČINA </w:t>
      </w:r>
      <w:r w:rsidR="00753809">
        <w:rPr>
          <w:rFonts w:ascii="Arial" w:hAnsi="Arial" w:cs="Arial"/>
          <w:color w:val="000000"/>
          <w:sz w:val="18"/>
          <w:szCs w:val="18"/>
        </w:rPr>
        <w:t>KRIŽEVCI</w:t>
      </w:r>
      <w:r>
        <w:rPr>
          <w:rFonts w:ascii="Arial" w:hAnsi="Arial" w:cs="Arial"/>
          <w:color w:val="000000"/>
          <w:sz w:val="18"/>
          <w:szCs w:val="18"/>
        </w:rPr>
        <w:t>,</w:t>
      </w:r>
      <w:r w:rsidR="006E2C5F">
        <w:rPr>
          <w:rFonts w:ascii="Arial" w:hAnsi="Arial" w:cs="Arial"/>
          <w:color w:val="000000"/>
          <w:sz w:val="18"/>
          <w:szCs w:val="18"/>
        </w:rPr>
        <w:t xml:space="preserve"> </w:t>
      </w:r>
      <w:r w:rsidR="00753809">
        <w:rPr>
          <w:rFonts w:ascii="Arial" w:hAnsi="Arial" w:cs="Arial"/>
          <w:color w:val="000000"/>
          <w:sz w:val="18"/>
          <w:szCs w:val="18"/>
        </w:rPr>
        <w:t>Križevci pri Ljutomeru 11, 9242 Križevci pri Ljutomeru</w:t>
      </w:r>
      <w:r>
        <w:rPr>
          <w:rFonts w:ascii="Arial" w:hAnsi="Arial" w:cs="Arial"/>
          <w:color w:val="000000"/>
          <w:sz w:val="18"/>
          <w:szCs w:val="18"/>
        </w:rPr>
        <w:t>, da za potrebe preverjanja izpolnjevanja pogojev v postopku javnega naročila od Ministrstva za pravosodje pridobi potrdilo iz kazenske evidence in evidence o prekrških.</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716"/>
        <w:gridCol w:w="6336"/>
      </w:tblGrid>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Polno ime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Sedež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Številka vpisa v sodni register (št. vložka):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Matična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Davčna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15"/>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4</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članov organov in zastopnikov gospodarskega subjekta in pooblastilo za pridobitev podatkov iz kazenske evidence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Pod kazensko in materialno odgovornostjo izjavljam, da nisem bil/a pravnomočno obsojen/a zaradi kaznivih dejanj, ki so opredeljena v prvem odstavku 75. člena ZJN-3. Obenem izjavljam,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9"/>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w:t>
            </w:r>
          </w:p>
          <w:p w:rsidR="00260C6B" w:rsidRDefault="00B2419B">
            <w:pPr>
              <w:numPr>
                <w:ilvl w:val="0"/>
                <w:numId w:val="29"/>
              </w:numPr>
              <w:jc w:val="both"/>
              <w:rPr>
                <w:rFonts w:ascii="Arial" w:hAnsi="Arial" w:cs="Arial"/>
                <w:color w:val="000000"/>
                <w:sz w:val="18"/>
                <w:szCs w:val="18"/>
              </w:rPr>
            </w:pPr>
            <w:r>
              <w:rPr>
                <w:rFonts w:ascii="Arial" w:hAnsi="Arial" w:cs="Arial"/>
                <w:color w:val="000000"/>
                <w:sz w:val="18"/>
                <w:szCs w:val="18"/>
              </w:rPr>
              <w:t>bom, v kolikor bo naročnik zahteval, v postavljenem roku naročniku izročil/a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Spodaj podpisani pooblaščam naročnika </w:t>
      </w:r>
      <w:r>
        <w:rPr>
          <w:rFonts w:ascii="Arial" w:hAnsi="Arial" w:cs="Arial"/>
          <w:b/>
          <w:bCs/>
          <w:color w:val="000000"/>
          <w:sz w:val="18"/>
          <w:szCs w:val="18"/>
        </w:rPr>
        <w:t xml:space="preserve">OBČINA </w:t>
      </w:r>
      <w:r w:rsidR="004A0E48">
        <w:rPr>
          <w:rFonts w:ascii="Arial" w:hAnsi="Arial" w:cs="Arial"/>
          <w:b/>
          <w:bCs/>
          <w:color w:val="000000"/>
          <w:sz w:val="18"/>
          <w:szCs w:val="18"/>
        </w:rPr>
        <w:t>KRIŽEVCI, Križevci pri Ljutomeru 11, 9242 Križevci pri Ljutomeru</w:t>
      </w:r>
      <w:r>
        <w:rPr>
          <w:rFonts w:ascii="Arial" w:hAnsi="Arial" w:cs="Arial"/>
          <w:b/>
          <w:bCs/>
          <w:color w:val="000000"/>
          <w:sz w:val="18"/>
          <w:szCs w:val="18"/>
        </w:rPr>
        <w:t>,</w:t>
      </w:r>
      <w:r>
        <w:rPr>
          <w:rFonts w:ascii="Arial" w:hAnsi="Arial" w:cs="Arial"/>
          <w:color w:val="000000"/>
          <w:sz w:val="18"/>
          <w:szCs w:val="18"/>
        </w:rPr>
        <w:t xml:space="preserve"> da za potrebe preverjanja izpolnjevanja pogojev v postopku javnega naročila od Ministrstva za pravosodje pridobi potrdilo iz kazenske evidence. Moji osebni podatki so naslednji:</w:t>
      </w:r>
    </w:p>
    <w:tbl>
      <w:tblPr>
        <w:tblStyle w:val="NormalTablePHPDOCX"/>
        <w:tblW w:w="5000" w:type="pct"/>
        <w:tblInd w:w="108" w:type="dxa"/>
        <w:tblLook w:val="04A0" w:firstRow="1" w:lastRow="0" w:firstColumn="1" w:lastColumn="0" w:noHBand="0" w:noVBand="1"/>
      </w:tblPr>
      <w:tblGrid>
        <w:gridCol w:w="3270"/>
        <w:gridCol w:w="5788"/>
      </w:tblGrid>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Ime in priimek:</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Funkcija v gospodarskem subjektu:</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EMŠO:</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Kraj in država rojstva: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Naslov stalnega prebivališča: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Naslov začasnega prebivališča: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Državljanstvo:</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Moj prejšnji priimek se glasi:</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A9A9A9"/>
                <w:position w:val="-2"/>
                <w:sz w:val="18"/>
                <w:szCs w:val="18"/>
              </w:rPr>
              <w:t>(podpis)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Izjava članov UPRAVNEGA, VODSTVENEGA ALI NADZORNEGA ORGANA gospodarskega subjekta in pooblastilo za pridobitev podatkov iz kazenske evidence mora osebno podpisati oseba, na katero se izjava nanaša. Teh izjav ni mogoče podpisati prek pooblaščencev.​</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16"/>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5</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Referenčna lista gospodarskega subjekta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Naziv gospodarskega subjekta: _________________________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18"/>
        <w:gridCol w:w="1057"/>
        <w:gridCol w:w="1612"/>
        <w:gridCol w:w="1441"/>
        <w:gridCol w:w="1564"/>
        <w:gridCol w:w="1345"/>
        <w:gridCol w:w="1415"/>
      </w:tblGrid>
      <w:tr w:rsidR="00260C6B">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proofErr w:type="spellStart"/>
            <w:r>
              <w:rPr>
                <w:rFonts w:ascii="Arial" w:hAnsi="Arial" w:cs="Arial"/>
                <w:b/>
                <w:bCs/>
                <w:color w:val="000000"/>
                <w:position w:val="-2"/>
                <w:sz w:val="18"/>
                <w:szCs w:val="18"/>
                <w:shd w:val="clear" w:color="auto" w:fill="CCCCCC"/>
              </w:rPr>
              <w:t>Zap</w:t>
            </w:r>
            <w:proofErr w:type="spellEnd"/>
            <w:r>
              <w:rPr>
                <w:rFonts w:ascii="Arial" w:hAnsi="Arial" w:cs="Arial"/>
                <w:b/>
                <w:bCs/>
                <w:color w:val="000000"/>
                <w:position w:val="-2"/>
                <w:sz w:val="18"/>
                <w:szCs w:val="18"/>
                <w:shd w:val="clear" w:color="auto" w:fill="CCCCCC"/>
              </w:rPr>
              <w:t>. št</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Naročnik</w:t>
            </w:r>
            <w:r>
              <w:rPr>
                <w:rFonts w:ascii="Arial" w:hAnsi="Arial" w:cs="Arial"/>
                <w:b/>
                <w:bCs/>
                <w:color w:val="000000"/>
                <w:position w:val="-2"/>
                <w:sz w:val="18"/>
                <w:szCs w:val="18"/>
                <w:shd w:val="clear" w:color="auto" w:fill="CCCCCC"/>
              </w:rPr>
              <w:br/>
              <w:t>(naziv, naslov)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Vrsta dela</w:t>
            </w:r>
            <w:r>
              <w:rPr>
                <w:rFonts w:ascii="Arial" w:hAnsi="Arial" w:cs="Arial"/>
                <w:b/>
                <w:bCs/>
                <w:color w:val="000000"/>
                <w:position w:val="-2"/>
                <w:sz w:val="18"/>
                <w:szCs w:val="18"/>
                <w:shd w:val="clear" w:color="auto" w:fill="CCCCCC"/>
              </w:rPr>
              <w:br/>
              <w:t xml:space="preserve">(podroben opis </w:t>
            </w:r>
            <w:r>
              <w:rPr>
                <w:rFonts w:ascii="Arial" w:hAnsi="Arial" w:cs="Arial"/>
                <w:b/>
                <w:bCs/>
                <w:color w:val="000000"/>
                <w:position w:val="-2"/>
                <w:sz w:val="18"/>
                <w:szCs w:val="18"/>
                <w:u w:val="single"/>
                <w:shd w:val="clear" w:color="auto" w:fill="CCCCCC"/>
              </w:rPr>
              <w:t>vrste del</w:t>
            </w:r>
            <w:r>
              <w:rPr>
                <w:rFonts w:ascii="Arial" w:hAnsi="Arial" w:cs="Arial"/>
                <w:b/>
                <w:bCs/>
                <w:color w:val="000000"/>
                <w:position w:val="-2"/>
                <w:sz w:val="18"/>
                <w:szCs w:val="18"/>
                <w:shd w:val="clear" w:color="auto" w:fill="CCCCCC"/>
              </w:rPr>
              <w:t>, ki jih je izvedel izvajalec)</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Čas realizacije</w:t>
            </w:r>
            <w:r>
              <w:rPr>
                <w:rFonts w:ascii="Arial" w:hAnsi="Arial" w:cs="Arial"/>
                <w:b/>
                <w:bCs/>
                <w:color w:val="000000"/>
                <w:position w:val="-2"/>
                <w:sz w:val="18"/>
                <w:szCs w:val="18"/>
                <w:shd w:val="clear" w:color="auto" w:fill="CCCCCC"/>
              </w:rPr>
              <w:br/>
              <w:t>(od mesec/leto do mesec/leto)</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Pogodbeni znesek</w:t>
            </w:r>
            <w:r>
              <w:rPr>
                <w:rFonts w:ascii="Arial" w:hAnsi="Arial" w:cs="Arial"/>
                <w:b/>
                <w:bCs/>
                <w:color w:val="000000"/>
                <w:position w:val="-2"/>
                <w:sz w:val="18"/>
                <w:szCs w:val="18"/>
                <w:shd w:val="clear" w:color="auto" w:fill="CCCCCC"/>
              </w:rPr>
              <w:br/>
              <w:t xml:space="preserve">(brez DDV), ki se nanaša na </w:t>
            </w:r>
            <w:r>
              <w:rPr>
                <w:rFonts w:ascii="Arial" w:hAnsi="Arial" w:cs="Arial"/>
                <w:b/>
                <w:bCs/>
                <w:color w:val="000000"/>
                <w:position w:val="-2"/>
                <w:sz w:val="18"/>
                <w:szCs w:val="18"/>
                <w:u w:val="single"/>
                <w:shd w:val="clear" w:color="auto" w:fill="CCCCCC"/>
              </w:rPr>
              <w:t>referenčno delo</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Celotna vrednost pogodbe (brez DDV)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Kontaktna oseba pri naročniku</w:t>
            </w:r>
            <w:r>
              <w:rPr>
                <w:rFonts w:ascii="Arial" w:hAnsi="Arial" w:cs="Arial"/>
                <w:b/>
                <w:bCs/>
                <w:color w:val="000000"/>
                <w:position w:val="-2"/>
                <w:sz w:val="18"/>
                <w:szCs w:val="18"/>
                <w:shd w:val="clear" w:color="auto" w:fill="CCCCCC"/>
              </w:rPr>
              <w:br/>
              <w:t>(ime in priimek ter telefon in e-mail)</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br/>
        <w:t>V primeru več referenc se obrazec fotokopira.</w:t>
      </w:r>
    </w:p>
    <w:p w:rsidR="00A0183C" w:rsidRDefault="00A0183C"/>
    <w:tbl>
      <w:tblPr>
        <w:tblStyle w:val="NormalTablePHPDOCX"/>
        <w:tblW w:w="5000" w:type="pct"/>
        <w:tblInd w:w="108" w:type="dxa"/>
        <w:tblLook w:val="04A0" w:firstRow="1" w:lastRow="0" w:firstColumn="1" w:lastColumn="0" w:noHBand="0" w:noVBand="1"/>
      </w:tblPr>
      <w:tblGrid>
        <w:gridCol w:w="4535"/>
        <w:gridCol w:w="4535"/>
      </w:tblGrid>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Kraj in datum:</w:t>
            </w:r>
          </w:p>
        </w:tc>
        <w:tc>
          <w:tcPr>
            <w:tcW w:w="0" w:type="auto"/>
            <w:tcMar>
              <w:top w:w="75" w:type="dxa"/>
              <w:bottom w:w="75" w:type="dxa"/>
            </w:tcMar>
            <w:vAlign w:val="center"/>
          </w:tcPr>
          <w:p w:rsidR="00A0183C" w:rsidRDefault="00A0183C" w:rsidP="004677DA">
            <w:r>
              <w:rPr>
                <w:rFonts w:ascii="Arial" w:hAnsi="Arial" w:cs="Arial"/>
                <w:color w:val="000000"/>
                <w:position w:val="-2"/>
                <w:sz w:val="18"/>
                <w:szCs w:val="18"/>
              </w:rPr>
              <w:t>Ime in priimek: _____________________</w:t>
            </w:r>
          </w:p>
        </w:tc>
      </w:tr>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 </w:t>
            </w:r>
          </w:p>
        </w:tc>
        <w:tc>
          <w:tcPr>
            <w:tcW w:w="0" w:type="auto"/>
            <w:tcMar>
              <w:top w:w="75" w:type="dxa"/>
              <w:bottom w:w="75" w:type="dxa"/>
            </w:tcMar>
            <w:vAlign w:val="center"/>
          </w:tcPr>
          <w:p w:rsidR="00A0183C" w:rsidRDefault="00A0183C" w:rsidP="004677DA"/>
          <w:p w:rsidR="00A0183C" w:rsidRDefault="00A0183C" w:rsidP="004677DA">
            <w:pPr>
              <w:jc w:val="center"/>
            </w:pPr>
            <w:r>
              <w:rPr>
                <w:rFonts w:ascii="Arial" w:hAnsi="Arial" w:cs="Arial"/>
                <w:color w:val="A9A9A9"/>
                <w:position w:val="-2"/>
                <w:sz w:val="18"/>
                <w:szCs w:val="18"/>
              </w:rPr>
              <w:t>(žig in podpis)</w:t>
            </w:r>
          </w:p>
        </w:tc>
      </w:tr>
    </w:tbl>
    <w:p w:rsidR="00A0183C" w:rsidRDefault="00A0183C">
      <w:pPr>
        <w:sectPr w:rsidR="00A0183C" w:rsidSect="00EB61B7">
          <w:footerReference w:type="default" r:id="rId17"/>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6</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w:t>
      </w:r>
    </w:p>
    <w:p w:rsidR="00EB61B7" w:rsidRDefault="00EB61B7" w:rsidP="00EB61B7">
      <w:pPr>
        <w:spacing w:after="120"/>
        <w:rPr>
          <w:rFonts w:ascii="Arial" w:hAnsi="Arial" w:cs="Arial"/>
        </w:rPr>
      </w:pPr>
    </w:p>
    <w:p w:rsidR="00260C6B" w:rsidRDefault="00B2419B">
      <w:pPr>
        <w:shd w:val="clear" w:color="auto" w:fill="FFFFFF"/>
        <w:spacing w:before="225" w:after="375" w:line="333" w:lineRule="auto"/>
        <w:jc w:val="both"/>
      </w:pPr>
      <w:r>
        <w:rPr>
          <w:rFonts w:ascii="Arial" w:hAnsi="Arial" w:cs="Arial"/>
          <w:b/>
          <w:bCs/>
          <w:color w:val="444444"/>
          <w:sz w:val="18"/>
          <w:szCs w:val="18"/>
          <w:shd w:val="clear" w:color="auto" w:fill="FFFFFF"/>
        </w:rPr>
        <w:t>Naziv in naslov potrjevalca reference: </w:t>
      </w:r>
      <w:r>
        <w:rPr>
          <w:rFonts w:ascii="Arial" w:hAnsi="Arial" w:cs="Arial"/>
          <w:color w:val="444444"/>
          <w:sz w:val="18"/>
          <w:szCs w:val="18"/>
          <w:u w:val="single"/>
          <w:shd w:val="clear" w:color="auto" w:fill="FFFFFF"/>
        </w:rPr>
        <w:t>____________________________</w:t>
      </w:r>
    </w:p>
    <w:p w:rsidR="00260C6B" w:rsidRDefault="00B2419B">
      <w:pPr>
        <w:shd w:val="clear" w:color="auto" w:fill="FFFFFF"/>
        <w:spacing w:before="225" w:after="375" w:line="333" w:lineRule="auto"/>
        <w:jc w:val="center"/>
      </w:pPr>
      <w:r>
        <w:rPr>
          <w:rFonts w:ascii="Arial" w:hAnsi="Arial" w:cs="Arial"/>
          <w:b/>
          <w:bCs/>
          <w:color w:val="444444"/>
          <w:sz w:val="21"/>
          <w:szCs w:val="21"/>
          <w:shd w:val="clear" w:color="auto" w:fill="FFFFFF"/>
        </w:rPr>
        <w:t>IZJAVA - POTRDILO REFERENCE</w:t>
      </w:r>
    </w:p>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Pod kazensko in materialno odgovornostjo izjavljamo, da je</w:t>
      </w:r>
    </w:p>
    <w:tbl>
      <w:tblPr>
        <w:tblStyle w:val="TableGridPHPDOCX"/>
        <w:tblW w:w="8115" w:type="dxa"/>
        <w:tblInd w:w="108" w:type="dxa"/>
        <w:tblBorders>
          <w:top w:val="outset" w:sz="5" w:space="0" w:color="808080"/>
          <w:left w:val="outset" w:sz="5" w:space="0" w:color="808080"/>
          <w:bottom w:val="outset" w:sz="5" w:space="0" w:color="808080"/>
          <w:right w:val="outset" w:sz="5" w:space="0" w:color="808080"/>
        </w:tblBorders>
        <w:shd w:val="clear" w:color="auto" w:fill="FFFFFF"/>
        <w:tblLook w:val="04A0" w:firstRow="1" w:lastRow="0" w:firstColumn="1" w:lastColumn="0" w:noHBand="0" w:noVBand="1"/>
      </w:tblPr>
      <w:tblGrid>
        <w:gridCol w:w="3944"/>
        <w:gridCol w:w="4171"/>
      </w:tblGrid>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gospodarski subjekt</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911FF2" w:rsidP="00FE6079">
            <w:pPr>
              <w:jc w:val="right"/>
            </w:pPr>
            <w:r>
              <w:rPr>
                <w:rFonts w:ascii="Arial" w:hAnsi="Arial" w:cs="Arial"/>
                <w:color w:val="000000"/>
                <w:position w:val="-2"/>
                <w:sz w:val="18"/>
                <w:szCs w:val="18"/>
                <w:shd w:val="clear" w:color="auto" w:fill="FFFFFF"/>
              </w:rPr>
              <w:t>izvedel naslednja</w:t>
            </w:r>
            <w:r w:rsidR="001A044E">
              <w:rPr>
                <w:rFonts w:ascii="Arial" w:hAnsi="Arial" w:cs="Arial"/>
                <w:color w:val="000000"/>
                <w:position w:val="-2"/>
                <w:sz w:val="18"/>
                <w:szCs w:val="18"/>
                <w:shd w:val="clear" w:color="auto" w:fill="FFFFFF"/>
              </w:rPr>
              <w:t xml:space="preserve"> dela – </w:t>
            </w:r>
            <w:r w:rsidR="00FE6079">
              <w:rPr>
                <w:rFonts w:ascii="Arial" w:hAnsi="Arial" w:cs="Arial"/>
                <w:color w:val="000000"/>
                <w:position w:val="-2"/>
                <w:sz w:val="18"/>
                <w:szCs w:val="18"/>
                <w:shd w:val="clear" w:color="auto" w:fill="FFFFFF"/>
              </w:rPr>
              <w:t>gradnja športnih igrišč</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po pogodbi z nazivom in številko</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z dne</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v vrednosti (vrednost del, ki jih je izvedel ponudnik brez DDV)</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v obdobju od</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do</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bl>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 </w:t>
      </w:r>
    </w:p>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Posel je zaključen ter je bil izvedenem pravočasno, strokovno, kvalitetno in v skladu z določili pogodbe.</w:t>
      </w:r>
    </w:p>
    <w:tbl>
      <w:tblPr>
        <w:tblStyle w:val="NormalTablePHPDOCX"/>
        <w:tblW w:w="8040" w:type="dxa"/>
        <w:tblInd w:w="108" w:type="dxa"/>
        <w:shd w:val="clear" w:color="auto" w:fill="FFFFFF"/>
        <w:tblLook w:val="04A0" w:firstRow="1" w:lastRow="0" w:firstColumn="1" w:lastColumn="0" w:noHBand="0" w:noVBand="1"/>
      </w:tblPr>
      <w:tblGrid>
        <w:gridCol w:w="3591"/>
        <w:gridCol w:w="2629"/>
        <w:gridCol w:w="1820"/>
      </w:tblGrid>
      <w:tr w:rsidR="00260C6B">
        <w:tc>
          <w:tcPr>
            <w:tcW w:w="3195" w:type="dxa"/>
            <w:shd w:val="clear" w:color="auto" w:fill="FFFFFF"/>
            <w:tcMar>
              <w:top w:w="75" w:type="dxa"/>
              <w:bottom w:w="75" w:type="dxa"/>
            </w:tcMar>
            <w:vAlign w:val="center"/>
          </w:tcPr>
          <w:p w:rsidR="00260C6B" w:rsidRDefault="00B2419B">
            <w:pPr>
              <w:jc w:val="right"/>
            </w:pPr>
            <w:r>
              <w:rPr>
                <w:rFonts w:ascii="Arial" w:hAnsi="Arial" w:cs="Arial"/>
                <w:color w:val="000000"/>
                <w:position w:val="-2"/>
                <w:sz w:val="18"/>
                <w:szCs w:val="18"/>
                <w:shd w:val="clear" w:color="auto" w:fill="FFFFFF"/>
              </w:rPr>
              <w:t>Kraj in datum:</w:t>
            </w:r>
          </w:p>
        </w:tc>
        <w:tc>
          <w:tcPr>
            <w:tcW w:w="234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195" w:type="dxa"/>
            <w:shd w:val="clear" w:color="auto" w:fill="FFFFFF"/>
            <w:tcMar>
              <w:top w:w="75" w:type="dxa"/>
              <w:bottom w:w="75" w:type="dxa"/>
            </w:tcMar>
            <w:vAlign w:val="center"/>
          </w:tcPr>
          <w:p w:rsidR="00260C6B" w:rsidRDefault="00B2419B">
            <w:pPr>
              <w:jc w:val="right"/>
            </w:pPr>
            <w:r>
              <w:rPr>
                <w:rFonts w:ascii="Arial" w:hAnsi="Arial" w:cs="Arial"/>
                <w:color w:val="000000"/>
                <w:position w:val="-2"/>
                <w:sz w:val="18"/>
                <w:szCs w:val="18"/>
                <w:shd w:val="clear" w:color="auto" w:fill="FFFFFF"/>
              </w:rPr>
              <w:t>Ime in priimek odgovorne osebe potrjevalca reference:</w:t>
            </w:r>
          </w:p>
        </w:tc>
        <w:tc>
          <w:tcPr>
            <w:tcW w:w="234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shd w:val="clear" w:color="auto" w:fill="FFFFFF"/>
              </w:rPr>
              <w:t>(žig in podpis)</w:t>
            </w:r>
          </w:p>
        </w:tc>
      </w:tr>
    </w:tbl>
    <w:p w:rsidR="00260C6B" w:rsidRDefault="00B2419B">
      <w:pPr>
        <w:shd w:val="clear" w:color="auto" w:fill="FFFFFF"/>
        <w:spacing w:before="225" w:after="375" w:line="333" w:lineRule="auto"/>
        <w:jc w:val="both"/>
      </w:pPr>
      <w:r>
        <w:rPr>
          <w:rFonts w:ascii="Arial" w:hAnsi="Arial" w:cs="Arial"/>
          <w:b/>
          <w:bCs/>
          <w:color w:val="444444"/>
          <w:sz w:val="18"/>
          <w:szCs w:val="18"/>
          <w:u w:val="single"/>
          <w:shd w:val="clear" w:color="auto" w:fill="FFFFFF"/>
        </w:rPr>
        <w:t>OPOMBE:</w:t>
      </w:r>
    </w:p>
    <w:tbl>
      <w:tblPr>
        <w:tblStyle w:val="NormalTablePHPDOCX"/>
        <w:tblW w:w="0" w:type="auto"/>
        <w:tblInd w:w="108" w:type="dxa"/>
        <w:shd w:val="clear" w:color="auto" w:fill="FFFFFF"/>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Naročnik bo upošteval izključno že zaključene posle.</w:t>
            </w:r>
          </w:p>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V primeru več referenčnih potrdil se obrazec fotokopira.</w:t>
            </w:r>
          </w:p>
        </w:tc>
      </w:tr>
    </w:tbl>
    <w:p w:rsidR="00260C6B" w:rsidRDefault="00260C6B">
      <w:pPr>
        <w:sectPr w:rsidR="00260C6B" w:rsidSect="00EB61B7">
          <w:footerReference w:type="default" r:id="rId18"/>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7</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Odgovorni vodja del</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b/>
          <w:bCs/>
          <w:color w:val="000000"/>
          <w:sz w:val="18"/>
          <w:szCs w:val="18"/>
        </w:rPr>
        <w:t>ODGOVORNI VODJA DEL:</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63"/>
        <w:gridCol w:w="6789"/>
      </w:tblGrid>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Ime in priimek</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Strokovna izobrazba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Strokovni izpit</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xml:space="preserve">DA </w:t>
            </w:r>
            <w:r>
              <w:fldChar w:fldCharType="begin">
                <w:ffData>
                  <w:name w:val="cbox15ae08ef2719f6"/>
                  <w:enabled/>
                  <w:calcOnExit w:val="0"/>
                  <w:checkBox>
                    <w:sizeAuto/>
                    <w:default w:val="0"/>
                  </w:checkBox>
                </w:ffData>
              </w:fldChar>
            </w:r>
            <w:bookmarkStart w:id="4" w:name="cbox15ae08ef2719f6"/>
            <w:r>
              <w:instrText xml:space="preserve"> FORMCHECKBOX </w:instrText>
            </w:r>
            <w:r w:rsidR="00CC0D1B">
              <w:fldChar w:fldCharType="separate"/>
            </w:r>
            <w:r>
              <w:fldChar w:fldCharType="end"/>
            </w:r>
            <w:bookmarkEnd w:id="4"/>
            <w:r>
              <w:rPr>
                <w:rFonts w:ascii="Arial" w:hAnsi="Arial" w:cs="Arial"/>
                <w:color w:val="000000"/>
                <w:position w:val="-2"/>
                <w:sz w:val="18"/>
                <w:szCs w:val="18"/>
              </w:rPr>
              <w:t xml:space="preserve"> NE </w:t>
            </w:r>
            <w:r>
              <w:fldChar w:fldCharType="begin">
                <w:ffData>
                  <w:name w:val="cbox15ae08ef271bcd"/>
                  <w:enabled/>
                  <w:calcOnExit w:val="0"/>
                  <w:checkBox>
                    <w:sizeAuto/>
                    <w:default w:val="0"/>
                  </w:checkBox>
                </w:ffData>
              </w:fldChar>
            </w:r>
            <w:bookmarkStart w:id="5" w:name="cbox15ae08ef271bcd"/>
            <w:r>
              <w:instrText xml:space="preserve"> FORMCHECKBOX </w:instrText>
            </w:r>
            <w:r w:rsidR="00CC0D1B">
              <w:fldChar w:fldCharType="separate"/>
            </w:r>
            <w:r>
              <w:fldChar w:fldCharType="end"/>
            </w:r>
            <w:bookmarkEnd w:id="5"/>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Leta delovnih izkušenj</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Potrdilo o članstvu IZS</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xml:space="preserve">DA </w:t>
            </w:r>
            <w:r>
              <w:fldChar w:fldCharType="begin">
                <w:ffData>
                  <w:name w:val="cbox15ae08ef2728fa"/>
                  <w:enabled/>
                  <w:calcOnExit w:val="0"/>
                  <w:checkBox>
                    <w:sizeAuto/>
                    <w:default w:val="0"/>
                  </w:checkBox>
                </w:ffData>
              </w:fldChar>
            </w:r>
            <w:bookmarkStart w:id="6" w:name="cbox15ae08ef2728fa"/>
            <w:r>
              <w:instrText xml:space="preserve"> FORMCHECKBOX </w:instrText>
            </w:r>
            <w:r w:rsidR="00CC0D1B">
              <w:fldChar w:fldCharType="separate"/>
            </w:r>
            <w:r>
              <w:fldChar w:fldCharType="end"/>
            </w:r>
            <w:bookmarkEnd w:id="6"/>
            <w:r>
              <w:rPr>
                <w:rFonts w:ascii="Arial" w:hAnsi="Arial" w:cs="Arial"/>
                <w:color w:val="000000"/>
                <w:position w:val="-2"/>
                <w:sz w:val="18"/>
                <w:szCs w:val="18"/>
              </w:rPr>
              <w:t xml:space="preserve"> NE </w:t>
            </w:r>
            <w:r>
              <w:fldChar w:fldCharType="begin">
                <w:ffData>
                  <w:name w:val="cbox15ae08ef272ad1"/>
                  <w:enabled/>
                  <w:calcOnExit w:val="0"/>
                  <w:checkBox>
                    <w:sizeAuto/>
                    <w:default w:val="0"/>
                  </w:checkBox>
                </w:ffData>
              </w:fldChar>
            </w:r>
            <w:bookmarkStart w:id="7" w:name="cbox15ae08ef272ad1"/>
            <w:r>
              <w:instrText xml:space="preserve"> FORMCHECKBOX </w:instrText>
            </w:r>
            <w:r w:rsidR="00CC0D1B">
              <w:fldChar w:fldCharType="separate"/>
            </w:r>
            <w:r>
              <w:fldChar w:fldCharType="end"/>
            </w:r>
            <w:bookmarkEnd w:id="7"/>
            <w:r>
              <w:rPr>
                <w:rFonts w:ascii="Arial" w:hAnsi="Arial" w:cs="Arial"/>
                <w:color w:val="000000"/>
                <w:position w:val="-2"/>
                <w:sz w:val="18"/>
                <w:szCs w:val="18"/>
              </w:rPr>
              <w:t xml:space="preserve"> Številka: </w:t>
            </w:r>
            <w:r>
              <w:rPr>
                <w:rFonts w:ascii="Arial" w:hAnsi="Arial" w:cs="Arial"/>
                <w:color w:val="000000"/>
                <w:position w:val="-2"/>
                <w:sz w:val="18"/>
                <w:szCs w:val="18"/>
                <w:u w:val="single"/>
              </w:rPr>
              <w:t>__________</w:t>
            </w:r>
            <w:r>
              <w:rPr>
                <w:rFonts w:ascii="Arial" w:hAnsi="Arial" w:cs="Arial"/>
                <w:color w:val="000000"/>
                <w:position w:val="-2"/>
                <w:sz w:val="18"/>
                <w:szCs w:val="18"/>
              </w:rPr>
              <w:t xml:space="preserve"> Datum: </w:t>
            </w:r>
            <w:r>
              <w:rPr>
                <w:rFonts w:ascii="Arial" w:hAnsi="Arial" w:cs="Arial"/>
                <w:color w:val="000000"/>
                <w:position w:val="-2"/>
                <w:sz w:val="18"/>
                <w:szCs w:val="18"/>
                <w:u w:val="single"/>
              </w:rPr>
              <w:t>__________</w:t>
            </w:r>
          </w:p>
        </w:tc>
      </w:tr>
    </w:tbl>
    <w:p w:rsidR="00260C6B" w:rsidRDefault="00B2419B">
      <w:pPr>
        <w:spacing w:before="225" w:after="225" w:line="240" w:lineRule="auto"/>
        <w:jc w:val="both"/>
      </w:pPr>
      <w:r>
        <w:rPr>
          <w:rFonts w:ascii="Arial" w:hAnsi="Arial" w:cs="Arial"/>
          <w:b/>
          <w:bCs/>
          <w:color w:val="000000"/>
          <w:sz w:val="18"/>
          <w:szCs w:val="18"/>
        </w:rPr>
        <w:t>Opozorilo: </w:t>
      </w:r>
      <w:r>
        <w:rPr>
          <w:rFonts w:ascii="Arial" w:hAnsi="Arial" w:cs="Arial"/>
          <w:color w:val="000000"/>
          <w:sz w:val="18"/>
          <w:szCs w:val="18"/>
        </w:rPr>
        <w:t>Gospodarski subjekt jamči pod kazensko in materialno odgovornostjo, da navedeni kadri izpolnjujejo zakonske pogoje za opravljanje razpisanih storitev skladno z gradbeno zakonodajo.</w:t>
      </w:r>
    </w:p>
    <w:p w:rsidR="00260C6B" w:rsidRDefault="00B2419B">
      <w:pPr>
        <w:spacing w:before="225" w:after="225" w:line="240" w:lineRule="auto"/>
        <w:jc w:val="both"/>
      </w:pPr>
      <w:r>
        <w:rPr>
          <w:rFonts w:ascii="Arial" w:hAnsi="Arial" w:cs="Arial"/>
          <w:color w:val="000000"/>
          <w:sz w:val="18"/>
          <w:szCs w:val="18"/>
        </w:rPr>
        <w:t>_____________________________________________________</w:t>
      </w:r>
    </w:p>
    <w:p w:rsidR="00260C6B" w:rsidRDefault="00B2419B">
      <w:pPr>
        <w:spacing w:before="225" w:after="225" w:line="240" w:lineRule="auto"/>
        <w:jc w:val="both"/>
      </w:pPr>
      <w:r>
        <w:rPr>
          <w:rFonts w:ascii="Arial" w:hAnsi="Arial" w:cs="Arial"/>
          <w:b/>
          <w:bCs/>
          <w:color w:val="000000"/>
          <w:sz w:val="18"/>
          <w:szCs w:val="18"/>
          <w:u w:val="single"/>
        </w:rPr>
        <w:t>Velja za tuje gospodarske subjekte:</w:t>
      </w:r>
    </w:p>
    <w:p w:rsidR="00260C6B" w:rsidRDefault="00B2419B">
      <w:pPr>
        <w:spacing w:before="225" w:after="225" w:line="240" w:lineRule="auto"/>
        <w:jc w:val="both"/>
      </w:pPr>
      <w:r>
        <w:rPr>
          <w:rFonts w:ascii="Arial" w:hAnsi="Arial" w:cs="Arial"/>
          <w:color w:val="000000"/>
          <w:sz w:val="18"/>
          <w:szCs w:val="18"/>
        </w:rPr>
        <w:t>Izjavljamo, da bomo za predlagani kader pred začetkom izvedbe del poskrbeli za vpis kadra v IZS. Šteje se, da je rok za vpis kadra v IZS začel teči z dnem objave obvestila o predmetnem javnem naročilu. V kolikor predlagani kader ne bo vpisan v IZS v času pričetka izvajanja del, prevzemamo vso odgovornost za nepravočasen vpis kadra pri IZS in bomo naročniku povrnili vse stroške, ki bi mu zaradi tega nastali, za kar lahko naročnik unovči tudi predloženo finančno zavarovanje. Izključeni so primeri, ko je razlog za zamudo izključno na strani IZS ali je do zamude prišlo zaradi višje sile.</w:t>
      </w:r>
    </w:p>
    <w:p w:rsidR="00260C6B" w:rsidRDefault="00B2419B">
      <w:pPr>
        <w:spacing w:before="225" w:after="225" w:line="240" w:lineRule="auto"/>
        <w:jc w:val="both"/>
      </w:pPr>
      <w:r>
        <w:rPr>
          <w:rFonts w:ascii="Arial" w:hAnsi="Arial" w:cs="Arial"/>
          <w:color w:val="000000"/>
          <w:sz w:val="18"/>
          <w:szCs w:val="18"/>
        </w:rPr>
        <w:t>Izjavljamo, da je za opravljanje dejavnosti odgovornega vodje del v državi domicila (ustrezno označi):</w:t>
      </w:r>
    </w:p>
    <w:p w:rsidR="00260C6B" w:rsidRDefault="00B2419B">
      <w:pPr>
        <w:spacing w:before="225" w:after="225" w:line="240" w:lineRule="auto"/>
        <w:jc w:val="both"/>
      </w:pPr>
      <w:r>
        <w:rPr>
          <w:rFonts w:ascii="Arial" w:hAnsi="Arial" w:cs="Arial"/>
          <w:color w:val="000000"/>
          <w:sz w:val="18"/>
          <w:szCs w:val="18"/>
        </w:rPr>
        <w:t>[   ] potrebno posebno dovoljenje pristojnega organa, za kar prilagamo fotokopijo potrdila pristojnega organa.</w:t>
      </w:r>
    </w:p>
    <w:p w:rsidR="00260C6B" w:rsidRDefault="00B2419B">
      <w:pPr>
        <w:spacing w:before="225" w:after="225" w:line="240" w:lineRule="auto"/>
        <w:jc w:val="both"/>
      </w:pPr>
      <w:r>
        <w:rPr>
          <w:rFonts w:ascii="Arial" w:hAnsi="Arial" w:cs="Arial"/>
          <w:color w:val="000000"/>
          <w:sz w:val="18"/>
          <w:szCs w:val="18"/>
        </w:rPr>
        <w:t>[   ] posebno dovoljenje ni potrebno. </w:t>
      </w:r>
    </w:p>
    <w:p w:rsidR="00260C6B" w:rsidRDefault="00B2419B">
      <w:pPr>
        <w:spacing w:before="225" w:after="225" w:line="240" w:lineRule="auto"/>
        <w:jc w:val="both"/>
      </w:pPr>
      <w:r>
        <w:rPr>
          <w:rFonts w:ascii="Arial" w:hAnsi="Arial" w:cs="Arial"/>
          <w:color w:val="000000"/>
          <w:sz w:val="18"/>
          <w:szCs w:val="18"/>
        </w:rPr>
        <w:t>Pod kazensko in materialno odgovornostjo jamčimo, da so navedene izjave resnične.</w:t>
      </w:r>
    </w:p>
    <w:p w:rsidR="00260C6B" w:rsidRDefault="00B2419B">
      <w:pPr>
        <w:spacing w:before="225" w:after="225" w:line="240" w:lineRule="auto"/>
        <w:jc w:val="both"/>
      </w:pPr>
      <w:r>
        <w:rPr>
          <w:rFonts w:ascii="Arial" w:hAnsi="Arial" w:cs="Arial"/>
          <w:color w:val="000000"/>
          <w:sz w:val="18"/>
          <w:szCs w:val="18"/>
        </w:rPr>
        <w:t>_____________________________________________________</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A9A9A9"/>
                <w:position w:val="-2"/>
                <w:sz w:val="18"/>
                <w:szCs w:val="18"/>
              </w:rPr>
              <w:t>(žig in podpis)</w:t>
            </w:r>
          </w:p>
        </w:tc>
      </w:tr>
    </w:tbl>
    <w:p w:rsidR="00260C6B" w:rsidRDefault="00260C6B">
      <w:pPr>
        <w:sectPr w:rsidR="00260C6B" w:rsidSect="00EB61B7">
          <w:footerReference w:type="default" r:id="rId19"/>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8</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Referenčna lista odgovornega vodje del</w:t>
      </w:r>
    </w:p>
    <w:p w:rsidR="00EB61B7" w:rsidRDefault="00EB61B7" w:rsidP="00EB61B7">
      <w:pPr>
        <w:spacing w:after="120"/>
        <w:rPr>
          <w:rFonts w:ascii="Arial" w:hAnsi="Arial" w:cs="Arial"/>
        </w:rPr>
      </w:pP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13"/>
        <w:gridCol w:w="1044"/>
        <w:gridCol w:w="1259"/>
        <w:gridCol w:w="1397"/>
        <w:gridCol w:w="1493"/>
        <w:gridCol w:w="1583"/>
        <w:gridCol w:w="1356"/>
      </w:tblGrid>
      <w:tr w:rsidR="00260C6B">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proofErr w:type="spellStart"/>
            <w:r>
              <w:rPr>
                <w:rFonts w:ascii="Arial" w:hAnsi="Arial" w:cs="Arial"/>
                <w:b/>
                <w:bCs/>
                <w:color w:val="000000"/>
                <w:position w:val="-2"/>
                <w:sz w:val="18"/>
                <w:szCs w:val="18"/>
                <w:shd w:val="clear" w:color="auto" w:fill="CCCCCC"/>
              </w:rPr>
              <w:t>Zap</w:t>
            </w:r>
            <w:proofErr w:type="spellEnd"/>
            <w:r>
              <w:rPr>
                <w:rFonts w:ascii="Arial" w:hAnsi="Arial" w:cs="Arial"/>
                <w:b/>
                <w:bCs/>
                <w:color w:val="000000"/>
                <w:position w:val="-2"/>
                <w:sz w:val="18"/>
                <w:szCs w:val="18"/>
                <w:shd w:val="clear" w:color="auto" w:fill="CCCCCC"/>
              </w:rPr>
              <w:t>. št</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Naročnik</w:t>
            </w:r>
            <w:r>
              <w:rPr>
                <w:rFonts w:ascii="Arial" w:hAnsi="Arial" w:cs="Arial"/>
                <w:b/>
                <w:bCs/>
                <w:color w:val="000000"/>
                <w:position w:val="-2"/>
                <w:sz w:val="18"/>
                <w:szCs w:val="18"/>
                <w:shd w:val="clear" w:color="auto" w:fill="CCCCCC"/>
              </w:rPr>
              <w:br/>
              <w:t>(naziv, naslov)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Vrsta dela</w:t>
            </w:r>
            <w:r>
              <w:rPr>
                <w:rFonts w:ascii="Arial" w:hAnsi="Arial" w:cs="Arial"/>
                <w:b/>
                <w:bCs/>
                <w:color w:val="000000"/>
                <w:position w:val="-2"/>
                <w:sz w:val="18"/>
                <w:szCs w:val="18"/>
                <w:shd w:val="clear" w:color="auto" w:fill="CCCCCC"/>
              </w:rPr>
              <w:br/>
              <w:t>(podroben opis vrste del)</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Čas realizacije</w:t>
            </w:r>
            <w:r>
              <w:rPr>
                <w:rFonts w:ascii="Arial" w:hAnsi="Arial" w:cs="Arial"/>
                <w:b/>
                <w:bCs/>
                <w:color w:val="000000"/>
                <w:position w:val="-2"/>
                <w:sz w:val="18"/>
                <w:szCs w:val="18"/>
                <w:shd w:val="clear" w:color="auto" w:fill="CCCCCC"/>
              </w:rPr>
              <w:br/>
              <w:t>(od mesec/leto do mesec/leto)</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Vrednost investicije</w:t>
            </w:r>
            <w:r>
              <w:rPr>
                <w:rFonts w:ascii="Arial" w:hAnsi="Arial" w:cs="Arial"/>
                <w:b/>
                <w:bCs/>
                <w:color w:val="000000"/>
                <w:position w:val="-2"/>
                <w:sz w:val="18"/>
                <w:szCs w:val="18"/>
                <w:shd w:val="clear" w:color="auto" w:fill="CCCCCC"/>
              </w:rPr>
              <w:br/>
              <w:t>(brez DDV), ki se nanaša na referenčno delo </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Pravna podlaga za izvedbo posla (naziv, št. in datum pogodbe)</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Kontaktna oseba pri naročniku</w:t>
            </w:r>
            <w:r>
              <w:rPr>
                <w:rFonts w:ascii="Arial" w:hAnsi="Arial" w:cs="Arial"/>
                <w:b/>
                <w:bCs/>
                <w:color w:val="000000"/>
                <w:position w:val="-2"/>
                <w:sz w:val="18"/>
                <w:szCs w:val="18"/>
                <w:shd w:val="clear" w:color="auto" w:fill="CCCCCC"/>
              </w:rPr>
              <w:br/>
              <w:t>(ime in priimek ter telefon in e-mail)</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br/>
        <w:t>V primeru več referenc se obrazec fotokopira.</w:t>
      </w:r>
    </w:p>
    <w:tbl>
      <w:tblPr>
        <w:tblStyle w:val="NormalTablePHPDOCX"/>
        <w:tblW w:w="5000" w:type="pct"/>
        <w:tblInd w:w="108" w:type="dxa"/>
        <w:tblLook w:val="04A0" w:firstRow="1" w:lastRow="0" w:firstColumn="1" w:lastColumn="0" w:noHBand="0" w:noVBand="1"/>
      </w:tblPr>
      <w:tblGrid>
        <w:gridCol w:w="4535"/>
        <w:gridCol w:w="4535"/>
      </w:tblGrid>
      <w:tr w:rsidR="00A0183C" w:rsidTr="004677DA">
        <w:tc>
          <w:tcPr>
            <w:tcW w:w="2500" w:type="pct"/>
            <w:tcMar>
              <w:top w:w="75" w:type="dxa"/>
              <w:bottom w:w="75" w:type="dxa"/>
            </w:tcMar>
            <w:vAlign w:val="center"/>
          </w:tcPr>
          <w:p w:rsidR="00A0183C" w:rsidRDefault="00A0183C" w:rsidP="004677DA">
            <w:pPr>
              <w:rPr>
                <w:rFonts w:ascii="Arial" w:hAnsi="Arial" w:cs="Arial"/>
                <w:color w:val="000000"/>
                <w:position w:val="-2"/>
                <w:sz w:val="18"/>
                <w:szCs w:val="18"/>
              </w:rPr>
            </w:pPr>
          </w:p>
          <w:p w:rsidR="00A0183C" w:rsidRDefault="00A0183C" w:rsidP="004677DA">
            <w:r>
              <w:rPr>
                <w:rFonts w:ascii="Arial" w:hAnsi="Arial" w:cs="Arial"/>
                <w:color w:val="000000"/>
                <w:position w:val="-2"/>
                <w:sz w:val="18"/>
                <w:szCs w:val="18"/>
              </w:rPr>
              <w:t>Kraj in datum:</w:t>
            </w:r>
          </w:p>
        </w:tc>
        <w:tc>
          <w:tcPr>
            <w:tcW w:w="0" w:type="auto"/>
            <w:tcMar>
              <w:top w:w="75" w:type="dxa"/>
              <w:bottom w:w="75" w:type="dxa"/>
            </w:tcMar>
            <w:vAlign w:val="center"/>
          </w:tcPr>
          <w:p w:rsidR="00A0183C" w:rsidRDefault="00A0183C" w:rsidP="004677DA">
            <w:r>
              <w:rPr>
                <w:rFonts w:ascii="Arial" w:hAnsi="Arial" w:cs="Arial"/>
                <w:color w:val="000000"/>
                <w:position w:val="-2"/>
                <w:sz w:val="18"/>
                <w:szCs w:val="18"/>
              </w:rPr>
              <w:t>Ime in priimek: _____________________</w:t>
            </w:r>
          </w:p>
        </w:tc>
      </w:tr>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 </w:t>
            </w:r>
          </w:p>
        </w:tc>
        <w:tc>
          <w:tcPr>
            <w:tcW w:w="0" w:type="auto"/>
            <w:tcMar>
              <w:top w:w="75" w:type="dxa"/>
              <w:bottom w:w="75" w:type="dxa"/>
            </w:tcMar>
            <w:vAlign w:val="center"/>
          </w:tcPr>
          <w:p w:rsidR="00A0183C" w:rsidRDefault="00A0183C" w:rsidP="004677DA"/>
          <w:p w:rsidR="00A0183C" w:rsidRDefault="00A0183C" w:rsidP="004677DA">
            <w:pPr>
              <w:jc w:val="center"/>
            </w:pPr>
            <w:r>
              <w:rPr>
                <w:rFonts w:ascii="Arial" w:hAnsi="Arial" w:cs="Arial"/>
                <w:color w:val="A9A9A9"/>
                <w:position w:val="-2"/>
                <w:sz w:val="18"/>
                <w:szCs w:val="18"/>
              </w:rPr>
              <w:t>(žig in podpis)</w:t>
            </w:r>
          </w:p>
        </w:tc>
      </w:tr>
    </w:tbl>
    <w:p w:rsidR="00A0183C" w:rsidRDefault="00A0183C">
      <w:pPr>
        <w:sectPr w:rsidR="00A0183C" w:rsidSect="00EB61B7">
          <w:footerReference w:type="default" r:id="rId20"/>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9</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 nominiranih kadrov</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b/>
          <w:bCs/>
          <w:color w:val="000000"/>
          <w:sz w:val="18"/>
          <w:szCs w:val="18"/>
        </w:rPr>
        <w:t>Naziv in naslov potrjevalca reference: </w:t>
      </w:r>
      <w:r>
        <w:rPr>
          <w:rFonts w:ascii="Arial" w:hAnsi="Arial" w:cs="Arial"/>
          <w:color w:val="000000"/>
          <w:sz w:val="18"/>
          <w:szCs w:val="18"/>
          <w:u w:val="single"/>
        </w:rPr>
        <w:t>____________________________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center"/>
      </w:pPr>
      <w:r>
        <w:rPr>
          <w:rFonts w:ascii="Arial" w:hAnsi="Arial" w:cs="Arial"/>
          <w:b/>
          <w:bCs/>
          <w:color w:val="000000"/>
          <w:sz w:val="21"/>
          <w:szCs w:val="21"/>
        </w:rPr>
        <w:t>IZJAVA - POTRDILO REFERENCE ZA KADRE</w:t>
      </w:r>
    </w:p>
    <w:p w:rsidR="00260C6B" w:rsidRDefault="00B2419B">
      <w:pPr>
        <w:spacing w:before="225" w:after="225" w:line="240" w:lineRule="auto"/>
        <w:jc w:val="center"/>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Pod kazensko in materialno odgovornostjo izjavljamo, da je</w:t>
      </w: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750"/>
        <w:gridCol w:w="4995"/>
      </w:tblGrid>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nominiran kader (naziv), ki nastopa v funkciji (navedba funkcije)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je na pro</w:t>
            </w:r>
            <w:r w:rsidR="003E1EA3">
              <w:rPr>
                <w:rFonts w:ascii="Arial" w:hAnsi="Arial" w:cs="Arial"/>
                <w:color w:val="000000"/>
                <w:position w:val="-2"/>
                <w:sz w:val="18"/>
                <w:szCs w:val="18"/>
              </w:rPr>
              <w:t>jektu/investicij</w:t>
            </w:r>
            <w:r w:rsidR="0049006B">
              <w:rPr>
                <w:rFonts w:ascii="Arial" w:hAnsi="Arial" w:cs="Arial"/>
                <w:color w:val="000000"/>
                <w:position w:val="-2"/>
                <w:sz w:val="18"/>
                <w:szCs w:val="18"/>
              </w:rPr>
              <w:t>i –</w:t>
            </w:r>
            <w:r w:rsidR="0049006B">
              <w:rPr>
                <w:rFonts w:ascii="Arial" w:hAnsi="Arial" w:cs="Arial"/>
                <w:color w:val="000000"/>
                <w:sz w:val="18"/>
                <w:szCs w:val="18"/>
              </w:rPr>
              <w:t xml:space="preserve"> gradnja športnih igrišč</w:t>
            </w:r>
            <w:r w:rsidR="0049006B">
              <w:rPr>
                <w:rFonts w:ascii="Arial" w:hAnsi="Arial" w:cs="Arial"/>
                <w:color w:val="000000"/>
                <w:position w:val="-2"/>
                <w:sz w:val="18"/>
                <w:szCs w:val="18"/>
              </w:rPr>
              <w:t xml:space="preserve">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 pogodbi številka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z dne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v vrednosti investicije brez DDV</w:t>
            </w:r>
            <w:r>
              <w:rPr>
                <w:rFonts w:ascii="Arial" w:hAnsi="Arial" w:cs="Arial"/>
                <w:color w:val="000000"/>
                <w:position w:val="-2"/>
                <w:sz w:val="18"/>
                <w:szCs w:val="18"/>
              </w:rPr>
              <w:b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v obdobju od</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do</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Dela so zaključena in so bila izvedena pravočasno, strokovno, kvalitetno in v skladu z določili pogodbe.</w:t>
      </w:r>
    </w:p>
    <w:tbl>
      <w:tblPr>
        <w:tblStyle w:val="NormalTablePHPDOCX"/>
        <w:tblW w:w="8745" w:type="dxa"/>
        <w:tblInd w:w="108" w:type="dxa"/>
        <w:tblLook w:val="04A0" w:firstRow="1" w:lastRow="0" w:firstColumn="1" w:lastColumn="0" w:noHBand="0" w:noVBand="1"/>
      </w:tblPr>
      <w:tblGrid>
        <w:gridCol w:w="2325"/>
        <w:gridCol w:w="4080"/>
        <w:gridCol w:w="2340"/>
      </w:tblGrid>
      <w:tr w:rsidR="00260C6B">
        <w:tc>
          <w:tcPr>
            <w:tcW w:w="2325" w:type="dxa"/>
            <w:tcMar>
              <w:top w:w="75" w:type="dxa"/>
              <w:bottom w:w="75" w:type="dxa"/>
            </w:tcMar>
            <w:vAlign w:val="center"/>
          </w:tcPr>
          <w:p w:rsidR="00260C6B" w:rsidRDefault="00B2419B">
            <w:pPr>
              <w:jc w:val="right"/>
            </w:pPr>
            <w:r>
              <w:rPr>
                <w:rFonts w:ascii="Arial" w:hAnsi="Arial" w:cs="Arial"/>
                <w:color w:val="000000"/>
                <w:position w:val="-2"/>
                <w:sz w:val="18"/>
                <w:szCs w:val="18"/>
              </w:rPr>
              <w:t>Kraj in datum:</w:t>
            </w:r>
          </w:p>
        </w:tc>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r>
              <w:rPr>
                <w:rFonts w:ascii="Arial" w:hAnsi="Arial" w:cs="Arial"/>
                <w:color w:val="000000"/>
                <w:position w:val="-2"/>
                <w:sz w:val="18"/>
                <w:szCs w:val="18"/>
              </w:rPr>
              <w:t> </w:t>
            </w:r>
          </w:p>
        </w:tc>
      </w:tr>
      <w:tr w:rsidR="00260C6B">
        <w:tc>
          <w:tcPr>
            <w:tcW w:w="2325" w:type="dxa"/>
            <w:tcMar>
              <w:top w:w="75" w:type="dxa"/>
              <w:bottom w:w="75" w:type="dxa"/>
            </w:tcMar>
            <w:vAlign w:val="center"/>
          </w:tcPr>
          <w:p w:rsidR="00260C6B" w:rsidRDefault="00B2419B">
            <w:pPr>
              <w:jc w:val="right"/>
            </w:pPr>
            <w:r>
              <w:rPr>
                <w:rFonts w:ascii="Arial" w:hAnsi="Arial" w:cs="Arial"/>
                <w:color w:val="000000"/>
                <w:position w:val="-2"/>
                <w:sz w:val="18"/>
                <w:szCs w:val="18"/>
              </w:rPr>
              <w:t>Ime in priimek odgovorne osebe potrjevalca reference:</w:t>
            </w:r>
          </w:p>
        </w:tc>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color w:val="000000"/>
          <w:sz w:val="18"/>
          <w:szCs w:val="18"/>
          <w:u w:val="single"/>
        </w:rPr>
        <w:t>OPOMBA: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Naročnik bo upošteval izključno že zaključene posle.</w:t>
            </w:r>
          </w:p>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V primeru več referenčnih potrdil se obrazec fotokopira.</w:t>
            </w:r>
          </w:p>
        </w:tc>
      </w:tr>
    </w:tbl>
    <w:p w:rsidR="00260C6B" w:rsidRDefault="00260C6B">
      <w:pPr>
        <w:sectPr w:rsidR="00260C6B" w:rsidSect="00EB61B7">
          <w:footerReference w:type="default" r:id="rId21"/>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10</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menične izjave za dobro izvedbo</w:t>
      </w:r>
    </w:p>
    <w:p w:rsidR="00EB61B7" w:rsidRDefault="00EB61B7" w:rsidP="00EB61B7">
      <w:pPr>
        <w:spacing w:after="120"/>
        <w:rPr>
          <w:rFonts w:ascii="Arial" w:hAnsi="Arial" w:cs="Arial"/>
        </w:rPr>
      </w:pPr>
    </w:p>
    <w:p w:rsidR="00260C6B" w:rsidRDefault="00B2419B">
      <w:pPr>
        <w:spacing w:before="225" w:after="225" w:line="240" w:lineRule="auto"/>
        <w:jc w:val="center"/>
      </w:pPr>
      <w:r>
        <w:rPr>
          <w:rFonts w:ascii="Arial" w:hAnsi="Arial" w:cs="Arial"/>
          <w:b/>
          <w:bCs/>
          <w:color w:val="000000"/>
          <w:sz w:val="24"/>
          <w:szCs w:val="24"/>
        </w:rPr>
        <w:t>MENIČNA IZJAVA</w:t>
      </w:r>
    </w:p>
    <w:p w:rsidR="00260C6B" w:rsidRDefault="00B2419B">
      <w:pPr>
        <w:spacing w:before="225" w:after="225" w:line="240" w:lineRule="auto"/>
        <w:jc w:val="center"/>
      </w:pPr>
      <w:r>
        <w:rPr>
          <w:rFonts w:ascii="Arial" w:hAnsi="Arial" w:cs="Arial"/>
          <w:color w:val="000000"/>
          <w:sz w:val="21"/>
          <w:szCs w:val="21"/>
        </w:rPr>
        <w:t>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Naročniku OBČINA </w:t>
      </w:r>
      <w:r w:rsidR="008641EC">
        <w:rPr>
          <w:rFonts w:ascii="Arial" w:hAnsi="Arial" w:cs="Arial"/>
          <w:color w:val="000000"/>
          <w:sz w:val="18"/>
          <w:szCs w:val="18"/>
        </w:rPr>
        <w:t>KRIŽEVCI, Križevci pri Ljutomeru 11, 9242 Križevci pri Ljutomeru</w:t>
      </w:r>
      <w:r>
        <w:rPr>
          <w:rFonts w:ascii="Arial" w:hAnsi="Arial" w:cs="Arial"/>
          <w:color w:val="000000"/>
          <w:sz w:val="18"/>
          <w:szCs w:val="18"/>
        </w:rPr>
        <w:t xml:space="preserve">, kot zavarovanje za </w:t>
      </w:r>
      <w:r>
        <w:rPr>
          <w:rFonts w:ascii="Arial" w:hAnsi="Arial" w:cs="Arial"/>
          <w:b/>
          <w:bCs/>
          <w:color w:val="000000"/>
          <w:sz w:val="18"/>
          <w:szCs w:val="18"/>
        </w:rPr>
        <w:t>dobro izvedbo del,</w:t>
      </w:r>
      <w:r>
        <w:rPr>
          <w:rFonts w:ascii="Arial" w:hAnsi="Arial" w:cs="Arial"/>
          <w:color w:val="000000"/>
          <w:sz w:val="18"/>
          <w:szCs w:val="18"/>
        </w:rPr>
        <w:t xml:space="preserve"> ki so opredeljena v javnem naročilu</w:t>
      </w:r>
    </w:p>
    <w:p w:rsidR="00260C6B" w:rsidRPr="0073704E" w:rsidRDefault="0073704E">
      <w:pPr>
        <w:spacing w:before="225" w:after="225" w:line="240" w:lineRule="auto"/>
        <w:jc w:val="both"/>
        <w:rPr>
          <w:b/>
        </w:rPr>
      </w:pPr>
      <w:r w:rsidRPr="0073704E">
        <w:rPr>
          <w:rFonts w:ascii="Arial" w:hAnsi="Arial" w:cs="Arial"/>
          <w:b/>
          <w:color w:val="000000"/>
          <w:sz w:val="18"/>
          <w:szCs w:val="18"/>
        </w:rPr>
        <w:t>Novogradnja enega igrišča za odbojko, badminton in med dvema ognjema</w:t>
      </w:r>
      <w:r w:rsidRPr="0073704E">
        <w:rPr>
          <w:rFonts w:ascii="Arial" w:hAnsi="Arial" w:cs="Arial"/>
          <w:b/>
          <w:bCs/>
          <w:color w:val="000000"/>
          <w:sz w:val="18"/>
          <w:szCs w:val="18"/>
        </w:rPr>
        <w:t xml:space="preserve"> </w:t>
      </w:r>
    </w:p>
    <w:p w:rsidR="00260C6B" w:rsidRDefault="00B2419B">
      <w:pPr>
        <w:spacing w:before="225" w:after="225" w:line="240" w:lineRule="auto"/>
        <w:jc w:val="both"/>
      </w:pPr>
      <w:r>
        <w:rPr>
          <w:rFonts w:ascii="Arial" w:hAnsi="Arial" w:cs="Arial"/>
          <w:color w:val="000000"/>
          <w:sz w:val="18"/>
          <w:szCs w:val="18"/>
        </w:rPr>
        <w:t>izročamo bianko lastno menico ter menično izjavo 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Naročnika OBČINA </w:t>
      </w:r>
      <w:r w:rsidR="008641EC">
        <w:rPr>
          <w:rFonts w:ascii="Arial" w:hAnsi="Arial" w:cs="Arial"/>
          <w:color w:val="000000"/>
          <w:sz w:val="18"/>
          <w:szCs w:val="18"/>
        </w:rPr>
        <w:t>KRIŽEVCI</w:t>
      </w:r>
      <w:r>
        <w:rPr>
          <w:rFonts w:ascii="Arial" w:hAnsi="Arial" w:cs="Arial"/>
          <w:color w:val="000000"/>
          <w:sz w:val="18"/>
          <w:szCs w:val="18"/>
        </w:rPr>
        <w:t xml:space="preserve"> pooblaščamo, da izpolni priloženo menico z zneskom v višini </w:t>
      </w:r>
      <w:r>
        <w:rPr>
          <w:rFonts w:ascii="Arial" w:hAnsi="Arial" w:cs="Arial"/>
          <w:b/>
          <w:bCs/>
          <w:color w:val="000000"/>
          <w:sz w:val="18"/>
          <w:szCs w:val="18"/>
        </w:rPr>
        <w:t xml:space="preserve"> 10,00 % pogodbene vrednosti z DDV, kar znaša </w:t>
      </w:r>
      <w:r>
        <w:rPr>
          <w:rFonts w:ascii="Arial" w:hAnsi="Arial" w:cs="Arial"/>
          <w:b/>
          <w:bCs/>
          <w:color w:val="000000"/>
          <w:sz w:val="18"/>
          <w:szCs w:val="18"/>
          <w:u w:val="single"/>
        </w:rPr>
        <w:t>__________</w:t>
      </w:r>
    </w:p>
    <w:p w:rsidR="00260C6B" w:rsidRDefault="00B2419B">
      <w:pPr>
        <w:spacing w:before="225" w:after="225" w:line="240" w:lineRule="auto"/>
        <w:jc w:val="both"/>
      </w:pPr>
      <w:r>
        <w:rPr>
          <w:rFonts w:ascii="Arial" w:hAnsi="Arial" w:cs="Arial"/>
          <w:color w:val="000000"/>
          <w:sz w:val="18"/>
          <w:szCs w:val="18"/>
        </w:rPr>
        <w:t>in z vsemi ostalimi potrebnimi podatki ter jo na naš račun unovči v primeru, če izvajalec svoje pogodbene obveznosti ne bo izpolnil v dogovorjeni kvaliteti, količini in rokih, opredeljenih v pogodbi o izvedbi predmetnega naročila. Naša obveza velja tudi v primeru delne izpolnitve pogodbene obveznosti, če izvedba tudi delno ne zadostuje pogodbenim zahtevam.</w:t>
      </w:r>
    </w:p>
    <w:p w:rsidR="00260C6B" w:rsidRDefault="00B2419B">
      <w:pPr>
        <w:spacing w:before="225" w:after="225" w:line="240" w:lineRule="auto"/>
        <w:jc w:val="both"/>
      </w:pPr>
      <w:r>
        <w:rPr>
          <w:rFonts w:ascii="Arial" w:hAnsi="Arial" w:cs="Arial"/>
          <w:color w:val="000000"/>
          <w:sz w:val="18"/>
          <w:szCs w:val="18"/>
        </w:rPr>
        <w:t xml:space="preserve">Menična izjava je veljavna od njenega podpisa do izteka roka veljavnosti zavarovanja za dobro izvedbo po predmetnem naročilu, </w:t>
      </w:r>
      <w:proofErr w:type="spellStart"/>
      <w:r>
        <w:rPr>
          <w:rFonts w:ascii="Arial" w:hAnsi="Arial" w:cs="Arial"/>
          <w:color w:val="000000"/>
          <w:sz w:val="18"/>
          <w:szCs w:val="18"/>
        </w:rPr>
        <w:t>t.j</w:t>
      </w:r>
      <w:proofErr w:type="spellEnd"/>
      <w:r>
        <w:rPr>
          <w:rFonts w:ascii="Arial" w:hAnsi="Arial" w:cs="Arial"/>
          <w:color w:val="000000"/>
          <w:sz w:val="18"/>
          <w:szCs w:val="18"/>
        </w:rPr>
        <w:t>. najkasneje do ____________.</w:t>
      </w:r>
    </w:p>
    <w:p w:rsidR="00260C6B" w:rsidRDefault="00B2419B">
      <w:pPr>
        <w:spacing w:before="225" w:after="225" w:line="240" w:lineRule="auto"/>
        <w:jc w:val="both"/>
      </w:pPr>
      <w:r>
        <w:rPr>
          <w:rFonts w:ascii="Arial" w:hAnsi="Arial" w:cs="Arial"/>
          <w:color w:val="000000"/>
          <w:sz w:val="18"/>
          <w:szCs w:val="18"/>
        </w:rPr>
        <w:t xml:space="preserve">Menica je unovčljiva pri: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xml:space="preserve">s transakcijskega računa (TRR):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Priloga: </w:t>
      </w:r>
    </w:p>
    <w:p w:rsidR="00260C6B" w:rsidRDefault="00B2419B">
      <w:pPr>
        <w:spacing w:before="225" w:after="225" w:line="240" w:lineRule="auto"/>
        <w:jc w:val="both"/>
      </w:pPr>
      <w:r>
        <w:rPr>
          <w:rFonts w:ascii="Arial" w:hAnsi="Arial" w:cs="Arial"/>
          <w:color w:val="000000"/>
          <w:sz w:val="18"/>
          <w:szCs w:val="18"/>
        </w:rPr>
        <w:t>- bianco menica, podpisana in žigosana</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Kraj: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 xml:space="preserve">Izdajatelj menice: </w:t>
            </w:r>
            <w:r>
              <w:rPr>
                <w:rFonts w:ascii="Arial" w:hAnsi="Arial" w:cs="Arial"/>
                <w:color w:val="000000"/>
                <w:position w:val="-2"/>
                <w:sz w:val="18"/>
                <w:szCs w:val="18"/>
                <w:u w:val="single"/>
              </w:rPr>
              <w:t>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Datum: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2"/>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11</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menične izjave za odpravo napak</w:t>
      </w:r>
    </w:p>
    <w:p w:rsidR="00EB61B7" w:rsidRDefault="00EB61B7" w:rsidP="00EB61B7">
      <w:pPr>
        <w:spacing w:after="120"/>
        <w:rPr>
          <w:rFonts w:ascii="Arial" w:hAnsi="Arial" w:cs="Arial"/>
        </w:rPr>
      </w:pPr>
    </w:p>
    <w:p w:rsidR="00260C6B" w:rsidRDefault="00B2419B">
      <w:pPr>
        <w:spacing w:before="225" w:after="225" w:line="240" w:lineRule="auto"/>
        <w:jc w:val="center"/>
      </w:pPr>
      <w:r>
        <w:rPr>
          <w:rFonts w:ascii="Arial" w:hAnsi="Arial" w:cs="Arial"/>
          <w:b/>
          <w:bCs/>
          <w:color w:val="000000"/>
          <w:sz w:val="24"/>
          <w:szCs w:val="24"/>
        </w:rPr>
        <w:t>MENIČNA IZJAVA</w:t>
      </w:r>
    </w:p>
    <w:p w:rsidR="00260C6B" w:rsidRDefault="00B2419B">
      <w:pPr>
        <w:spacing w:before="225" w:after="225" w:line="240" w:lineRule="auto"/>
        <w:jc w:val="center"/>
      </w:pPr>
      <w:r>
        <w:rPr>
          <w:rFonts w:ascii="Arial" w:hAnsi="Arial" w:cs="Arial"/>
          <w:color w:val="000000"/>
          <w:sz w:val="21"/>
          <w:szCs w:val="21"/>
        </w:rPr>
        <w:t>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Naročniku OBČINA </w:t>
      </w:r>
      <w:r w:rsidR="00745231">
        <w:rPr>
          <w:rFonts w:ascii="Arial" w:hAnsi="Arial" w:cs="Arial"/>
          <w:color w:val="000000"/>
          <w:sz w:val="18"/>
          <w:szCs w:val="18"/>
        </w:rPr>
        <w:t>KRIŽEVCI, Križevci pri Ljutomeru 11, 9242 Križevci pri Ljutomeru</w:t>
      </w:r>
      <w:r>
        <w:rPr>
          <w:rFonts w:ascii="Arial" w:hAnsi="Arial" w:cs="Arial"/>
          <w:color w:val="000000"/>
          <w:sz w:val="18"/>
          <w:szCs w:val="18"/>
        </w:rPr>
        <w:t xml:space="preserve">, kot zavarovanje za </w:t>
      </w:r>
      <w:r>
        <w:rPr>
          <w:rFonts w:ascii="Arial" w:hAnsi="Arial" w:cs="Arial"/>
          <w:b/>
          <w:bCs/>
          <w:color w:val="000000"/>
          <w:sz w:val="18"/>
          <w:szCs w:val="18"/>
        </w:rPr>
        <w:t>odpravo napak</w:t>
      </w:r>
      <w:r>
        <w:rPr>
          <w:rFonts w:ascii="Arial" w:hAnsi="Arial" w:cs="Arial"/>
          <w:color w:val="000000"/>
          <w:sz w:val="18"/>
          <w:szCs w:val="18"/>
        </w:rPr>
        <w:t>, ki izhajajo iz del opravljenih v okviru javnega naročila</w:t>
      </w:r>
    </w:p>
    <w:p w:rsidR="00745231" w:rsidRPr="0073704E" w:rsidRDefault="0073704E" w:rsidP="00745231">
      <w:pPr>
        <w:spacing w:before="225" w:after="225" w:line="240" w:lineRule="auto"/>
        <w:jc w:val="both"/>
        <w:rPr>
          <w:b/>
        </w:rPr>
      </w:pPr>
      <w:r w:rsidRPr="0073704E">
        <w:rPr>
          <w:rFonts w:ascii="Arial" w:hAnsi="Arial" w:cs="Arial"/>
          <w:b/>
          <w:color w:val="000000"/>
          <w:sz w:val="18"/>
          <w:szCs w:val="18"/>
        </w:rPr>
        <w:t>Novogradnja enega igrišča za odbojko, badminton in med dvema ognjema</w:t>
      </w:r>
      <w:r w:rsidRPr="0073704E">
        <w:rPr>
          <w:rFonts w:ascii="Arial" w:hAnsi="Arial" w:cs="Arial"/>
          <w:b/>
          <w:bCs/>
          <w:color w:val="000000"/>
          <w:sz w:val="18"/>
          <w:szCs w:val="18"/>
        </w:rPr>
        <w:t xml:space="preserve"> </w:t>
      </w:r>
    </w:p>
    <w:p w:rsidR="00260C6B" w:rsidRDefault="00B2419B">
      <w:pPr>
        <w:spacing w:before="225" w:after="225" w:line="240" w:lineRule="auto"/>
        <w:jc w:val="both"/>
      </w:pPr>
      <w:r>
        <w:rPr>
          <w:rFonts w:ascii="Arial" w:hAnsi="Arial" w:cs="Arial"/>
          <w:color w:val="000000"/>
          <w:sz w:val="18"/>
          <w:szCs w:val="18"/>
        </w:rPr>
        <w:t>izročamo bianko lastno menico ter menično izjavo 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Naročnika OBČINA </w:t>
      </w:r>
      <w:r w:rsidR="00745231">
        <w:rPr>
          <w:rFonts w:ascii="Arial" w:hAnsi="Arial" w:cs="Arial"/>
          <w:color w:val="000000"/>
          <w:sz w:val="18"/>
          <w:szCs w:val="18"/>
        </w:rPr>
        <w:t>KRIŽEVCI</w:t>
      </w:r>
      <w:r>
        <w:rPr>
          <w:rFonts w:ascii="Arial" w:hAnsi="Arial" w:cs="Arial"/>
          <w:color w:val="000000"/>
          <w:sz w:val="18"/>
          <w:szCs w:val="18"/>
        </w:rPr>
        <w:t xml:space="preserve"> pooblaščamo, da izpolni priloženo menico z zneskom v višini </w:t>
      </w:r>
      <w:r>
        <w:rPr>
          <w:rFonts w:ascii="Arial" w:hAnsi="Arial" w:cs="Arial"/>
          <w:b/>
          <w:bCs/>
          <w:color w:val="000000"/>
          <w:sz w:val="18"/>
          <w:szCs w:val="18"/>
        </w:rPr>
        <w:t xml:space="preserve"> 5,00 % pogodbene vrednosti z DDV, kar znaša </w:t>
      </w:r>
      <w:r>
        <w:rPr>
          <w:rFonts w:ascii="Arial" w:hAnsi="Arial" w:cs="Arial"/>
          <w:b/>
          <w:bCs/>
          <w:color w:val="000000"/>
          <w:sz w:val="18"/>
          <w:szCs w:val="18"/>
          <w:u w:val="single"/>
        </w:rPr>
        <w:t>__________</w:t>
      </w:r>
    </w:p>
    <w:p w:rsidR="00260C6B" w:rsidRDefault="00B2419B">
      <w:pPr>
        <w:spacing w:before="225" w:after="225" w:line="240" w:lineRule="auto"/>
        <w:jc w:val="both"/>
      </w:pPr>
      <w:r>
        <w:rPr>
          <w:rFonts w:ascii="Arial" w:hAnsi="Arial" w:cs="Arial"/>
          <w:color w:val="000000"/>
          <w:sz w:val="18"/>
          <w:szCs w:val="18"/>
        </w:rPr>
        <w:t>in z vsemi ostalimi potrebnimi podatki ter jo na naš račun unovči v primeru, če izvajalec v garancijskem roku oziroma v roku, ko velja to zavarovanje, ne bo izpolnil svoje obveznosti, ki izhaja iz naslova obveznosti za odpravo napak.</w:t>
      </w:r>
    </w:p>
    <w:p w:rsidR="00260C6B" w:rsidRDefault="00B2419B">
      <w:pPr>
        <w:spacing w:before="225" w:after="225" w:line="240" w:lineRule="auto"/>
        <w:jc w:val="both"/>
      </w:pPr>
      <w:r>
        <w:rPr>
          <w:rFonts w:ascii="Arial" w:hAnsi="Arial" w:cs="Arial"/>
          <w:color w:val="000000"/>
          <w:sz w:val="18"/>
          <w:szCs w:val="18"/>
        </w:rPr>
        <w:t xml:space="preserve">Menična izjava je veljavna od njenega podpisa do izteka roka veljavnosti zavarovanja za odpravo napak po predmetnem naročilu, </w:t>
      </w:r>
      <w:proofErr w:type="spellStart"/>
      <w:r>
        <w:rPr>
          <w:rFonts w:ascii="Arial" w:hAnsi="Arial" w:cs="Arial"/>
          <w:color w:val="000000"/>
          <w:sz w:val="18"/>
          <w:szCs w:val="18"/>
        </w:rPr>
        <w:t>t.j</w:t>
      </w:r>
      <w:proofErr w:type="spellEnd"/>
      <w:r>
        <w:rPr>
          <w:rFonts w:ascii="Arial" w:hAnsi="Arial" w:cs="Arial"/>
          <w:color w:val="000000"/>
          <w:sz w:val="18"/>
          <w:szCs w:val="18"/>
        </w:rPr>
        <w:t>. najkasneje do ____________.</w:t>
      </w:r>
    </w:p>
    <w:p w:rsidR="00260C6B" w:rsidRDefault="00B2419B">
      <w:pPr>
        <w:spacing w:before="225" w:after="225" w:line="240" w:lineRule="auto"/>
        <w:jc w:val="both"/>
      </w:pPr>
      <w:r>
        <w:rPr>
          <w:rFonts w:ascii="Arial" w:hAnsi="Arial" w:cs="Arial"/>
          <w:color w:val="000000"/>
          <w:sz w:val="18"/>
          <w:szCs w:val="18"/>
        </w:rPr>
        <w:t xml:space="preserve">Menica je unovčljiva pri: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xml:space="preserve">s transakcijskega računa (TRR):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Priloga: </w:t>
      </w:r>
    </w:p>
    <w:p w:rsidR="00260C6B" w:rsidRDefault="00B2419B">
      <w:pPr>
        <w:spacing w:before="225" w:after="225" w:line="240" w:lineRule="auto"/>
        <w:jc w:val="both"/>
      </w:pPr>
      <w:r>
        <w:rPr>
          <w:rFonts w:ascii="Arial" w:hAnsi="Arial" w:cs="Arial"/>
          <w:color w:val="000000"/>
          <w:sz w:val="18"/>
          <w:szCs w:val="18"/>
        </w:rPr>
        <w:t>- bianco menica, podpisana in žigosana</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Kraj: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 xml:space="preserve">Izdajatelj menice: </w:t>
            </w:r>
            <w:r>
              <w:rPr>
                <w:rFonts w:ascii="Arial" w:hAnsi="Arial" w:cs="Arial"/>
                <w:color w:val="000000"/>
                <w:position w:val="-2"/>
                <w:sz w:val="18"/>
                <w:szCs w:val="18"/>
                <w:u w:val="single"/>
              </w:rPr>
              <w:t>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Datum: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3"/>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12</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zastopnika podizvajalca v zvezi z izpolnjevanjem obveznih pogojev za podizvajalce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Pod kazensko in materialno odgovornostjo izjavljamo, da naša družba, </w:t>
      </w:r>
      <w:r>
        <w:rPr>
          <w:rFonts w:ascii="Arial" w:hAnsi="Arial" w:cs="Arial"/>
          <w:color w:val="000000"/>
          <w:sz w:val="18"/>
          <w:szCs w:val="18"/>
          <w:u w:val="single"/>
        </w:rPr>
        <w:t>_______________</w:t>
      </w:r>
      <w:r>
        <w:rPr>
          <w:rFonts w:ascii="Arial" w:hAnsi="Arial" w:cs="Arial"/>
          <w:color w:val="000000"/>
          <w:sz w:val="18"/>
          <w:szCs w:val="18"/>
        </w:rPr>
        <w:t>(Firma), </w:t>
      </w:r>
      <w:r>
        <w:rPr>
          <w:rFonts w:ascii="Arial" w:hAnsi="Arial" w:cs="Arial"/>
          <w:color w:val="000000"/>
          <w:sz w:val="18"/>
          <w:szCs w:val="18"/>
          <w:u w:val="single"/>
        </w:rPr>
        <w:t>_________________</w:t>
      </w:r>
      <w:r>
        <w:rPr>
          <w:rFonts w:ascii="Arial" w:hAnsi="Arial" w:cs="Arial"/>
          <w:color w:val="000000"/>
          <w:sz w:val="18"/>
          <w:szCs w:val="18"/>
        </w:rPr>
        <w:t>(Naslov), matična številka: </w:t>
      </w:r>
      <w:r>
        <w:rPr>
          <w:rFonts w:ascii="Arial" w:hAnsi="Arial" w:cs="Arial"/>
          <w:color w:val="000000"/>
          <w:sz w:val="18"/>
          <w:szCs w:val="18"/>
          <w:u w:val="single"/>
        </w:rPr>
        <w:t>_______________</w:t>
      </w:r>
      <w:r>
        <w:rPr>
          <w:rFonts w:ascii="Arial" w:hAnsi="Arial" w:cs="Arial"/>
          <w:color w:val="000000"/>
          <w:sz w:val="18"/>
          <w:szCs w:val="18"/>
        </w:rPr>
        <w:t> ni bila pravnomočno obsojena zaradi kaznivih dejanj, ki so našteta v prvem odstavku 75. člena ZJN-3.</w:t>
      </w:r>
    </w:p>
    <w:p w:rsidR="00260C6B" w:rsidRDefault="00B2419B">
      <w:pPr>
        <w:spacing w:before="225" w:after="225" w:line="240" w:lineRule="auto"/>
        <w:jc w:val="both"/>
      </w:pPr>
      <w:r>
        <w:rPr>
          <w:rFonts w:ascii="Arial" w:hAnsi="Arial" w:cs="Arial"/>
          <w:color w:val="000000"/>
          <w:sz w:val="18"/>
          <w:szCs w:val="18"/>
        </w:rPr>
        <w:t>Obenem izjavljamo, da:</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nimamo na dan, ko je bila oddana prijava oziroma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 xml:space="preserve">na dan oddaje ponudbe ali prijave nimamo </w:t>
            </w:r>
            <w:proofErr w:type="spellStart"/>
            <w:r>
              <w:rPr>
                <w:rFonts w:ascii="Arial" w:hAnsi="Arial" w:cs="Arial"/>
                <w:color w:val="000000"/>
                <w:sz w:val="18"/>
                <w:szCs w:val="18"/>
              </w:rPr>
              <w:t>nepredloženih</w:t>
            </w:r>
            <w:proofErr w:type="spellEnd"/>
            <w:r>
              <w:rPr>
                <w:rFonts w:ascii="Arial" w:hAnsi="Arial" w:cs="Arial"/>
                <w:color w:val="000000"/>
                <w:sz w:val="18"/>
                <w:szCs w:val="18"/>
              </w:rPr>
              <w:t xml:space="preserve"> obračunov davčnih odtegljajev za dohodke iz delovnega razmerja za obdobje zadnjih petih let do dne oddaje ponudbe ali prijave,</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na dan, ko poteče rok za oddajo ponudb ali prijav, nismo izločeni iz postopkov oddaje javnih naročil zaradi uvrstitve v evidenco gospodarskih subjektov z negativnimi referencami,</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nam v zadnjih treh letih pred potekom roka za oddajo ponudb oziroma prijav s pravnomočno odločbo pristojnega organa Republike Slovenije ali druge države članice ali tretje države ni bila dvakrat izrečena globa zaradi prekrška v zvezi s plačilom za delo,</w:t>
            </w:r>
          </w:p>
          <w:p w:rsidR="00B43FBF" w:rsidRPr="00B43FBF" w:rsidRDefault="00B43FBF" w:rsidP="00B43FBF">
            <w:pPr>
              <w:numPr>
                <w:ilvl w:val="0"/>
                <w:numId w:val="32"/>
              </w:numPr>
              <w:jc w:val="both"/>
              <w:rPr>
                <w:rFonts w:ascii="Arial" w:hAnsi="Arial" w:cs="Arial"/>
                <w:color w:val="000000"/>
                <w:sz w:val="18"/>
                <w:szCs w:val="18"/>
              </w:rPr>
            </w:pPr>
            <w:r>
              <w:rPr>
                <w:rFonts w:ascii="Arial" w:hAnsi="Arial" w:cs="Arial"/>
                <w:color w:val="000000"/>
                <w:sz w:val="18"/>
                <w:szCs w:val="18"/>
              </w:rPr>
              <w:t>zoper nas se ni začel postopek zaradi insolventnosti ali prisilnega prenehanja po zakonu, ki ureja postopek zaradi insolventnosti in prisilnega prenehanja, ali postopek likvidacije po zakonu, ki ureja upravitelj ali sodišče, nismo opustili poslovne dejavnosti niti niso začasno ustavljene ali nismo v katerem koli podobnem položaju, zoper nas se v skladu s predpisi druge države ni začel postopek ali nastal položaj z enakimi pravnimi posledicami kot je insolventnost ali prisilno prenehanje,</w:t>
            </w:r>
          </w:p>
          <w:p w:rsidR="005247DE" w:rsidRPr="005247DE" w:rsidRDefault="005247DE" w:rsidP="00B43FBF">
            <w:pPr>
              <w:numPr>
                <w:ilvl w:val="0"/>
                <w:numId w:val="32"/>
              </w:numPr>
              <w:jc w:val="both"/>
              <w:rPr>
                <w:rFonts w:ascii="Arial" w:hAnsi="Arial" w:cs="Arial"/>
                <w:color w:val="000000"/>
                <w:sz w:val="18"/>
                <w:szCs w:val="18"/>
              </w:rPr>
            </w:pPr>
            <w:r>
              <w:rPr>
                <w:rFonts w:ascii="Arial" w:hAnsi="Arial" w:cs="Arial"/>
                <w:color w:val="000000"/>
                <w:sz w:val="18"/>
                <w:szCs w:val="18"/>
              </w:rPr>
              <w:t>v zadnjih šestih mesecih pred objavo javnega naročila nismo imeli blokiranega transakcijskega računa,</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smo vpisani v poklicni oziroma poslovni register v državi sedeža,</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 predvsem potrdila iz Kazenske evidence in evidence o izdanih odločbah o prekrških,</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both"/>
      </w:pPr>
      <w:r>
        <w:rPr>
          <w:rFonts w:ascii="Arial" w:hAnsi="Arial" w:cs="Arial"/>
          <w:color w:val="000000"/>
          <w:sz w:val="18"/>
          <w:szCs w:val="18"/>
          <w:u w:val="single"/>
        </w:rPr>
        <w:t>S podpisom te izjave izjavljamo, da izpolnjujemo vse pogoje iz razpisne dokumentacije, za katere je navedeno, da se izpolnjevanje izkazuje s podpisom te izjave!</w:t>
      </w:r>
    </w:p>
    <w:p w:rsidR="00260C6B" w:rsidRDefault="00B2419B">
      <w:pPr>
        <w:spacing w:before="225" w:after="225" w:line="240" w:lineRule="auto"/>
        <w:jc w:val="center"/>
      </w:pPr>
      <w:r>
        <w:rPr>
          <w:rFonts w:ascii="Arial" w:hAnsi="Arial" w:cs="Arial"/>
          <w:b/>
          <w:bCs/>
          <w:color w:val="000000"/>
          <w:sz w:val="21"/>
          <w:szCs w:val="21"/>
        </w:rPr>
        <w:t>in</w:t>
      </w:r>
    </w:p>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Pooblaščamo naročnika OBČINA </w:t>
      </w:r>
      <w:r w:rsidR="006458EA">
        <w:rPr>
          <w:rFonts w:ascii="Arial" w:hAnsi="Arial" w:cs="Arial"/>
          <w:color w:val="000000"/>
          <w:sz w:val="18"/>
          <w:szCs w:val="18"/>
        </w:rPr>
        <w:t>KRIŽEVCI</w:t>
      </w:r>
      <w:r>
        <w:rPr>
          <w:rFonts w:ascii="Arial" w:hAnsi="Arial" w:cs="Arial"/>
          <w:color w:val="000000"/>
          <w:sz w:val="18"/>
          <w:szCs w:val="18"/>
        </w:rPr>
        <w:t>,</w:t>
      </w:r>
      <w:r w:rsidR="006E2C5F">
        <w:rPr>
          <w:rFonts w:ascii="Arial" w:hAnsi="Arial" w:cs="Arial"/>
          <w:color w:val="000000"/>
          <w:sz w:val="18"/>
          <w:szCs w:val="18"/>
        </w:rPr>
        <w:t xml:space="preserve"> </w:t>
      </w:r>
      <w:r w:rsidR="006458EA">
        <w:rPr>
          <w:rFonts w:ascii="Arial" w:hAnsi="Arial" w:cs="Arial"/>
          <w:color w:val="000000"/>
          <w:sz w:val="18"/>
          <w:szCs w:val="18"/>
        </w:rPr>
        <w:t>Križevci pri Ljutomeru 11, 9242 Križevci pri Ljutomeru</w:t>
      </w:r>
      <w:r>
        <w:rPr>
          <w:rFonts w:ascii="Arial" w:hAnsi="Arial" w:cs="Arial"/>
          <w:color w:val="000000"/>
          <w:sz w:val="18"/>
          <w:szCs w:val="18"/>
        </w:rPr>
        <w:t>, da za potrebe preverjanja izpolnjevanja pogojev v postopku javnega naročila od pristojnih organov pridobi potrdila o izpolnjevanju zgoraj navedenih pogojev.</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716"/>
        <w:gridCol w:w="6336"/>
      </w:tblGrid>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Polno ime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Sedež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Številka vpisa v sodni register (št. vložka):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Matična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Davčna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5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4"/>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13</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podizvajalca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V</w:t>
      </w:r>
      <w:r w:rsidR="00E71C0A">
        <w:rPr>
          <w:rFonts w:ascii="Arial" w:hAnsi="Arial" w:cs="Arial"/>
          <w:color w:val="000000"/>
          <w:sz w:val="18"/>
          <w:szCs w:val="18"/>
        </w:rPr>
        <w:t xml:space="preserve"> zvezi z javnim naročilom »</w:t>
      </w:r>
      <w:r w:rsidR="0073704E" w:rsidRPr="0073704E">
        <w:rPr>
          <w:rFonts w:ascii="Arial" w:hAnsi="Arial" w:cs="Arial"/>
          <w:b/>
          <w:color w:val="000000"/>
          <w:sz w:val="18"/>
          <w:szCs w:val="18"/>
        </w:rPr>
        <w:t>Novogradnja enega igrišča za odbojko, badminton in med dvema ognjema</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izjavljamo, da bomo v primeru izbire gospodarskega subjekta sodelovali pri izvedbi predmeta javnega naročila z deli v vrednosti _______________ EUR v skladu z razpisnimi pogoji.</w:t>
      </w:r>
    </w:p>
    <w:p w:rsidR="00260C6B" w:rsidRDefault="00B2419B">
      <w:pPr>
        <w:spacing w:before="225" w:after="225" w:line="240" w:lineRule="auto"/>
        <w:jc w:val="both"/>
      </w:pPr>
      <w:r>
        <w:rPr>
          <w:rFonts w:ascii="Arial" w:hAnsi="Arial" w:cs="Arial"/>
          <w:color w:val="000000"/>
          <w:sz w:val="18"/>
          <w:szCs w:val="18"/>
        </w:rPr>
        <w:t>Izjavljamo (ustrezno označi):</w:t>
      </w:r>
    </w:p>
    <w:p w:rsidR="00260C6B" w:rsidRDefault="00B2419B">
      <w:pPr>
        <w:spacing w:before="225" w:after="225" w:line="240" w:lineRule="auto"/>
        <w:jc w:val="both"/>
      </w:pPr>
      <w:r>
        <w:rPr>
          <w:rFonts w:ascii="Arial" w:hAnsi="Arial" w:cs="Arial"/>
          <w:color w:val="000000"/>
          <w:sz w:val="18"/>
          <w:szCs w:val="18"/>
        </w:rPr>
        <w:t>[   ] DA zahtevamo izvedbo neposrednih plačil, in zato podajamo soglasje, da sme naročnik namesto glavnega izvajalca poravnati obveznosti glavnega izvajalca, ki nastanejo pri izvajanju javnega naročila do nas kot podizvajalca.</w:t>
      </w:r>
    </w:p>
    <w:p w:rsidR="00260C6B" w:rsidRDefault="00B2419B">
      <w:pPr>
        <w:spacing w:before="225" w:after="225" w:line="240" w:lineRule="auto"/>
        <w:jc w:val="both"/>
      </w:pPr>
      <w:r>
        <w:rPr>
          <w:rFonts w:ascii="Arial" w:hAnsi="Arial" w:cs="Arial"/>
          <w:color w:val="000000"/>
          <w:sz w:val="18"/>
          <w:szCs w:val="18"/>
        </w:rPr>
        <w:t>[   ] NE zahtevamo izvedbe neposrednih plačil.</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p>
    <w:p w:rsidR="00260C6B" w:rsidRDefault="00B2419B">
      <w:pPr>
        <w:spacing w:before="225" w:after="225" w:line="240" w:lineRule="auto"/>
        <w:jc w:val="both"/>
      </w:pPr>
      <w:r>
        <w:rPr>
          <w:rFonts w:ascii="Arial" w:hAnsi="Arial" w:cs="Arial"/>
          <w:i/>
          <w:iCs/>
          <w:color w:val="000000"/>
          <w:sz w:val="18"/>
          <w:szCs w:val="18"/>
        </w:rPr>
        <w:t>V primeru večjega števila podizvajalcev se obrazec fotokopira.</w:t>
      </w:r>
    </w:p>
    <w:p w:rsidR="00260C6B" w:rsidRDefault="00260C6B">
      <w:pPr>
        <w:sectPr w:rsidR="00260C6B" w:rsidSect="00EB61B7">
          <w:footerReference w:type="default" r:id="rId25"/>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14</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nastopu s podizvajalci</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Pri izvedbi javnega naročila »</w:t>
      </w:r>
      <w:r w:rsidR="0073704E" w:rsidRPr="0073704E">
        <w:rPr>
          <w:rFonts w:ascii="Arial" w:hAnsi="Arial" w:cs="Arial"/>
          <w:b/>
          <w:color w:val="000000"/>
          <w:sz w:val="18"/>
          <w:szCs w:val="18"/>
        </w:rPr>
        <w:t>Novogradnja enega igrišča za odbojko, badminton in med dvema ognjema</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izjavljamo, da (ustrezno označi in izpolni):</w:t>
      </w:r>
    </w:p>
    <w:p w:rsidR="00260C6B" w:rsidRDefault="00B2419B">
      <w:pPr>
        <w:spacing w:before="225" w:after="225" w:line="240" w:lineRule="auto"/>
        <w:jc w:val="both"/>
      </w:pPr>
      <w:r>
        <w:rPr>
          <w:rFonts w:ascii="Arial" w:hAnsi="Arial" w:cs="Arial"/>
          <w:b/>
          <w:bCs/>
          <w:color w:val="000000"/>
          <w:sz w:val="18"/>
          <w:szCs w:val="18"/>
        </w:rPr>
        <w:t>[   ] ne nastopamo s podizvajalci</w:t>
      </w:r>
    </w:p>
    <w:p w:rsidR="00260C6B" w:rsidRDefault="00B2419B">
      <w:pPr>
        <w:spacing w:before="225" w:after="225" w:line="240" w:lineRule="auto"/>
        <w:jc w:val="both"/>
      </w:pPr>
      <w:r>
        <w:rPr>
          <w:rFonts w:ascii="Arial" w:hAnsi="Arial" w:cs="Arial"/>
          <w:b/>
          <w:bCs/>
          <w:color w:val="000000"/>
          <w:sz w:val="18"/>
          <w:szCs w:val="18"/>
        </w:rPr>
        <w:t>[   ] nastopamo z naslednjimi podizvajalci:</w:t>
      </w:r>
    </w:p>
    <w:tbl>
      <w:tblPr>
        <w:tblStyle w:val="TableGridPHPDOCX"/>
        <w:tblW w:w="8430" w:type="dxa"/>
        <w:tblCellSpacing w:w="15" w:type="dxa"/>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033"/>
        <w:gridCol w:w="6397"/>
      </w:tblGrid>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1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r>
              <w:rPr>
                <w:rFonts w:ascii="Arial" w:hAnsi="Arial" w:cs="Arial"/>
                <w:color w:val="000000"/>
                <w:position w:val="-2"/>
                <w:sz w:val="18"/>
                <w:szCs w:val="18"/>
              </w:rPr>
              <w:t> </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2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r>
              <w:rPr>
                <w:rFonts w:ascii="Arial" w:hAnsi="Arial" w:cs="Arial"/>
                <w:color w:val="000000"/>
                <w:position w:val="-2"/>
                <w:sz w:val="18"/>
                <w:szCs w:val="18"/>
              </w:rPr>
              <w:t> </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Izjavljamo, da bomo ob morebitni zamenjavi podizvajalca ali uvedbi novega podizvajalca, ki ni priglašen v ponudbeni/prijavni dokumentaciji, predhodno pridobili pisno soglasje naročnika. Seznanjeni smo z dejstvom, da ima naročnik, če ponudnik ne bo priglasil vseh podizvajalcev, iz tega razloga pravico krivdno odpovedati sklenjeno pogodbo, če naknadno ugotovi, da ponudnik nastopa s podizvajalci ali s podizvajalci, ki jih ponudnik ni priglasil.</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8745" w:type="dxa"/>
        <w:tblLook w:val="04A0" w:firstRow="1" w:lastRow="0" w:firstColumn="1" w:lastColumn="0" w:noHBand="0" w:noVBand="1"/>
      </w:tblPr>
      <w:tblGrid>
        <w:gridCol w:w="4080"/>
        <w:gridCol w:w="4665"/>
      </w:tblGrid>
      <w:tr w:rsidR="00260C6B">
        <w:tc>
          <w:tcPr>
            <w:tcW w:w="4080" w:type="dxa"/>
            <w:tcMar>
              <w:top w:w="135" w:type="dxa"/>
              <w:bottom w:w="135" w:type="dxa"/>
            </w:tcMar>
            <w:vAlign w:val="center"/>
          </w:tcPr>
          <w:p w:rsidR="00260C6B" w:rsidRDefault="00B2419B">
            <w:r>
              <w:rPr>
                <w:rFonts w:ascii="Arial" w:hAnsi="Arial" w:cs="Arial"/>
                <w:color w:val="000000"/>
                <w:position w:val="-2"/>
                <w:sz w:val="18"/>
                <w:szCs w:val="18"/>
              </w:rPr>
              <w:t>Kraj in datum:</w:t>
            </w:r>
          </w:p>
        </w:tc>
        <w:tc>
          <w:tcPr>
            <w:tcW w:w="0" w:type="auto"/>
            <w:tcMar>
              <w:top w:w="135" w:type="dxa"/>
              <w:bottom w:w="13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4080" w:type="dxa"/>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Mar>
              <w:top w:w="135" w:type="dxa"/>
              <w:bottom w:w="13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i/>
          <w:iCs/>
          <w:color w:val="000000"/>
          <w:sz w:val="18"/>
          <w:szCs w:val="18"/>
          <w:u w:val="single"/>
        </w:rPr>
        <w:t>Opomba: </w:t>
      </w:r>
      <w:r>
        <w:rPr>
          <w:rFonts w:ascii="Arial" w:hAnsi="Arial" w:cs="Arial"/>
          <w:i/>
          <w:iCs/>
          <w:color w:val="000000"/>
          <w:sz w:val="18"/>
          <w:szCs w:val="18"/>
        </w:rPr>
        <w:br/>
        <w:t>V primeru, da ponudnik nastopa z več podizvajalci, se obrazec ustrezno razmnoži.</w:t>
      </w:r>
    </w:p>
    <w:p w:rsidR="00260C6B" w:rsidRDefault="00260C6B">
      <w:pPr>
        <w:sectPr w:rsidR="00260C6B" w:rsidSect="00EB61B7">
          <w:footerReference w:type="default" r:id="rId26"/>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15</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lastniških deležih</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Skladno z določili 14. člena Zakona o integriteti in preprečevanju korupcije spodaj podpisani zakoniti zastopnik gospodarskega subjekta:</w:t>
      </w:r>
    </w:p>
    <w:p w:rsidR="00260C6B" w:rsidRDefault="00B2419B">
      <w:pPr>
        <w:spacing w:before="225" w:after="225" w:line="240" w:lineRule="auto"/>
        <w:jc w:val="both"/>
      </w:pPr>
      <w:r>
        <w:rPr>
          <w:rFonts w:ascii="Arial" w:hAnsi="Arial" w:cs="Arial"/>
          <w:color w:val="000000"/>
          <w:sz w:val="18"/>
          <w:szCs w:val="18"/>
        </w:rPr>
        <w:t>- izjavljam, da so družbeniki gospodarskega subjekta (podatki o udeležbi fizičnih in pravnih oseb v lastništvu gospodarskega subjekta, vključno z udeležbo tihih družbenikov):</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Ime in priimek</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Firma in sedež pravne osebe</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Naslov prebivališča</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Delež lastništva</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Delež lastništva gospodarskega subjekta</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izjavljam,  da so gospodarski subjekti za katere se glede na določbe zakona, ki ureja gospodarske družbe, šteje, da so povezane družbe z gospodarskim subjektom</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Firma in sedež</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Delež lastništva gospodarskega subjekta</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oziroma v kolikor v zgornji tabeli ni naveden noben gospodarski subjekt izjavljam, da ne obstajajo gospodarski subjekti, ki se skladno z določili zakona, ki ureja gospodarske družbe, štejejo za povezane družbe z gospodarskim subjektom.</w:t>
      </w:r>
    </w:p>
    <w:tbl>
      <w:tblPr>
        <w:tblStyle w:val="NormalTablePHPDOCX"/>
        <w:tblW w:w="8745" w:type="dxa"/>
        <w:tblLook w:val="04A0" w:firstRow="1" w:lastRow="0" w:firstColumn="1" w:lastColumn="0" w:noHBand="0" w:noVBand="1"/>
      </w:tblPr>
      <w:tblGrid>
        <w:gridCol w:w="4080"/>
        <w:gridCol w:w="4665"/>
      </w:tblGrid>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t xml:space="preserve"> V primeru skupnega nastopa več partnerjev, mora vsak izmed partnerjev predložiti to izjavo. V primeru več podatkov, se predloži nov obrazec z navedenimi preostalimi podatki.</w:t>
      </w:r>
    </w:p>
    <w:p w:rsidR="00260C6B" w:rsidRDefault="00260C6B">
      <w:pPr>
        <w:sectPr w:rsidR="00260C6B" w:rsidSect="00EB61B7">
          <w:footerReference w:type="default" r:id="rId27"/>
          <w:pgSz w:w="11906" w:h="16838"/>
          <w:pgMar w:top="1418" w:right="1418" w:bottom="1418" w:left="1418" w:header="567" w:footer="596" w:gutter="0"/>
          <w:cols w:space="708"/>
          <w:docGrid w:linePitch="360"/>
        </w:sectPr>
      </w:pPr>
    </w:p>
    <w:p w:rsidR="00EB61B7" w:rsidRPr="00116091"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jc w:val="center"/>
        <w:rPr>
          <w:rFonts w:ascii="Arial" w:hAnsi="Arial" w:cs="Arial"/>
          <w:color w:val="FFFFFF" w:themeColor="background1"/>
        </w:rPr>
      </w:pPr>
      <w:r>
        <w:rPr>
          <w:rFonts w:ascii="Arial" w:hAnsi="Arial" w:cs="Arial"/>
          <w:color w:val="FFFFFF" w:themeColor="background1"/>
        </w:rPr>
        <w:t>Vzorec pogodbe</w:t>
      </w:r>
    </w:p>
    <w:p w:rsidR="00EB61B7" w:rsidRDefault="00EB61B7" w:rsidP="00EB61B7">
      <w:pPr>
        <w:rPr>
          <w:rFonts w:ascii="Arial" w:hAnsi="Arial" w:cs="Arial"/>
        </w:rPr>
      </w:pPr>
    </w:p>
    <w:p w:rsidR="00260C6B" w:rsidRPr="0073704E" w:rsidRDefault="00B2419B">
      <w:pPr>
        <w:spacing w:before="224" w:after="224" w:line="240" w:lineRule="auto"/>
        <w:jc w:val="center"/>
        <w:outlineLvl w:val="1"/>
        <w:rPr>
          <w:b/>
        </w:rPr>
      </w:pPr>
      <w:r w:rsidRPr="0073704E">
        <w:rPr>
          <w:rFonts w:ascii="Arial" w:hAnsi="Arial" w:cs="Arial"/>
          <w:b/>
          <w:bCs/>
          <w:color w:val="000000"/>
        </w:rPr>
        <w:t xml:space="preserve">GRADBENA POGODBA </w:t>
      </w:r>
      <w:r w:rsidR="00AF265C" w:rsidRPr="0073704E">
        <w:rPr>
          <w:rFonts w:ascii="Arial" w:hAnsi="Arial" w:cs="Arial"/>
          <w:b/>
          <w:bCs/>
          <w:color w:val="000000"/>
        </w:rPr>
        <w:t xml:space="preserve"> za </w:t>
      </w:r>
      <w:r w:rsidR="0073704E" w:rsidRPr="0073704E">
        <w:rPr>
          <w:rFonts w:ascii="Arial" w:hAnsi="Arial" w:cs="Arial"/>
          <w:b/>
          <w:bCs/>
          <w:color w:val="000000"/>
        </w:rPr>
        <w:t xml:space="preserve">investicijo </w:t>
      </w:r>
      <w:r w:rsidR="0073704E" w:rsidRPr="0073704E">
        <w:rPr>
          <w:rFonts w:ascii="Arial" w:hAnsi="Arial" w:cs="Arial"/>
          <w:b/>
          <w:color w:val="000000"/>
        </w:rPr>
        <w:t>Novogradnja enega igrišča za odbojko, badminton in med dvema ognjema</w:t>
      </w:r>
      <w:r w:rsidR="0073704E" w:rsidRPr="0073704E">
        <w:rPr>
          <w:rFonts w:ascii="Arial" w:hAnsi="Arial" w:cs="Arial"/>
          <w:b/>
          <w:bCs/>
          <w:color w:val="000000"/>
        </w:rPr>
        <w:t xml:space="preserve"> </w:t>
      </w:r>
    </w:p>
    <w:p w:rsidR="00260C6B" w:rsidRDefault="00B2419B">
      <w:pPr>
        <w:spacing w:before="225" w:after="225" w:line="240" w:lineRule="auto"/>
        <w:jc w:val="center"/>
        <w:rPr>
          <w:rFonts w:ascii="Arial" w:hAnsi="Arial" w:cs="Arial"/>
          <w:color w:val="000000"/>
          <w:sz w:val="18"/>
          <w:szCs w:val="18"/>
        </w:rPr>
      </w:pPr>
      <w:r>
        <w:rPr>
          <w:rFonts w:ascii="Arial" w:hAnsi="Arial" w:cs="Arial"/>
          <w:color w:val="000000"/>
          <w:sz w:val="18"/>
          <w:szCs w:val="18"/>
        </w:rPr>
        <w:t>sklenjena med</w:t>
      </w:r>
    </w:p>
    <w:p w:rsidR="00EB01F6" w:rsidRDefault="00EB01F6">
      <w:pPr>
        <w:spacing w:before="225" w:after="225" w:line="240" w:lineRule="auto"/>
        <w:jc w:val="center"/>
      </w:pPr>
    </w:p>
    <w:p w:rsidR="00260C6B" w:rsidRDefault="00B2419B">
      <w:pPr>
        <w:spacing w:after="0" w:line="240" w:lineRule="auto"/>
      </w:pPr>
      <w:r>
        <w:rPr>
          <w:rFonts w:ascii="Arial" w:hAnsi="Arial" w:cs="Arial"/>
          <w:b/>
          <w:bCs/>
          <w:color w:val="000000"/>
          <w:sz w:val="18"/>
          <w:szCs w:val="18"/>
        </w:rPr>
        <w:t xml:space="preserve">NAROČNIKOM: OBČINA </w:t>
      </w:r>
      <w:r w:rsidR="00AF265C">
        <w:rPr>
          <w:rFonts w:ascii="Arial" w:hAnsi="Arial" w:cs="Arial"/>
          <w:b/>
          <w:bCs/>
          <w:color w:val="000000"/>
          <w:sz w:val="18"/>
          <w:szCs w:val="18"/>
        </w:rPr>
        <w:t>KRIŽEVCI</w:t>
      </w:r>
      <w:r>
        <w:rPr>
          <w:rFonts w:ascii="Arial" w:hAnsi="Arial" w:cs="Arial"/>
          <w:b/>
          <w:bCs/>
          <w:color w:val="000000"/>
          <w:sz w:val="18"/>
          <w:szCs w:val="18"/>
        </w:rPr>
        <w:t xml:space="preserve">, </w:t>
      </w:r>
      <w:r w:rsidR="00AF265C">
        <w:rPr>
          <w:rFonts w:ascii="Arial" w:hAnsi="Arial" w:cs="Arial"/>
          <w:b/>
          <w:bCs/>
          <w:color w:val="000000"/>
          <w:sz w:val="18"/>
          <w:szCs w:val="18"/>
        </w:rPr>
        <w:t>Križevci pri Ljutomeru 11, 9242 Križevci pri Ljutomeru</w:t>
      </w:r>
      <w:r>
        <w:rPr>
          <w:rFonts w:ascii="Arial" w:hAnsi="Arial" w:cs="Arial"/>
          <w:b/>
          <w:bCs/>
          <w:color w:val="000000"/>
          <w:sz w:val="18"/>
          <w:szCs w:val="18"/>
        </w:rPr>
        <w:t>,</w:t>
      </w:r>
      <w:r w:rsidR="00AF265C">
        <w:rPr>
          <w:rFonts w:ascii="Arial" w:hAnsi="Arial" w:cs="Arial"/>
          <w:color w:val="000000"/>
          <w:sz w:val="18"/>
          <w:szCs w:val="18"/>
        </w:rPr>
        <w:br/>
        <w:t>ki jo</w:t>
      </w:r>
      <w:r w:rsidR="00507400">
        <w:rPr>
          <w:rFonts w:ascii="Arial" w:hAnsi="Arial" w:cs="Arial"/>
          <w:color w:val="000000"/>
          <w:sz w:val="18"/>
          <w:szCs w:val="18"/>
        </w:rPr>
        <w:t xml:space="preserve"> zastopa</w:t>
      </w:r>
      <w:r w:rsidR="00AF265C">
        <w:rPr>
          <w:rFonts w:ascii="Arial" w:hAnsi="Arial" w:cs="Arial"/>
          <w:color w:val="000000"/>
          <w:sz w:val="18"/>
          <w:szCs w:val="18"/>
        </w:rPr>
        <w:t xml:space="preserve"> mag. Branko Belec</w:t>
      </w:r>
      <w:r w:rsidR="00507400">
        <w:rPr>
          <w:rFonts w:ascii="Arial" w:hAnsi="Arial" w:cs="Arial"/>
          <w:color w:val="000000"/>
          <w:sz w:val="18"/>
          <w:szCs w:val="18"/>
        </w:rPr>
        <w:t>, župan</w:t>
      </w:r>
      <w:r>
        <w:br/>
      </w:r>
    </w:p>
    <w:tbl>
      <w:tblPr>
        <w:tblStyle w:val="NormalTablePHPDOCX"/>
        <w:tblW w:w="3500" w:type="pct"/>
        <w:tblLook w:val="04A0" w:firstRow="1" w:lastRow="0" w:firstColumn="1" w:lastColumn="0" w:noHBand="0" w:noVBand="1"/>
      </w:tblPr>
      <w:tblGrid>
        <w:gridCol w:w="3300"/>
        <w:gridCol w:w="3049"/>
      </w:tblGrid>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Matična številka:</w:t>
            </w:r>
          </w:p>
        </w:tc>
        <w:tc>
          <w:tcPr>
            <w:tcW w:w="0" w:type="auto"/>
            <w:tcMar>
              <w:top w:w="0" w:type="auto"/>
              <w:bottom w:w="0" w:type="auto"/>
            </w:tcMar>
            <w:vAlign w:val="center"/>
          </w:tcPr>
          <w:p w:rsidR="00260C6B" w:rsidRDefault="00F426ED">
            <w:r>
              <w:rPr>
                <w:rFonts w:ascii="Arial" w:hAnsi="Arial" w:cs="Arial"/>
                <w:color w:val="000000"/>
                <w:position w:val="-2"/>
                <w:sz w:val="18"/>
                <w:szCs w:val="18"/>
              </w:rPr>
              <w:t>1332147000</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Identifikacijska številka (ID za DDV):</w:t>
            </w:r>
          </w:p>
        </w:tc>
        <w:tc>
          <w:tcPr>
            <w:tcW w:w="0" w:type="auto"/>
            <w:tcMar>
              <w:top w:w="0" w:type="auto"/>
              <w:bottom w:w="0" w:type="auto"/>
            </w:tcMar>
            <w:vAlign w:val="center"/>
          </w:tcPr>
          <w:p w:rsidR="00260C6B" w:rsidRDefault="00F426ED">
            <w:r>
              <w:rPr>
                <w:rFonts w:ascii="Arial" w:hAnsi="Arial" w:cs="Arial"/>
                <w:color w:val="000000"/>
                <w:position w:val="-2"/>
                <w:sz w:val="18"/>
                <w:szCs w:val="18"/>
              </w:rPr>
              <w:t>SI 84582057</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Transakcijski račun (TRR):</w:t>
            </w:r>
          </w:p>
        </w:tc>
        <w:tc>
          <w:tcPr>
            <w:tcW w:w="0" w:type="auto"/>
            <w:tcMar>
              <w:top w:w="0" w:type="auto"/>
              <w:bottom w:w="0" w:type="auto"/>
            </w:tcMar>
            <w:vAlign w:val="center"/>
          </w:tcPr>
          <w:p w:rsidR="00260C6B" w:rsidRDefault="00F426ED">
            <w:r>
              <w:rPr>
                <w:rFonts w:ascii="Arial" w:hAnsi="Arial" w:cs="Arial"/>
                <w:color w:val="000000"/>
                <w:position w:val="-2"/>
                <w:sz w:val="18"/>
                <w:szCs w:val="18"/>
              </w:rPr>
              <w:t>SI56 01366 0100013981</w:t>
            </w:r>
          </w:p>
        </w:tc>
      </w:tr>
    </w:tbl>
    <w:p w:rsidR="00260C6B" w:rsidRDefault="00260C6B"/>
    <w:p w:rsidR="00260C6B" w:rsidRDefault="00B2419B">
      <w:pPr>
        <w:spacing w:before="225" w:after="225" w:line="240" w:lineRule="auto"/>
        <w:jc w:val="center"/>
      </w:pPr>
      <w:r>
        <w:rPr>
          <w:rFonts w:ascii="Arial" w:hAnsi="Arial" w:cs="Arial"/>
          <w:color w:val="000000"/>
          <w:sz w:val="18"/>
          <w:szCs w:val="18"/>
        </w:rPr>
        <w:t>in</w:t>
      </w:r>
    </w:p>
    <w:p w:rsidR="00260C6B" w:rsidRDefault="00B2419B">
      <w:pPr>
        <w:spacing w:before="225" w:after="225" w:line="240" w:lineRule="auto"/>
        <w:jc w:val="both"/>
      </w:pPr>
      <w:r>
        <w:rPr>
          <w:rFonts w:ascii="Arial" w:hAnsi="Arial" w:cs="Arial"/>
          <w:b/>
          <w:bCs/>
          <w:color w:val="000000"/>
          <w:sz w:val="18"/>
          <w:szCs w:val="18"/>
        </w:rPr>
        <w:t>IZVAJALCEM: </w:t>
      </w:r>
      <w:r>
        <w:rPr>
          <w:rFonts w:ascii="Arial" w:hAnsi="Arial" w:cs="Arial"/>
          <w:color w:val="000000"/>
          <w:sz w:val="18"/>
          <w:szCs w:val="18"/>
        </w:rPr>
        <w:t>___________________________________,</w:t>
      </w:r>
      <w:r>
        <w:rPr>
          <w:rFonts w:ascii="Arial" w:hAnsi="Arial" w:cs="Arial"/>
          <w:color w:val="000000"/>
          <w:sz w:val="18"/>
          <w:szCs w:val="18"/>
        </w:rPr>
        <w:br/>
        <w:t>ki ga zastopa ___________________________________,</w:t>
      </w:r>
    </w:p>
    <w:tbl>
      <w:tblPr>
        <w:tblStyle w:val="NormalTablePHPDOCX"/>
        <w:tblW w:w="3500" w:type="pct"/>
        <w:tblLook w:val="04A0" w:firstRow="1" w:lastRow="0" w:firstColumn="1" w:lastColumn="0" w:noHBand="0" w:noVBand="1"/>
      </w:tblPr>
      <w:tblGrid>
        <w:gridCol w:w="3300"/>
        <w:gridCol w:w="3049"/>
      </w:tblGrid>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Matična številka:</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Identifikacijska številka (ID za DDV):</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Transakcijski račun (TRR):</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color w:val="000000"/>
          <w:sz w:val="18"/>
          <w:szCs w:val="18"/>
        </w:rPr>
        <w:t>I. UVODNE DOLOČBE</w:t>
      </w:r>
    </w:p>
    <w:p w:rsidR="00260C6B" w:rsidRDefault="00B2419B">
      <w:pPr>
        <w:spacing w:after="0" w:line="240" w:lineRule="auto"/>
        <w:jc w:val="center"/>
      </w:pPr>
      <w:r>
        <w:rPr>
          <w:rFonts w:ascii="Arial" w:hAnsi="Arial" w:cs="Arial"/>
          <w:b/>
          <w:bCs/>
          <w:color w:val="000000"/>
          <w:sz w:val="18"/>
          <w:szCs w:val="18"/>
        </w:rPr>
        <w:t>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in izvajalec ugotavljata, da je bil na osnovi:</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3"/>
                    </w:numPr>
                    <w:jc w:val="both"/>
                    <w:rPr>
                      <w:rFonts w:ascii="Arial" w:hAnsi="Arial" w:cs="Arial"/>
                      <w:color w:val="000000"/>
                      <w:sz w:val="18"/>
                      <w:szCs w:val="18"/>
                    </w:rPr>
                  </w:pPr>
                  <w:r>
                    <w:rPr>
                      <w:rFonts w:ascii="Arial" w:hAnsi="Arial" w:cs="Arial"/>
                      <w:color w:val="000000"/>
                      <w:sz w:val="18"/>
                      <w:szCs w:val="18"/>
                    </w:rPr>
                    <w:t>javnega naročila, objavljenega na Portalu javnih naročil številka ____________ z dne ____________ z naslovom _____________________________</w:t>
                  </w:r>
                </w:p>
                <w:p w:rsidR="00260C6B" w:rsidRDefault="00B2419B">
                  <w:pPr>
                    <w:numPr>
                      <w:ilvl w:val="0"/>
                      <w:numId w:val="33"/>
                    </w:numPr>
                    <w:jc w:val="both"/>
                    <w:rPr>
                      <w:rFonts w:ascii="Arial" w:hAnsi="Arial" w:cs="Arial"/>
                      <w:color w:val="000000"/>
                      <w:sz w:val="18"/>
                      <w:szCs w:val="18"/>
                    </w:rPr>
                  </w:pPr>
                  <w:r>
                    <w:rPr>
                      <w:rFonts w:ascii="Arial" w:hAnsi="Arial" w:cs="Arial"/>
                      <w:color w:val="000000"/>
                      <w:sz w:val="18"/>
                      <w:szCs w:val="18"/>
                    </w:rPr>
                    <w:t>naročnikove odločitve o oddaji javnega naročila številka ___________ z dne ____________ izbran izvajalec del v okviru omenjenega javnega naročila, zaradi česar se sklepa predmetna pogodba.</w:t>
                  </w:r>
                </w:p>
              </w:tc>
            </w:tr>
          </w:tbl>
          <w:p w:rsidR="00260C6B" w:rsidRDefault="00260C6B"/>
        </w:tc>
      </w:tr>
    </w:tbl>
    <w:p w:rsidR="00260C6B" w:rsidRDefault="00B2419B">
      <w:pPr>
        <w:spacing w:before="225" w:after="225" w:line="240" w:lineRule="auto"/>
        <w:jc w:val="both"/>
      </w:pPr>
      <w:r>
        <w:rPr>
          <w:rFonts w:ascii="Arial" w:hAnsi="Arial" w:cs="Arial"/>
          <w:b/>
          <w:bCs/>
          <w:color w:val="000000"/>
          <w:sz w:val="18"/>
          <w:szCs w:val="18"/>
        </w:rPr>
        <w:t>II. PREDMET POGODBE</w:t>
      </w:r>
    </w:p>
    <w:p w:rsidR="00260C6B" w:rsidRDefault="00B2419B">
      <w:pPr>
        <w:spacing w:after="0" w:line="240" w:lineRule="auto"/>
        <w:jc w:val="center"/>
      </w:pPr>
      <w:r>
        <w:rPr>
          <w:rFonts w:ascii="Arial" w:hAnsi="Arial" w:cs="Arial"/>
          <w:b/>
          <w:bCs/>
          <w:color w:val="000000"/>
          <w:sz w:val="18"/>
          <w:szCs w:val="18"/>
        </w:rPr>
        <w:t>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S to pogodbo naročnik odda, izvajalec pa prevzame v izvedbo dela, ki so vezana na objekt {______________} po ponudbi izvajalca številka {_______________} z dne {_______________}.</w:t>
            </w:r>
          </w:p>
        </w:tc>
      </w:tr>
    </w:tbl>
    <w:p w:rsidR="00260C6B" w:rsidRDefault="00B2419B">
      <w:pPr>
        <w:spacing w:after="0" w:line="240" w:lineRule="auto"/>
        <w:jc w:val="center"/>
      </w:pPr>
      <w:r>
        <w:rPr>
          <w:rFonts w:ascii="Arial" w:hAnsi="Arial" w:cs="Arial"/>
          <w:b/>
          <w:bCs/>
          <w:color w:val="000000"/>
          <w:sz w:val="18"/>
          <w:szCs w:val="18"/>
        </w:rPr>
        <w:t>3.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rPr>
                <w:rFonts w:ascii="Arial" w:hAnsi="Arial" w:cs="Arial"/>
                <w:color w:val="000000"/>
                <w:sz w:val="18"/>
                <w:szCs w:val="18"/>
              </w:rPr>
            </w:pPr>
            <w:r>
              <w:rPr>
                <w:rFonts w:ascii="Arial" w:hAnsi="Arial" w:cs="Arial"/>
                <w:color w:val="000000"/>
                <w:sz w:val="18"/>
                <w:szCs w:val="18"/>
              </w:rPr>
              <w:t>Izvajalec bo vršil pogodbena dela v skladu in v obsegu določenem z naslednjimi dokumenti:</w:t>
            </w:r>
            <w:r>
              <w:rPr>
                <w:rFonts w:ascii="Arial" w:hAnsi="Arial" w:cs="Arial"/>
                <w:color w:val="000000"/>
                <w:sz w:val="18"/>
                <w:szCs w:val="18"/>
              </w:rPr>
              <w:br/>
              <w:t>- Ponudba številka {_____________} z dne {___________} ;</w:t>
            </w:r>
            <w:r>
              <w:rPr>
                <w:rFonts w:ascii="Arial" w:hAnsi="Arial" w:cs="Arial"/>
                <w:color w:val="000000"/>
                <w:sz w:val="18"/>
                <w:szCs w:val="18"/>
              </w:rPr>
              <w:br/>
              <w:t>- Projektna dokumentacija številka {_______________} z dne {__________}, ki jo je izdelal {____________};</w:t>
            </w:r>
            <w:r>
              <w:rPr>
                <w:rFonts w:ascii="Arial" w:hAnsi="Arial" w:cs="Arial"/>
                <w:color w:val="000000"/>
                <w:sz w:val="18"/>
                <w:szCs w:val="18"/>
              </w:rPr>
              <w:br/>
              <w:t>- Razpisna dokumentacija naročnika v postopku oddaje javnega naročila številka objave na Portalu javnih naročil {_____________} z dne {__________};</w:t>
            </w:r>
            <w:r>
              <w:rPr>
                <w:rFonts w:ascii="Arial" w:hAnsi="Arial" w:cs="Arial"/>
                <w:color w:val="000000"/>
                <w:sz w:val="18"/>
                <w:szCs w:val="18"/>
              </w:rPr>
              <w:br/>
              <w:t>- __________________________ .</w:t>
            </w:r>
            <w:r>
              <w:rPr>
                <w:rFonts w:ascii="Arial" w:hAnsi="Arial" w:cs="Arial"/>
                <w:color w:val="000000"/>
                <w:sz w:val="18"/>
                <w:szCs w:val="18"/>
              </w:rPr>
              <w:br/>
              <w:t>Predmetni dokumenti so priloga in sestavni del te pogodbe.</w:t>
            </w:r>
            <w:r>
              <w:rPr>
                <w:rFonts w:ascii="Arial" w:hAnsi="Arial" w:cs="Arial"/>
                <w:color w:val="000000"/>
                <w:sz w:val="18"/>
                <w:szCs w:val="18"/>
              </w:rPr>
              <w:br/>
              <w:t>Za tolmačenje pogodbe se upošteva prioriteta dokumentov po vrstnem redu navedbe v zgodnjem odstavku</w:t>
            </w:r>
          </w:p>
          <w:p w:rsidR="009E58EE" w:rsidRDefault="009E58EE">
            <w:pPr>
              <w:spacing w:before="225" w:after="225"/>
              <w:jc w:val="both"/>
            </w:pPr>
            <w:r>
              <w:rPr>
                <w:rFonts w:ascii="Arial" w:hAnsi="Arial" w:cs="Arial"/>
                <w:color w:val="000000"/>
                <w:sz w:val="18"/>
                <w:szCs w:val="18"/>
              </w:rPr>
              <w:t>Rok dokončanja del je 15.11.2018.</w:t>
            </w:r>
          </w:p>
        </w:tc>
      </w:tr>
    </w:tbl>
    <w:p w:rsidR="00EB01F6" w:rsidRDefault="00EB01F6">
      <w:pPr>
        <w:spacing w:after="0" w:line="240" w:lineRule="auto"/>
        <w:jc w:val="center"/>
        <w:rPr>
          <w:rFonts w:ascii="Arial" w:hAnsi="Arial" w:cs="Arial"/>
          <w:b/>
          <w:bCs/>
          <w:color w:val="000000"/>
          <w:sz w:val="18"/>
          <w:szCs w:val="18"/>
        </w:rPr>
      </w:pPr>
    </w:p>
    <w:p w:rsidR="00260C6B" w:rsidRDefault="00B2419B">
      <w:pPr>
        <w:spacing w:after="0" w:line="240" w:lineRule="auto"/>
        <w:jc w:val="center"/>
      </w:pPr>
      <w:r>
        <w:rPr>
          <w:rFonts w:ascii="Arial" w:hAnsi="Arial" w:cs="Arial"/>
          <w:b/>
          <w:bCs/>
          <w:color w:val="000000"/>
          <w:sz w:val="18"/>
          <w:szCs w:val="18"/>
        </w:rPr>
        <w:t>4.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bo izvršil dela iz te pogodbe skladno s potrjeno tehnično dokumentacijo, detajlnimi načrti, tehničnimi predpisi, veljavnimi standardi in pravili stroke.</w:t>
            </w:r>
          </w:p>
          <w:p w:rsidR="00260C6B" w:rsidRDefault="00B2419B">
            <w:pPr>
              <w:spacing w:before="225" w:after="225"/>
              <w:jc w:val="both"/>
            </w:pPr>
            <w:r>
              <w:rPr>
                <w:rFonts w:ascii="Arial" w:hAnsi="Arial" w:cs="Arial"/>
                <w:color w:val="000000"/>
                <w:sz w:val="18"/>
                <w:szCs w:val="18"/>
              </w:rPr>
              <w:t>Izvajalec bo izvedel dela iz te pogodbe strokovno, pravilno in z materialom in opremo, ki mora ustrezati zahtevanim standardom ter vrstam določenim v projektih, kvaliteti in količinah določenih v popisih del in predračunu.</w:t>
            </w:r>
          </w:p>
          <w:p w:rsidR="00260C6B" w:rsidRDefault="00B2419B">
            <w:pPr>
              <w:spacing w:before="225" w:after="225"/>
              <w:jc w:val="both"/>
            </w:pPr>
            <w:r>
              <w:rPr>
                <w:rFonts w:ascii="Arial" w:hAnsi="Arial" w:cs="Arial"/>
                <w:color w:val="000000"/>
                <w:sz w:val="18"/>
                <w:szCs w:val="18"/>
              </w:rPr>
              <w:t>Izvajalec s podpisom te pogodbe potrjuje, da je v celoti seznanjen z obsegom in zahtevnostjo pogodbenih del, projektno, razpisno in drugo dokumentacijo ter z lokacijo, objektom in terenskimi razmerami, kjer se bodo pogodbena dela izvajala.</w:t>
            </w:r>
          </w:p>
        </w:tc>
      </w:tr>
    </w:tbl>
    <w:p w:rsidR="00260C6B" w:rsidRDefault="00B2419B">
      <w:pPr>
        <w:spacing w:after="0" w:line="240" w:lineRule="auto"/>
        <w:jc w:val="center"/>
      </w:pPr>
      <w:r>
        <w:rPr>
          <w:rFonts w:ascii="Arial" w:hAnsi="Arial" w:cs="Arial"/>
          <w:b/>
          <w:bCs/>
          <w:color w:val="000000"/>
          <w:sz w:val="18"/>
          <w:szCs w:val="18"/>
        </w:rPr>
        <w:t>5.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Dodatnih del, ki niso opredeljena s to pogodbo izvajalec ne sme začeti izvajati brez predhodnega pisnega soglasja naročnika.</w:t>
            </w:r>
          </w:p>
          <w:p w:rsidR="00260C6B" w:rsidRDefault="00B2419B">
            <w:pPr>
              <w:spacing w:before="225" w:after="225"/>
              <w:jc w:val="both"/>
            </w:pPr>
            <w:r>
              <w:rPr>
                <w:rFonts w:ascii="Arial" w:hAnsi="Arial" w:cs="Arial"/>
                <w:color w:val="000000"/>
                <w:sz w:val="18"/>
                <w:szCs w:val="18"/>
              </w:rPr>
              <w:t>Za dodatna in več dela, ki so se izkazala za potrebna po sklenitvi te pogodbe, lahko naročnik odda naročilo izvajalcu osnovnega naročila ob upoštevanju določb zakona, ki ureja javno naročanje.</w:t>
            </w:r>
          </w:p>
          <w:p w:rsidR="00260C6B" w:rsidRDefault="00B2419B">
            <w:pPr>
              <w:spacing w:before="225" w:after="225"/>
              <w:jc w:val="both"/>
            </w:pPr>
            <w:r>
              <w:rPr>
                <w:rFonts w:ascii="Arial" w:hAnsi="Arial" w:cs="Arial"/>
                <w:color w:val="000000"/>
                <w:sz w:val="18"/>
                <w:szCs w:val="18"/>
              </w:rPr>
              <w:t>Podlaga za določitev vrednosti več del so cene na enoto iz pogodbe skupaj s popustom, ki ga dodatno ponuja izvajalec. Cene za dodatna dela se določijo v okviru pogajanj med naročnikom in izvajalcem in ne smejo presegati cen na trgu za istovrstna dela, blago in opremo, upoštevaje pogoje, ki so vezani na njihovo naročilo.</w:t>
            </w:r>
          </w:p>
          <w:p w:rsidR="00260C6B" w:rsidRDefault="00B2419B">
            <w:pPr>
              <w:spacing w:before="225" w:after="225"/>
              <w:jc w:val="both"/>
            </w:pPr>
            <w:r>
              <w:rPr>
                <w:rFonts w:ascii="Arial" w:hAnsi="Arial" w:cs="Arial"/>
                <w:color w:val="000000"/>
                <w:sz w:val="18"/>
                <w:szCs w:val="18"/>
              </w:rPr>
              <w:t>Z izvajalcem se v tem primeru sklene dodatek k osnovni pogodbi ali nova pogodba</w:t>
            </w:r>
          </w:p>
        </w:tc>
      </w:tr>
    </w:tbl>
    <w:p w:rsidR="00260C6B" w:rsidRDefault="00B2419B">
      <w:pPr>
        <w:spacing w:before="225" w:after="225" w:line="240" w:lineRule="auto"/>
        <w:jc w:val="both"/>
      </w:pPr>
      <w:r>
        <w:rPr>
          <w:rFonts w:ascii="Arial" w:hAnsi="Arial" w:cs="Arial"/>
          <w:b/>
          <w:bCs/>
          <w:color w:val="000000"/>
          <w:sz w:val="18"/>
          <w:szCs w:val="18"/>
        </w:rPr>
        <w:t>III. POGODBENA CENA IN OBRAČUN DEL</w:t>
      </w:r>
    </w:p>
    <w:p w:rsidR="00260C6B" w:rsidRDefault="00B2419B">
      <w:pPr>
        <w:spacing w:after="0" w:line="240" w:lineRule="auto"/>
        <w:jc w:val="center"/>
      </w:pPr>
      <w:r>
        <w:rPr>
          <w:rFonts w:ascii="Arial" w:hAnsi="Arial" w:cs="Arial"/>
          <w:b/>
          <w:bCs/>
          <w:color w:val="000000"/>
          <w:sz w:val="18"/>
          <w:szCs w:val="18"/>
        </w:rPr>
        <w:t>6.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Pogodbena cena za dela po tej pogodbi je določena na osnovi ponudbe in znaša:</w:t>
            </w:r>
          </w:p>
          <w:p w:rsidR="00320676" w:rsidRDefault="00320676" w:rsidP="00320676">
            <w:pPr>
              <w:spacing w:before="225" w:after="225"/>
              <w:jc w:val="both"/>
            </w:pPr>
            <w:r>
              <w:rPr>
                <w:rFonts w:ascii="Arial" w:hAnsi="Arial" w:cs="Arial"/>
                <w:color w:val="000000"/>
                <w:sz w:val="18"/>
                <w:szCs w:val="18"/>
              </w:rPr>
              <w:t xml:space="preserve">Vrednost brez davka na </w:t>
            </w:r>
            <w:r w:rsidR="001B22B8">
              <w:rPr>
                <w:rFonts w:ascii="Arial" w:hAnsi="Arial" w:cs="Arial"/>
                <w:color w:val="000000"/>
                <w:sz w:val="18"/>
                <w:szCs w:val="18"/>
              </w:rPr>
              <w:t>dodano vrednost (DDV): ___________________</w:t>
            </w:r>
            <w:r>
              <w:rPr>
                <w:rFonts w:ascii="Arial" w:hAnsi="Arial" w:cs="Arial"/>
                <w:color w:val="000000"/>
                <w:sz w:val="18"/>
                <w:szCs w:val="18"/>
              </w:rPr>
              <w:t xml:space="preserve"> EUR.</w:t>
            </w:r>
          </w:p>
          <w:p w:rsidR="00320676" w:rsidRDefault="00320676" w:rsidP="00320676">
            <w:pPr>
              <w:spacing w:before="225" w:after="225"/>
              <w:jc w:val="both"/>
            </w:pPr>
            <w:r>
              <w:rPr>
                <w:rFonts w:ascii="Arial" w:hAnsi="Arial" w:cs="Arial"/>
                <w:color w:val="000000"/>
                <w:sz w:val="18"/>
                <w:szCs w:val="18"/>
              </w:rPr>
              <w:t xml:space="preserve">Pogodbena vrednost vključno z davkom na </w:t>
            </w:r>
            <w:r w:rsidR="001B22B8">
              <w:rPr>
                <w:rFonts w:ascii="Arial" w:hAnsi="Arial" w:cs="Arial"/>
                <w:color w:val="000000"/>
                <w:sz w:val="18"/>
                <w:szCs w:val="18"/>
              </w:rPr>
              <w:t>dodano vrednost (DDV):__________________</w:t>
            </w:r>
            <w:r>
              <w:rPr>
                <w:rFonts w:ascii="Arial" w:hAnsi="Arial" w:cs="Arial"/>
                <w:color w:val="000000"/>
                <w:sz w:val="18"/>
                <w:szCs w:val="18"/>
              </w:rPr>
              <w:t xml:space="preserve"> EUR.</w:t>
            </w:r>
          </w:p>
          <w:p w:rsidR="00320676" w:rsidRPr="00E0003F" w:rsidRDefault="00320676" w:rsidP="00320676">
            <w:pPr>
              <w:spacing w:before="225" w:after="225"/>
              <w:jc w:val="both"/>
              <w:rPr>
                <w:color w:val="FF0000"/>
              </w:rPr>
            </w:pPr>
          </w:p>
          <w:p w:rsidR="00260C6B" w:rsidRDefault="00B2419B">
            <w:pPr>
              <w:spacing w:before="225" w:after="225"/>
              <w:jc w:val="both"/>
            </w:pPr>
            <w:r>
              <w:rPr>
                <w:rFonts w:ascii="Arial" w:hAnsi="Arial" w:cs="Arial"/>
                <w:color w:val="000000"/>
                <w:sz w:val="18"/>
                <w:szCs w:val="18"/>
              </w:rPr>
              <w:t>Pogodbena cena iz predhodnega odstavka tega člena je določena po predračunskih količinah del in po fiksnih cenah za enoto.</w:t>
            </w:r>
          </w:p>
          <w:p w:rsidR="00260C6B" w:rsidRDefault="00B2419B">
            <w:pPr>
              <w:spacing w:before="225" w:after="225"/>
              <w:jc w:val="both"/>
            </w:pPr>
            <w:r>
              <w:rPr>
                <w:rFonts w:ascii="Arial" w:hAnsi="Arial" w:cs="Arial"/>
                <w:color w:val="000000"/>
                <w:sz w:val="18"/>
                <w:szCs w:val="18"/>
              </w:rPr>
              <w:t>Izvajalec mora ob izdaji začasne ali končne situacije upoštevati veljavni Zakon o davku na dodano vrednost.</w:t>
            </w:r>
          </w:p>
          <w:p w:rsidR="00260C6B" w:rsidRDefault="00B2419B">
            <w:pPr>
              <w:spacing w:before="225" w:after="225"/>
              <w:jc w:val="both"/>
            </w:pPr>
            <w:r>
              <w:rPr>
                <w:rFonts w:ascii="Arial" w:hAnsi="Arial" w:cs="Arial"/>
                <w:color w:val="000000"/>
                <w:sz w:val="18"/>
                <w:szCs w:val="18"/>
              </w:rPr>
              <w:t>Pogodbena vrednost vsebuje vse elemente cene, vključno z DDV, manipulativnimi stroški, taksami, carino idr. in je ni možno povečati na nobeni osnovi, razen na zakonski. Izvajalec v zvez z tem nima pravice zaračunavati nobenih dodatnih stroškov.</w:t>
            </w:r>
          </w:p>
          <w:p w:rsidR="00260C6B" w:rsidRDefault="00B2419B">
            <w:pPr>
              <w:spacing w:before="225" w:after="225"/>
              <w:jc w:val="both"/>
            </w:pPr>
            <w:r>
              <w:rPr>
                <w:rFonts w:ascii="Arial" w:hAnsi="Arial" w:cs="Arial"/>
                <w:color w:val="000000"/>
                <w:sz w:val="18"/>
                <w:szCs w:val="18"/>
              </w:rPr>
              <w:t>Pogodbena cena zajema tudi dela, ki v posameznih postavkah popisa del niso zajeta, vendar so po svoji naravi nujna za normalni potek del in dela, ki izhajajo iz določb, ki jih mora kot izvajalec izvesti na podlagi veljavnih predpisov.</w:t>
            </w:r>
          </w:p>
          <w:p w:rsidR="00260C6B" w:rsidRPr="007B7A33" w:rsidRDefault="00B2419B">
            <w:pPr>
              <w:spacing w:before="225" w:after="225"/>
              <w:jc w:val="both"/>
              <w:rPr>
                <w:rFonts w:ascii="Arial" w:hAnsi="Arial" w:cs="Arial"/>
                <w:sz w:val="18"/>
                <w:szCs w:val="18"/>
              </w:rPr>
            </w:pPr>
            <w:r w:rsidRPr="007B7A33">
              <w:rPr>
                <w:rFonts w:ascii="Arial" w:hAnsi="Arial" w:cs="Arial"/>
                <w:color w:val="000000"/>
                <w:sz w:val="18"/>
                <w:szCs w:val="18"/>
              </w:rPr>
              <w:t>Sredstva za izvedbo naročila so zagotovljena v:</w:t>
            </w:r>
            <w:r w:rsidR="007B7A33" w:rsidRPr="007B7A33">
              <w:rPr>
                <w:rFonts w:ascii="Arial" w:hAnsi="Arial" w:cs="Arial"/>
                <w:sz w:val="18"/>
                <w:szCs w:val="18"/>
              </w:rPr>
              <w:t xml:space="preserve"> proračunu občine Križevci.</w:t>
            </w:r>
          </w:p>
          <w:p w:rsidR="00260C6B" w:rsidRDefault="00B2419B">
            <w:pPr>
              <w:spacing w:before="225" w:after="225"/>
            </w:pPr>
            <w:r>
              <w:rPr>
                <w:rFonts w:ascii="Arial" w:hAnsi="Arial" w:cs="Arial"/>
                <w:color w:val="000000"/>
                <w:sz w:val="18"/>
                <w:szCs w:val="18"/>
              </w:rPr>
              <w:t>Izvajalec se izrecno strinja, da so v pogodbeno ceno vključene vse aktivnosti opredeljene s to pogodbo ali njenimi sestavnimi deli, med drugim pa tudi:</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vrednost vseh del po popisu s potrebnim materialom, z dostavo in montažo, vsa pripravljalna in izvedbena dela, vsa pomožna dela za izvedbo pogodbenih del;</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strokovna odprava vseh napak v zvezi s pogodbeno dogovorjenimi deli;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čiščenje gradbišča in okolice med gradnjo in po zaključku del;</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vseh transportov, potrebnih za dovoz in odvoz materiala, opreme in odpadnega materiala na/z gradbišča/trase oziroma objekta, ter upošteval predpise glede obremenitve cest in poti in predpise v zvezi z ravnanjem z gradbenimi odpadki;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zavarovanja vseh del po predračunu, gradbišča, delavcev na gradbišču ter morebitna odgovornost za škodo nasproti tretji osebi;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ureditev in označitev gradbišča, zavarovanje gradbišča oziroma delovišča do primopredaje naročniku v skladu z varnostnim načrtom in drugimi predpisi;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ureditev in varovanje skladiščne kapacitete za material tega naročila skozi celoten potek izvedbe del ;</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postavitev objektov za svoje kadre in osebje na objektu ter prostor za skupne sestanke v dogovoru z naročnikom in drugimi izvajalci;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izvedbe priključkov na omrežja, obratovalni stroški gradbišča, stroški energije, vode ter morebitnih drugih komunalnih storitev ter stroški čiščenj;</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za ravnanje z gradbenimi odpadki v skladu z zakonodajo;</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stroške za predpisane preiskave in ateste;</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drugi stroške povezani z izvedbo del po ponudbenem predračunu;</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 xml:space="preserve">sodelovanje pri </w:t>
                  </w:r>
                  <w:r w:rsidR="004677DA">
                    <w:rPr>
                      <w:rFonts w:ascii="Arial" w:hAnsi="Arial" w:cs="Arial"/>
                      <w:color w:val="000000"/>
                      <w:sz w:val="18"/>
                      <w:szCs w:val="18"/>
                    </w:rPr>
                    <w:t xml:space="preserve">kvalitetnem </w:t>
                  </w:r>
                  <w:r>
                    <w:rPr>
                      <w:rFonts w:ascii="Arial" w:hAnsi="Arial" w:cs="Arial"/>
                      <w:color w:val="000000"/>
                      <w:sz w:val="18"/>
                      <w:szCs w:val="18"/>
                    </w:rPr>
                    <w:t>pregledu objekta;</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 xml:space="preserve">sodelovanje z naročnikom do </w:t>
                  </w:r>
                  <w:r w:rsidR="003C6EB0">
                    <w:rPr>
                      <w:rFonts w:ascii="Arial" w:hAnsi="Arial" w:cs="Arial"/>
                      <w:color w:val="000000"/>
                      <w:sz w:val="18"/>
                      <w:szCs w:val="18"/>
                    </w:rPr>
                    <w:t>kvalitetnega pregleda</w:t>
                  </w:r>
                  <w:r>
                    <w:rPr>
                      <w:rFonts w:ascii="Arial" w:hAnsi="Arial" w:cs="Arial"/>
                      <w:color w:val="000000"/>
                      <w:sz w:val="18"/>
                      <w:szCs w:val="18"/>
                    </w:rPr>
                    <w:t xml:space="preserve"> in primopredaje ter v času garancijskih rokov.</w:t>
                  </w:r>
                </w:p>
              </w:tc>
            </w:tr>
          </w:tbl>
          <w:p w:rsidR="00260C6B" w:rsidRDefault="00260C6B"/>
        </w:tc>
      </w:tr>
    </w:tbl>
    <w:p w:rsidR="003C6EB0" w:rsidRDefault="003C6EB0">
      <w:pPr>
        <w:spacing w:after="0" w:line="240" w:lineRule="auto"/>
        <w:jc w:val="center"/>
        <w:rPr>
          <w:rFonts w:ascii="Arial" w:hAnsi="Arial" w:cs="Arial"/>
          <w:b/>
          <w:bCs/>
          <w:color w:val="000000"/>
          <w:sz w:val="18"/>
          <w:szCs w:val="18"/>
        </w:rPr>
      </w:pPr>
    </w:p>
    <w:p w:rsidR="00260C6B" w:rsidRDefault="00B2419B">
      <w:pPr>
        <w:spacing w:after="0" w:line="240" w:lineRule="auto"/>
        <w:jc w:val="center"/>
      </w:pPr>
      <w:r>
        <w:rPr>
          <w:rFonts w:ascii="Arial" w:hAnsi="Arial" w:cs="Arial"/>
          <w:b/>
          <w:bCs/>
          <w:color w:val="000000"/>
          <w:sz w:val="18"/>
          <w:szCs w:val="18"/>
        </w:rPr>
        <w:t>7.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Opravljena dela se bodo obračunala mesečno po cenah za enoto iz predračuna ob upoštevanju dejansko izvršenih količin, ki so evidentirane (potrjene) v knjigi obračunskih izmer.</w:t>
            </w:r>
          </w:p>
          <w:p w:rsidR="00260C6B" w:rsidRDefault="00B2419B">
            <w:pPr>
              <w:spacing w:before="225" w:after="225"/>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popolnega računa z vsemi zahtevanimi prilogami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pPr>
              <w:spacing w:before="225" w:after="225"/>
              <w:jc w:val="both"/>
            </w:pPr>
            <w:r>
              <w:rPr>
                <w:rFonts w:ascii="Arial" w:hAnsi="Arial" w:cs="Arial"/>
                <w:color w:val="000000"/>
                <w:sz w:val="18"/>
                <w:szCs w:val="18"/>
              </w:rPr>
              <w:t xml:space="preserve">Merjenje količin izvedenih del se izvede v skladu z določili v opisih in </w:t>
            </w:r>
            <w:proofErr w:type="spellStart"/>
            <w:r>
              <w:rPr>
                <w:rFonts w:ascii="Arial" w:hAnsi="Arial" w:cs="Arial"/>
                <w:color w:val="000000"/>
                <w:sz w:val="18"/>
                <w:szCs w:val="18"/>
              </w:rPr>
              <w:t>predizmerah</w:t>
            </w:r>
            <w:proofErr w:type="spellEnd"/>
            <w:r>
              <w:rPr>
                <w:rFonts w:ascii="Arial" w:hAnsi="Arial" w:cs="Arial"/>
                <w:color w:val="000000"/>
                <w:sz w:val="18"/>
                <w:szCs w:val="18"/>
              </w:rPr>
              <w:t xml:space="preserve"> del ali v skladu z določili posebnih tehničnih pogojev oziroma v skladu s pravili stroke.</w:t>
            </w:r>
          </w:p>
          <w:p w:rsidR="00260C6B" w:rsidRDefault="00B2419B">
            <w:pPr>
              <w:spacing w:before="225" w:after="225"/>
              <w:jc w:val="both"/>
            </w:pPr>
            <w:r>
              <w:rPr>
                <w:rFonts w:ascii="Arial" w:hAnsi="Arial" w:cs="Arial"/>
                <w:color w:val="000000"/>
                <w:sz w:val="18"/>
                <w:szCs w:val="18"/>
              </w:rPr>
              <w:t>Obračunsko obdobje je od prvega do zadnjega v mesecu.</w:t>
            </w:r>
          </w:p>
          <w:p w:rsidR="00260C6B" w:rsidRDefault="00B2419B">
            <w:pPr>
              <w:spacing w:before="225" w:after="225"/>
              <w:jc w:val="both"/>
            </w:pPr>
            <w:r>
              <w:rPr>
                <w:rFonts w:ascii="Arial" w:hAnsi="Arial" w:cs="Arial"/>
                <w:color w:val="000000"/>
                <w:sz w:val="18"/>
                <w:szCs w:val="18"/>
              </w:rPr>
              <w:t>Izvajalec bo do vsakega 5. v mesecu za pretekli mesec sestavil in vročil naročniku v potrditev začasno mesečno situacijo, ki bo vsebovala izvršena obračunana dela. V kolikor se vročitev in potrditev situacij s strani naročnika poveri v pristojnost inženirju, je naročnik o tem dolžan obvestiti izvajalca v 10 dneh po sklenitvi pogodbe. Izvajalec mora pri izdaji situacij upoštevati veljaven Zakon o opravljanju plačilnih storitev za proračunske uporabnike.</w:t>
            </w:r>
          </w:p>
          <w:p w:rsidR="00260C6B" w:rsidRDefault="00B2419B">
            <w:pPr>
              <w:spacing w:before="225" w:after="225"/>
              <w:jc w:val="both"/>
            </w:pPr>
            <w:r>
              <w:rPr>
                <w:rFonts w:ascii="Arial" w:hAnsi="Arial" w:cs="Arial"/>
                <w:color w:val="000000"/>
                <w:sz w:val="18"/>
                <w:szCs w:val="18"/>
              </w:rPr>
              <w:t>K situacijam morajo biti priloženi dokumenti, ki omogočajo nadzor nad izvršenimi deli in so podlaga za njeno izstavitev, vključno s predhodno potrjenimi situacijami podizvajalcev.</w:t>
            </w:r>
          </w:p>
          <w:p w:rsidR="00260C6B" w:rsidRDefault="00B2419B">
            <w:pPr>
              <w:spacing w:before="225" w:after="225"/>
              <w:jc w:val="both"/>
            </w:pPr>
            <w:r>
              <w:rPr>
                <w:rFonts w:ascii="Arial" w:hAnsi="Arial" w:cs="Arial"/>
                <w:color w:val="000000"/>
                <w:sz w:val="18"/>
                <w:szCs w:val="18"/>
              </w:rPr>
              <w:t>Situacija se naročniku vroči osebno ali po pošti.</w:t>
            </w:r>
          </w:p>
          <w:p w:rsidR="00260C6B" w:rsidRDefault="00B2419B">
            <w:pPr>
              <w:spacing w:before="225" w:after="225"/>
              <w:jc w:val="both"/>
            </w:pPr>
            <w:r>
              <w:rPr>
                <w:rFonts w:ascii="Arial" w:hAnsi="Arial" w:cs="Arial"/>
                <w:color w:val="000000"/>
                <w:sz w:val="18"/>
                <w:szCs w:val="18"/>
              </w:rPr>
              <w:t>Naročnik je dolžan situacijo pregledati v roku 8 dni od prejema.</w:t>
            </w:r>
          </w:p>
          <w:p w:rsidR="00260C6B" w:rsidRDefault="00B2419B">
            <w:pPr>
              <w:spacing w:before="225" w:after="225"/>
              <w:jc w:val="both"/>
            </w:pPr>
            <w:r>
              <w:rPr>
                <w:rFonts w:ascii="Arial" w:hAnsi="Arial" w:cs="Arial"/>
                <w:color w:val="000000"/>
                <w:sz w:val="18"/>
                <w:szCs w:val="18"/>
              </w:rPr>
              <w:t>V primeru, da naročnik ali naročnikov pooblaščenec ugotovi napake ali da se ne strinja s posameznimi postavkami obračuna v situaciji, je naročnik dolžan nesporni znesek situacije plačati na način in v rokih določenih za plačilo po tej pogodbi, glede spornega zneska pa v roku 8 dni utemeljiti sporni znesek in sporočiti svoje pisno stališče izvajalcu.</w:t>
            </w:r>
          </w:p>
          <w:p w:rsidR="003D3B36" w:rsidRPr="003D3B36" w:rsidRDefault="00B2419B">
            <w:pPr>
              <w:spacing w:before="225" w:after="225"/>
              <w:jc w:val="both"/>
              <w:rPr>
                <w:rFonts w:ascii="Arial" w:hAnsi="Arial" w:cs="Arial"/>
                <w:color w:val="000000"/>
                <w:sz w:val="18"/>
                <w:szCs w:val="18"/>
              </w:rPr>
            </w:pPr>
            <w:r>
              <w:rPr>
                <w:rFonts w:ascii="Arial" w:hAnsi="Arial" w:cs="Arial"/>
                <w:color w:val="000000"/>
                <w:sz w:val="18"/>
                <w:szCs w:val="18"/>
              </w:rPr>
              <w:t>Končno situacijo izstavi izvajalec v 10 dneh po končni primopredaji del.</w:t>
            </w:r>
          </w:p>
        </w:tc>
      </w:tr>
    </w:tbl>
    <w:p w:rsidR="00260C6B" w:rsidRDefault="00B2419B">
      <w:pPr>
        <w:spacing w:after="0" w:line="240" w:lineRule="auto"/>
        <w:jc w:val="center"/>
      </w:pPr>
      <w:r>
        <w:rPr>
          <w:rFonts w:ascii="Arial" w:hAnsi="Arial" w:cs="Arial"/>
          <w:b/>
          <w:bCs/>
          <w:color w:val="000000"/>
          <w:sz w:val="18"/>
          <w:szCs w:val="18"/>
        </w:rPr>
        <w:t>8.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bo plačal pogodbeno ceno v obliki mesečnih nakazil potrjenih zneskov začasnih situacij in z dokončnim plačilom končne situacije.</w:t>
            </w:r>
          </w:p>
          <w:p w:rsidR="00260C6B" w:rsidRDefault="00B2419B">
            <w:pPr>
              <w:spacing w:before="225" w:after="225"/>
              <w:jc w:val="both"/>
            </w:pPr>
            <w:r>
              <w:rPr>
                <w:rFonts w:ascii="Arial" w:hAnsi="Arial" w:cs="Arial"/>
                <w:color w:val="000000"/>
                <w:sz w:val="18"/>
                <w:szCs w:val="18"/>
              </w:rPr>
              <w:t>Naročnik bo nakazoval zneske po predhodnem odstavku 30. dan po uradnem prejemu potrjene začasne mesečne ali končne situacije na transakcijski račun glavnega izvajalca, ki izhaja iz te pogodbe.</w:t>
            </w:r>
          </w:p>
          <w:p w:rsidR="00260C6B" w:rsidRDefault="00B2419B">
            <w:pPr>
              <w:spacing w:before="225" w:after="225"/>
              <w:jc w:val="both"/>
              <w:rPr>
                <w:rFonts w:ascii="Arial" w:hAnsi="Arial" w:cs="Arial"/>
                <w:color w:val="000000"/>
                <w:sz w:val="18"/>
                <w:szCs w:val="18"/>
              </w:rPr>
            </w:pPr>
            <w:r>
              <w:rPr>
                <w:rFonts w:ascii="Arial" w:hAnsi="Arial" w:cs="Arial"/>
                <w:color w:val="000000"/>
                <w:sz w:val="18"/>
                <w:szCs w:val="18"/>
              </w:rPr>
              <w:t>V primeru, da je zadnji dan za plačilo dela prost dan, se šteje, da je zadnji dan za plačilo prvi naslednji delovni dan.</w:t>
            </w:r>
          </w:p>
          <w:p w:rsidR="003D3B36" w:rsidRDefault="003D3B36">
            <w:pPr>
              <w:spacing w:before="225" w:after="225"/>
              <w:jc w:val="both"/>
            </w:pPr>
            <w:r>
              <w:rPr>
                <w:rFonts w:ascii="Arial" w:hAnsi="Arial" w:cs="Arial"/>
                <w:color w:val="000000"/>
                <w:sz w:val="18"/>
                <w:szCs w:val="18"/>
              </w:rPr>
              <w:t>Če zadnji da roka sovpada z dem, ko je po zakonu del prost dan oziroma v plačilnem sistemu TARGET ni opredeljen kot plačilni dan, se zadnji dan roka šteje naslednji delavnik oziroma naslednji dan v sistemu TAREGET.</w:t>
            </w:r>
          </w:p>
          <w:p w:rsidR="00260C6B" w:rsidRDefault="00B2419B">
            <w:pPr>
              <w:spacing w:before="225" w:after="225"/>
              <w:jc w:val="both"/>
            </w:pPr>
            <w:r>
              <w:rPr>
                <w:rFonts w:ascii="Arial" w:hAnsi="Arial" w:cs="Arial"/>
                <w:color w:val="000000"/>
                <w:sz w:val="18"/>
                <w:szCs w:val="18"/>
              </w:rPr>
              <w:t>Kot dan plačila se šteje dan, ko je naročnik izdal nalog za izplačilo pooblaščeni instituciji za opravljanje plačilnih storitev za naročnika.</w:t>
            </w:r>
          </w:p>
          <w:p w:rsidR="00260C6B" w:rsidRDefault="00B2419B">
            <w:pPr>
              <w:spacing w:before="225" w:after="225"/>
              <w:jc w:val="both"/>
            </w:pPr>
            <w:r>
              <w:rPr>
                <w:rFonts w:ascii="Arial" w:hAnsi="Arial" w:cs="Arial"/>
                <w:color w:val="000000"/>
                <w:sz w:val="18"/>
                <w:szCs w:val="18"/>
              </w:rPr>
              <w:t>V primeru zamude plačila dolguje naročnik izvajalcu zamudne obresti v višini zakonitih zamudnih obresti.</w:t>
            </w:r>
          </w:p>
        </w:tc>
      </w:tr>
    </w:tbl>
    <w:p w:rsidR="00260C6B" w:rsidRDefault="00B2419B">
      <w:pPr>
        <w:spacing w:after="0" w:line="240" w:lineRule="auto"/>
        <w:jc w:val="center"/>
      </w:pPr>
      <w:r>
        <w:rPr>
          <w:rFonts w:ascii="Arial" w:hAnsi="Arial" w:cs="Arial"/>
          <w:b/>
          <w:bCs/>
          <w:color w:val="000000"/>
          <w:sz w:val="18"/>
          <w:szCs w:val="18"/>
        </w:rPr>
        <w:t>9.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lahko zadrži plačilo začasnih situacij in končne situacije v primeru, da izvajalec do nastanka obveznosti plačila še ni predložil zahtevane dokumentacije določene s to pogodbo, ali če izvajalec kasni z deli po terminskem planu za več kot 5 dni vse dotlej, dokler izvajalec pogodbenih obveznosti ne izpolni.</w:t>
            </w:r>
          </w:p>
        </w:tc>
      </w:tr>
    </w:tbl>
    <w:p w:rsidR="00260C6B" w:rsidRDefault="00B2419B">
      <w:pPr>
        <w:spacing w:after="0" w:line="240" w:lineRule="auto"/>
        <w:jc w:val="center"/>
      </w:pPr>
      <w:r>
        <w:rPr>
          <w:rFonts w:ascii="Arial" w:hAnsi="Arial" w:cs="Arial"/>
          <w:b/>
          <w:bCs/>
          <w:color w:val="000000"/>
          <w:sz w:val="18"/>
          <w:szCs w:val="18"/>
        </w:rPr>
        <w:t>10.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ima v fazi gradnje pravico spremeniti ali dopolniti projektno dokumentacijo, na podlagi katere je bilo izvedeno javno naročilo in sklenjena ta pogodba. V tem primeru stranki skleneta pisni dodatek k tej pogodbi v katerem opredelita povečan ali zmanjšan obseg del in vpliv sprememb na pogodbeno ceno. Pri sklenitvi dodatna k pogodbi se upoštevajo določbe javno-naročniške zakonodaje.</w:t>
            </w:r>
          </w:p>
        </w:tc>
      </w:tr>
    </w:tbl>
    <w:p w:rsidR="00260C6B" w:rsidRDefault="00B2419B">
      <w:pPr>
        <w:spacing w:before="225" w:after="225" w:line="240" w:lineRule="auto"/>
        <w:jc w:val="both"/>
      </w:pPr>
      <w:r>
        <w:rPr>
          <w:rFonts w:ascii="Arial" w:hAnsi="Arial" w:cs="Arial"/>
          <w:b/>
          <w:bCs/>
          <w:color w:val="000000"/>
          <w:sz w:val="18"/>
          <w:szCs w:val="18"/>
        </w:rPr>
        <w:t>IV. PODIZVAJALCI</w:t>
      </w:r>
    </w:p>
    <w:p w:rsidR="00260C6B" w:rsidRDefault="00B2419B">
      <w:pPr>
        <w:spacing w:after="0" w:line="240" w:lineRule="auto"/>
        <w:jc w:val="center"/>
      </w:pPr>
      <w:r>
        <w:rPr>
          <w:rFonts w:ascii="Arial" w:hAnsi="Arial" w:cs="Arial"/>
          <w:b/>
          <w:bCs/>
          <w:color w:val="000000"/>
          <w:sz w:val="18"/>
          <w:szCs w:val="18"/>
        </w:rPr>
        <w:t>11.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Podatki o podizvajalcih:</w:t>
            </w: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1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260C6B"/>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2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260C6B"/>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bl>
          <w:p w:rsidR="00260C6B" w:rsidRDefault="00B2419B">
            <w:pPr>
              <w:spacing w:before="225" w:after="225"/>
              <w:jc w:val="both"/>
            </w:pPr>
            <w:r>
              <w:rPr>
                <w:rFonts w:ascii="Arial" w:hAnsi="Arial" w:cs="Arial"/>
                <w:color w:val="000000"/>
                <w:sz w:val="18"/>
                <w:szCs w:val="18"/>
              </w:rPr>
              <w:t>V kolikor podizvajalec v skladu in na način, določen v drugem in tretjem odstavku 94. člena ZJN-3, zahteva neposredno plačilo, se šteje, da je neposredno plačilo podizvajalcu obvezno in obveznost zavezuje naročnika in glavnega izvajalca. </w:t>
            </w:r>
          </w:p>
          <w:p w:rsidR="00260C6B" w:rsidRDefault="00B2419B">
            <w:pPr>
              <w:spacing w:before="225" w:after="225"/>
              <w:jc w:val="both"/>
            </w:pPr>
            <w:r>
              <w:rPr>
                <w:rFonts w:ascii="Arial" w:hAnsi="Arial" w:cs="Arial"/>
                <w:color w:val="000000"/>
                <w:sz w:val="18"/>
                <w:szCs w:val="18"/>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glavni izvajalec s podpisom te pogodbe pooblašča naročnika, da na podlagi potrjenega računa oziroma situacije s strani glavnega izvajalca neposredno plačuje podizvajalcu,</w:t>
                  </w:r>
                </w:p>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je podizvajalec dolžan najkasneje z izstavitvijo prvega računa predložiti soglasje, na podlagi katerega naročnik namesto ponudnika poravna podizvajalčevo terjatev do ponudnika, </w:t>
                  </w:r>
                </w:p>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glavni izvajalec svojemu računu ali situaciji priložiti račun ali situacijo podizvajalca, ki ga je predhodno potrdil.</w:t>
                  </w:r>
                </w:p>
              </w:tc>
            </w:tr>
          </w:tbl>
          <w:p w:rsidR="00260C6B" w:rsidRDefault="00B2419B">
            <w:pPr>
              <w:spacing w:before="225" w:after="225"/>
              <w:jc w:val="both"/>
            </w:pPr>
            <w:r>
              <w:rPr>
                <w:rFonts w:ascii="Arial" w:hAnsi="Arial" w:cs="Arial"/>
                <w:color w:val="000000"/>
                <w:sz w:val="18"/>
                <w:szCs w:val="18"/>
              </w:rPr>
              <w:t>Zgolj ob izpolnitvi vseh pogojev iz predhodnega odstavka, je naročnik obvezan izvršiti neposredno plačilo podizvajalcu. </w:t>
            </w:r>
          </w:p>
          <w:p w:rsidR="00260C6B" w:rsidRDefault="00B2419B">
            <w:pPr>
              <w:spacing w:before="225" w:after="225"/>
              <w:jc w:val="both"/>
            </w:pPr>
            <w:r>
              <w:rPr>
                <w:rFonts w:ascii="Arial" w:hAnsi="Arial" w:cs="Arial"/>
                <w:color w:val="000000"/>
                <w:sz w:val="18"/>
                <w:szCs w:val="18"/>
              </w:rPr>
              <w:t>Plačila podizvajalcem se izvedejo v rokih in na enak način kot velja za plačila izvajalcu.</w:t>
            </w:r>
          </w:p>
          <w:p w:rsidR="00260C6B" w:rsidRDefault="00B2419B">
            <w:pPr>
              <w:spacing w:before="225" w:after="225"/>
              <w:jc w:val="both"/>
            </w:pPr>
            <w:r>
              <w:rPr>
                <w:rFonts w:ascii="Arial" w:hAnsi="Arial" w:cs="Arial"/>
                <w:color w:val="000000"/>
                <w:sz w:val="18"/>
                <w:szCs w:val="18"/>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rsidR="00260C6B" w:rsidRDefault="00B2419B">
            <w:pPr>
              <w:spacing w:before="225" w:after="225"/>
              <w:jc w:val="both"/>
            </w:pPr>
            <w:r>
              <w:rPr>
                <w:rFonts w:ascii="Arial" w:hAnsi="Arial" w:cs="Arial"/>
                <w:color w:val="000000"/>
                <w:sz w:val="18"/>
                <w:szCs w:val="18"/>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rsidR="00260C6B" w:rsidRDefault="00B2419B">
            <w:pPr>
              <w:spacing w:before="225" w:after="225"/>
              <w:jc w:val="both"/>
            </w:pPr>
            <w:r>
              <w:rPr>
                <w:rFonts w:ascii="Arial" w:hAnsi="Arial" w:cs="Arial"/>
                <w:color w:val="000000"/>
                <w:sz w:val="18"/>
                <w:szCs w:val="18"/>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Pr>
                <w:rFonts w:ascii="Arial" w:hAnsi="Arial" w:cs="Arial"/>
                <w:color w:val="000000"/>
                <w:sz w:val="18"/>
                <w:szCs w:val="18"/>
              </w:rPr>
              <w:t>Nepredložitev</w:t>
            </w:r>
            <w:proofErr w:type="spellEnd"/>
            <w:r>
              <w:rPr>
                <w:rFonts w:ascii="Arial" w:hAnsi="Arial" w:cs="Arial"/>
                <w:color w:val="000000"/>
                <w:sz w:val="18"/>
                <w:szCs w:val="18"/>
              </w:rPr>
              <w:t xml:space="preserve"> izjave v roku je razlog za uvedbo </w:t>
            </w:r>
            <w:proofErr w:type="spellStart"/>
            <w:r>
              <w:rPr>
                <w:rFonts w:ascii="Arial" w:hAnsi="Arial" w:cs="Arial"/>
                <w:color w:val="000000"/>
                <w:sz w:val="18"/>
                <w:szCs w:val="18"/>
              </w:rPr>
              <w:t>prekrškovnega</w:t>
            </w:r>
            <w:proofErr w:type="spellEnd"/>
            <w:r>
              <w:rPr>
                <w:rFonts w:ascii="Arial" w:hAnsi="Arial" w:cs="Arial"/>
                <w:color w:val="000000"/>
                <w:sz w:val="18"/>
                <w:szCs w:val="18"/>
              </w:rPr>
              <w:t xml:space="preserve"> postopka zoper izvajalca pred Državno revizijsko komisijo. Poleg globe je sankcija tudi izločitev  iz postopkov naročanja za predpisano obdobje.</w:t>
            </w:r>
          </w:p>
        </w:tc>
      </w:tr>
    </w:tbl>
    <w:p w:rsidR="00260C6B" w:rsidRDefault="00B2419B">
      <w:pPr>
        <w:spacing w:before="225" w:after="225" w:line="240" w:lineRule="auto"/>
        <w:jc w:val="both"/>
      </w:pPr>
      <w:r>
        <w:rPr>
          <w:rFonts w:ascii="Arial" w:hAnsi="Arial" w:cs="Arial"/>
          <w:b/>
          <w:bCs/>
          <w:color w:val="000000"/>
          <w:sz w:val="18"/>
          <w:szCs w:val="18"/>
        </w:rPr>
        <w:t>V. OBVEZNOSTI NAROČNIKA</w:t>
      </w:r>
    </w:p>
    <w:p w:rsidR="00260C6B" w:rsidRDefault="00B2419B">
      <w:pPr>
        <w:spacing w:after="0" w:line="240" w:lineRule="auto"/>
        <w:jc w:val="center"/>
      </w:pPr>
      <w:r>
        <w:rPr>
          <w:rFonts w:ascii="Arial" w:hAnsi="Arial" w:cs="Arial"/>
          <w:b/>
          <w:bCs/>
          <w:color w:val="000000"/>
          <w:sz w:val="18"/>
          <w:szCs w:val="18"/>
        </w:rPr>
        <w:t>12.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se obvezuje: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izvajalca uvesti v delo v najkrajšem možnem času po začetku veljavnosti pogodbe;</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pred pričetkom del izvajalcu predati vsa pridobljena dovoljenja, tehnično dokumentacijo v kolikor z njo razpolaga, popise del oz. specifikacijo potrebnih del ter potrditi predvideni terminski plan izvajanja del,</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izvajalcu zagotoviti prosto gradbišče (zemljišče) s prostim dostopom do objekta in prostorom za organizacijo gradbišča in deponijo materiala;</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zagotavljal dosegljivost vodje projekta (v rednem delovnem času) za odločanje o vseh vprašanjih in nejasnostih, ki odstopajo od razpisne dokumentacije oziroma, imajo lahko za posledico spremembo poteka ali roka izvedbe del;</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sodelovati z izvajalcem s ciljem, da se prevzete obveznosti izvršijo pravočasno in v obojestransko zadovoljstvo;</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dati na razpolago izvajalcu vso dokumentacijo in informacije, s katerimi razpolaga in so za realizacijo investicije potrebne;</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pravočasno obveščati izvajalca o vseh spremembah in novo nastalih situacijah, ki bi lahko imele vpliv na izvršitev pogodbenih obveznosti;</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zagotoviti strokovno nadzorstvo nad gradnjo v skladu z veljavno zakonodajo;</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dokončana dela prevzeti po količini in kvaliteti najkasneje 10 dni po prejetju izvajalčevega obvestila;</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urediti plačilne obveze, izhajajoč iz pogodbe.</w:t>
                  </w:r>
                </w:p>
              </w:tc>
            </w:tr>
          </w:tbl>
          <w:p w:rsidR="00260C6B" w:rsidRDefault="00260C6B"/>
        </w:tc>
      </w:tr>
    </w:tbl>
    <w:p w:rsidR="00260C6B" w:rsidRDefault="00B2419B">
      <w:pPr>
        <w:spacing w:before="225" w:after="225" w:line="240" w:lineRule="auto"/>
        <w:jc w:val="both"/>
      </w:pPr>
      <w:r>
        <w:rPr>
          <w:rFonts w:ascii="Arial" w:hAnsi="Arial" w:cs="Arial"/>
          <w:b/>
          <w:bCs/>
          <w:color w:val="000000"/>
          <w:sz w:val="18"/>
          <w:szCs w:val="18"/>
        </w:rPr>
        <w:t>VI. OBVEZNOSTI IZVAJALCA</w:t>
      </w:r>
    </w:p>
    <w:p w:rsidR="00260C6B" w:rsidRDefault="00B2419B">
      <w:pPr>
        <w:spacing w:after="0" w:line="240" w:lineRule="auto"/>
        <w:jc w:val="center"/>
      </w:pPr>
      <w:r>
        <w:rPr>
          <w:rFonts w:ascii="Arial" w:hAnsi="Arial" w:cs="Arial"/>
          <w:b/>
          <w:bCs/>
          <w:color w:val="000000"/>
          <w:sz w:val="18"/>
          <w:szCs w:val="18"/>
        </w:rPr>
        <w:t>13.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 zvezi z izvajanjem del po tej pogodbi in v okviru pogodbene vrednosti iz te pogodbe se izvajalec obvezuje: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izvršiti dela po projektih za izvedbo, opisih del in predračunu ter drugih pogojih pogodbene dokumentacije solidno, kvalitetno in strokovno pravilno, s skrbnostjo dobrega gospodarja in strokovnjaka, v skladu z veljavnimi tehničnimi predpisi, standardi in gradbenimi normativi;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ščititi interese naročnika;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pred pričetkom del prejeto dokumentacijo in zemljišče podrobno proučiti in naročnika opozoriti na njene pomanjkljivosti ali nejasnosti ter v zvezi s tem od njega zahtevati pisna navodila;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pravočasno opozoriti naročnika na morebitne ovire pri izvajanju del;</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omogočiti naročniku opravljanje strokovnega nadzorstva in ravnati po vsaki utemeljeni zahtevi, ki jo poda naročnik v zvezi s strokovnim nadzorstvom;</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naročniku skladno z roki iz te pogodbe predati dokazilo o zanesljivosti objekta ter navodila za obratovanje in vzdrževanje objekta, dokazila (ateste) o vgrajenih materialih, konstrukcijah in opremi;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 xml:space="preserve">za vse vgrajene materiale in opremo pred njihovo vgradnjo dostaviti naročniku oziroma odgovornemu nadzorniku v potrditev ustrezne vzorce skupaj z veljavno </w:t>
                  </w:r>
                  <w:proofErr w:type="spellStart"/>
                  <w:r>
                    <w:rPr>
                      <w:rFonts w:ascii="Arial" w:hAnsi="Arial" w:cs="Arial"/>
                      <w:color w:val="000000"/>
                      <w:sz w:val="18"/>
                      <w:szCs w:val="18"/>
                    </w:rPr>
                    <w:t>atestno</w:t>
                  </w:r>
                  <w:proofErr w:type="spellEnd"/>
                  <w:r>
                    <w:rPr>
                      <w:rFonts w:ascii="Arial" w:hAnsi="Arial" w:cs="Arial"/>
                      <w:color w:val="000000"/>
                      <w:sz w:val="18"/>
                      <w:szCs w:val="18"/>
                    </w:rPr>
                    <w:t xml:space="preserve"> dokumentacijo, za izvršena dela pa poročila pooblaščenih institucij o izvršenih preiskavah, o izvršenih meritvah;</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 primeru, kadar bo naročnik to zahteval, pri organizaciji, ki jo bo določil naročnik, naročiti potrebne preiskave (če bo dokazan sum o neustreznosti materiala ali izvedenih del, bo stroške takih preiskav nosil izvajalec, sicer pa naročnik);</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organizirati gradbišče, urediti dostopne poti in deponije na gradbišču;</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izvajati dela upoštevajoč varnostne ukrepe na gradbišču v smislu predpisov o varstvu pri delu, protipožarnem varstvu, ukrepov za varovanje premoženja in zavarovanje gradbišča ter dostope v območju gradbišča in sosednjih objektov;</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pred pričetkom del evidentirati nulto stanje zemljišč, dovoz</w:t>
                  </w:r>
                  <w:r w:rsidR="00CC0D1B">
                    <w:rPr>
                      <w:rFonts w:ascii="Arial" w:hAnsi="Arial" w:cs="Arial"/>
                      <w:color w:val="000000"/>
                      <w:sz w:val="18"/>
                      <w:szCs w:val="18"/>
                    </w:rPr>
                    <w:t>nih poti, vseh bližnjih objektov</w:t>
                  </w:r>
                  <w:r>
                    <w:rPr>
                      <w:rFonts w:ascii="Arial" w:hAnsi="Arial" w:cs="Arial"/>
                      <w:color w:val="000000"/>
                      <w:sz w:val="18"/>
                      <w:szCs w:val="18"/>
                    </w:rPr>
                    <w:t xml:space="preserve"> in druge infrastrukture, ki bo uporabljena in nato po končanih delih na svoje stroške povrniti v prvotno stanje (škoda na objektih, infrastruktura, …);</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svoje stroške vzdrževati začasne interne poti na gradbišču in očistiti javne ter druge poti izven gradbišča, ki jih bo kot izvajalec oz. njegovi podizvajalci onesnažili s svojimi vozili ali deli;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gradbišču z zavarovanjem in svojim ukrepi poskrbeti za varnost objekta in del, opreme, naprav in instalacij, delavcev, mimoidočih, prometa, sosednjih objektov in neposredne okolice, kakor tudi označiti gradbišča, skladno z veljavno zakonodajo;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od začetka izvajanja del do dneva izročitve objekta primerno varovati izvedena dela, opremo in material pred okvarami, propadanjem in uničenjem ter vremenskimi vplivi;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lastne stroške in pravočasno priskrbel vsa potrebna dovoljenja za trajno deponijo materiala od izkopov, v skladu z veljavnimi predpisi, ter na lastne stroške poskrbel za ureditev varnosti, organizacijo in ustrezno označitev in zaščito gradbišča;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 skladu z veljavno Uredbo o ravnanju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organizirati in plačati finalno čiščenje po končanih delih, če pa tega ne bo storil, lahko to stori naročnik brez predhodnega obvestila na stroške izvajalca, te stroške pa bo naročnik poračunal pri plačilu končne situacije;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izročiti naročniku jamstva</w:t>
                  </w:r>
                  <w:r w:rsidR="008E518C">
                    <w:rPr>
                      <w:rFonts w:ascii="Arial" w:hAnsi="Arial" w:cs="Arial"/>
                      <w:color w:val="000000"/>
                      <w:sz w:val="18"/>
                      <w:szCs w:val="18"/>
                    </w:rPr>
                    <w:t xml:space="preserve"> za rokovno in dobro izvedbo del ter </w:t>
                  </w:r>
                  <w:r>
                    <w:rPr>
                      <w:rFonts w:ascii="Arial" w:hAnsi="Arial" w:cs="Arial"/>
                      <w:color w:val="000000"/>
                      <w:sz w:val="18"/>
                      <w:szCs w:val="18"/>
                    </w:rPr>
                    <w:t>jamstva za odpravo napak v garancijski dobi;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voditi gradbeni dnevnik in knjigo obračunskih izmer ter drugo gradbiščno dokumentacijo;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zagotavljal stalno prisotnost tehničnega kadra na gradbišču v času izvajanja del (gradbeni delovodja ali odgovorni vodja del);</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zagotovil obvezno prisotnost odgovornega vodja del in gradbenega delovodja najmanj enkrat tedensko, na vseh operativnih sestankih;</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zagotovil prisotnost odgovornega vodja del in gradbenega delovo</w:t>
                  </w:r>
                  <w:r w:rsidR="008E518C">
                    <w:rPr>
                      <w:rFonts w:ascii="Arial" w:hAnsi="Arial" w:cs="Arial"/>
                      <w:color w:val="000000"/>
                      <w:sz w:val="18"/>
                      <w:szCs w:val="18"/>
                    </w:rPr>
                    <w:t>dja na inšpekcijskih pregledih in strokovno tehničnih pregledi</w:t>
                  </w:r>
                  <w:r>
                    <w:rPr>
                      <w:rFonts w:ascii="Arial" w:hAnsi="Arial" w:cs="Arial"/>
                      <w:color w:val="000000"/>
                      <w:sz w:val="18"/>
                      <w:szCs w:val="18"/>
                    </w:rPr>
                    <w:t>;</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kopijo prijave na gradbišču namestil na vidno mesto;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seznaniti vse svoje podizvajalce z razpisno dokumentacijo in razpisnimi pogoji;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izpolnjevati vse obveznosti do svojih podizvajalcev na način in pogoji, kot izhajajo iz te pogodbe;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po končanju vseh pogodbenih del po projektni dokumentaciji, do popolne funkcionalnosti zgrajeni objekt, predati naročniku;</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takoj po odpravi pomanjkljivosti pisno obvestiti naročnika, da so pomanjkljivosti odpravljene;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 xml:space="preserve">sodeloval z naročnikom do </w:t>
                  </w:r>
                  <w:r w:rsidR="008E518C">
                    <w:rPr>
                      <w:rFonts w:ascii="Arial" w:hAnsi="Arial" w:cs="Arial"/>
                      <w:color w:val="000000"/>
                      <w:sz w:val="18"/>
                      <w:szCs w:val="18"/>
                    </w:rPr>
                    <w:t>kvalitetnega pregleda</w:t>
                  </w:r>
                  <w:r>
                    <w:rPr>
                      <w:rFonts w:ascii="Arial" w:hAnsi="Arial" w:cs="Arial"/>
                      <w:color w:val="000000"/>
                      <w:sz w:val="18"/>
                      <w:szCs w:val="18"/>
                    </w:rPr>
                    <w:t xml:space="preserve"> in primopredaje ter v času garancijskih rokov.</w:t>
                  </w:r>
                </w:p>
              </w:tc>
            </w:tr>
          </w:tbl>
          <w:p w:rsidR="00260C6B" w:rsidRDefault="00B2419B" w:rsidP="008E518C">
            <w:pPr>
              <w:spacing w:before="225" w:after="225"/>
              <w:jc w:val="both"/>
            </w:pPr>
            <w:r>
              <w:rPr>
                <w:rFonts w:ascii="Arial" w:hAnsi="Arial" w:cs="Arial"/>
                <w:color w:val="000000"/>
                <w:sz w:val="18"/>
                <w:szCs w:val="18"/>
              </w:rPr>
              <w:t>Izvajalec mora zagotoviti tudi izdelavo in postavitev gradbiščnih in razlagalnih tabel skladno z zakonodajo, ki velja v trenutku izvajanja del.</w:t>
            </w:r>
          </w:p>
        </w:tc>
      </w:tr>
    </w:tbl>
    <w:p w:rsidR="00260C6B" w:rsidRDefault="00B2419B">
      <w:pPr>
        <w:spacing w:before="225" w:after="225" w:line="240" w:lineRule="auto"/>
        <w:jc w:val="both"/>
      </w:pPr>
      <w:r>
        <w:rPr>
          <w:rFonts w:ascii="Arial" w:hAnsi="Arial" w:cs="Arial"/>
          <w:b/>
          <w:bCs/>
          <w:color w:val="000000"/>
          <w:sz w:val="18"/>
          <w:szCs w:val="18"/>
        </w:rPr>
        <w:t>VII. STROKOVNI NADZOR</w:t>
      </w:r>
    </w:p>
    <w:p w:rsidR="00260C6B" w:rsidRDefault="00B2419B">
      <w:pPr>
        <w:spacing w:after="0" w:line="240" w:lineRule="auto"/>
        <w:jc w:val="center"/>
      </w:pPr>
      <w:r>
        <w:rPr>
          <w:rFonts w:ascii="Arial" w:hAnsi="Arial" w:cs="Arial"/>
          <w:b/>
          <w:bCs/>
          <w:color w:val="000000"/>
          <w:sz w:val="18"/>
          <w:szCs w:val="18"/>
        </w:rPr>
        <w:t>14.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imenuje za inženirja (nadzorni organ) _______________________</w:t>
            </w:r>
          </w:p>
          <w:p w:rsidR="00260C6B" w:rsidRDefault="00B2419B">
            <w:pPr>
              <w:spacing w:before="225" w:after="225"/>
              <w:jc w:val="both"/>
            </w:pPr>
            <w:r>
              <w:rPr>
                <w:rFonts w:ascii="Arial" w:hAnsi="Arial" w:cs="Arial"/>
                <w:color w:val="000000"/>
                <w:sz w:val="18"/>
                <w:szCs w:val="18"/>
              </w:rPr>
              <w:t>ki ga na gradbišču zastopa:</w:t>
            </w:r>
          </w:p>
          <w:p w:rsidR="00260C6B" w:rsidRDefault="00B2419B">
            <w:pPr>
              <w:spacing w:before="225" w:after="225"/>
              <w:jc w:val="both"/>
            </w:pPr>
            <w:r>
              <w:rPr>
                <w:rFonts w:ascii="Arial" w:hAnsi="Arial" w:cs="Arial"/>
                <w:color w:val="000000"/>
                <w:sz w:val="18"/>
                <w:szCs w:val="18"/>
              </w:rPr>
              <w:t>_________________________</w:t>
            </w:r>
          </w:p>
          <w:p w:rsidR="00260C6B" w:rsidRDefault="00B2419B">
            <w:pPr>
              <w:spacing w:before="225" w:after="225"/>
              <w:jc w:val="both"/>
            </w:pPr>
            <w:r>
              <w:rPr>
                <w:rFonts w:ascii="Arial" w:hAnsi="Arial" w:cs="Arial"/>
                <w:color w:val="000000"/>
                <w:sz w:val="18"/>
                <w:szCs w:val="18"/>
              </w:rPr>
              <w:t>Za naročnikovega pooblaščenca in skrbnika te pogodbe imenuje ______________________.</w:t>
            </w:r>
          </w:p>
          <w:p w:rsidR="00260C6B" w:rsidRDefault="00B2419B">
            <w:pPr>
              <w:spacing w:before="225" w:after="225"/>
              <w:jc w:val="both"/>
            </w:pPr>
            <w:r>
              <w:rPr>
                <w:rFonts w:ascii="Arial" w:hAnsi="Arial" w:cs="Arial"/>
                <w:color w:val="000000"/>
                <w:sz w:val="18"/>
                <w:szCs w:val="18"/>
              </w:rPr>
              <w:t>Nadzorni organ ima pooblastilo naročnika, da v njegovem imenu nadzoruje izvedbo del.</w:t>
            </w:r>
          </w:p>
          <w:p w:rsidR="00260C6B" w:rsidRDefault="00B2419B">
            <w:pPr>
              <w:spacing w:before="225" w:after="225"/>
              <w:jc w:val="both"/>
            </w:pPr>
            <w:r>
              <w:rPr>
                <w:rFonts w:ascii="Arial" w:hAnsi="Arial" w:cs="Arial"/>
                <w:color w:val="000000"/>
                <w:sz w:val="18"/>
                <w:szCs w:val="18"/>
              </w:rPr>
              <w:t>Nadzorni organ bo gradbeni dnevnik in knjigo obračunskih izmer, kadar je ta zahtevana, pregledoval in potrjeval sproti in veljavno sprejemal obvestila in odločitve izvajalca ter obveščal naročnika.</w:t>
            </w:r>
          </w:p>
        </w:tc>
      </w:tr>
    </w:tbl>
    <w:p w:rsidR="00260C6B" w:rsidRDefault="00B2419B">
      <w:pPr>
        <w:spacing w:before="225" w:after="225" w:line="240" w:lineRule="auto"/>
        <w:jc w:val="both"/>
      </w:pPr>
      <w:r>
        <w:rPr>
          <w:rFonts w:ascii="Arial" w:hAnsi="Arial" w:cs="Arial"/>
          <w:b/>
          <w:bCs/>
          <w:color w:val="000000"/>
          <w:sz w:val="18"/>
          <w:szCs w:val="18"/>
        </w:rPr>
        <w:t>VIII. VODSTVO GRADBIŠČA</w:t>
      </w:r>
    </w:p>
    <w:p w:rsidR="00260C6B" w:rsidRDefault="00B2419B">
      <w:pPr>
        <w:spacing w:after="0" w:line="240" w:lineRule="auto"/>
        <w:jc w:val="center"/>
      </w:pPr>
      <w:r>
        <w:rPr>
          <w:rFonts w:ascii="Arial" w:hAnsi="Arial" w:cs="Arial"/>
          <w:b/>
          <w:bCs/>
          <w:color w:val="000000"/>
          <w:sz w:val="18"/>
          <w:szCs w:val="18"/>
        </w:rPr>
        <w:t>15.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za svojega pooblaščenca (zastopnika) po tej pogodbi imenuje _______________________, ki ga na gradbišču zastopa kot odgovorni vodja del.</w:t>
            </w:r>
          </w:p>
          <w:p w:rsidR="00260C6B" w:rsidRDefault="00B2419B">
            <w:pPr>
              <w:spacing w:before="225" w:after="225"/>
              <w:jc w:val="both"/>
            </w:pPr>
            <w:r>
              <w:rPr>
                <w:rFonts w:ascii="Arial" w:hAnsi="Arial" w:cs="Arial"/>
                <w:color w:val="000000"/>
                <w:sz w:val="18"/>
                <w:szCs w:val="18"/>
              </w:rPr>
              <w:t>Vodstvo gradbišča bo skrbelo, da bo gradbiščna dokumentacija tekoče vodena in stalno na razpolago naročniku in nadzornemu organu ter veljavno spremljalo njihova obvestila.</w:t>
            </w:r>
          </w:p>
          <w:p w:rsidR="00260C6B" w:rsidRDefault="00B2419B">
            <w:pPr>
              <w:spacing w:before="225" w:after="225"/>
              <w:jc w:val="both"/>
            </w:pPr>
            <w:r>
              <w:rPr>
                <w:rFonts w:ascii="Arial" w:hAnsi="Arial" w:cs="Arial"/>
                <w:color w:val="000000"/>
                <w:sz w:val="18"/>
                <w:szCs w:val="18"/>
              </w:rPr>
              <w:t>Izvajalec mora poskrbeti z odločbo za imenovanje in določitev odgovornega vodje del in odgovornih vodij posameznih del ter odgovornega vodje gradbišča in s tem pisno seznaniti naročnika v roku 8 dni od podpisa pogodbe.</w:t>
            </w:r>
          </w:p>
          <w:p w:rsidR="00260C6B" w:rsidRDefault="00B2419B">
            <w:pPr>
              <w:spacing w:before="225" w:after="225"/>
              <w:jc w:val="both"/>
            </w:pPr>
            <w:r>
              <w:rPr>
                <w:rFonts w:ascii="Arial" w:hAnsi="Arial" w:cs="Arial"/>
                <w:color w:val="000000"/>
                <w:sz w:val="18"/>
                <w:szCs w:val="18"/>
              </w:rPr>
              <w:t>Izvajalec ne sme zamenjati odgovornega vodje del brez predhodnega soglasja naročnika.</w:t>
            </w:r>
          </w:p>
        </w:tc>
      </w:tr>
    </w:tbl>
    <w:p w:rsidR="00EB01F6" w:rsidRDefault="00EB01F6">
      <w:pPr>
        <w:spacing w:before="225" w:after="225" w:line="240" w:lineRule="auto"/>
        <w:jc w:val="both"/>
        <w:rPr>
          <w:rFonts w:ascii="Arial" w:hAnsi="Arial" w:cs="Arial"/>
          <w:b/>
          <w:bCs/>
          <w:color w:val="000000"/>
          <w:sz w:val="18"/>
          <w:szCs w:val="18"/>
        </w:rPr>
      </w:pPr>
    </w:p>
    <w:p w:rsidR="00260C6B" w:rsidRDefault="00B2419B">
      <w:pPr>
        <w:spacing w:before="225" w:after="225" w:line="240" w:lineRule="auto"/>
        <w:jc w:val="both"/>
      </w:pPr>
      <w:r>
        <w:rPr>
          <w:rFonts w:ascii="Arial" w:hAnsi="Arial" w:cs="Arial"/>
          <w:b/>
          <w:bCs/>
          <w:color w:val="000000"/>
          <w:sz w:val="18"/>
          <w:szCs w:val="18"/>
        </w:rPr>
        <w:t>IX. PRAVICE POGODBENIH STRANK</w:t>
      </w:r>
    </w:p>
    <w:p w:rsidR="00260C6B" w:rsidRDefault="00B2419B">
      <w:pPr>
        <w:spacing w:after="0" w:line="240" w:lineRule="auto"/>
        <w:jc w:val="center"/>
      </w:pPr>
      <w:r>
        <w:rPr>
          <w:rFonts w:ascii="Arial" w:hAnsi="Arial" w:cs="Arial"/>
          <w:b/>
          <w:bCs/>
          <w:color w:val="000000"/>
          <w:sz w:val="18"/>
          <w:szCs w:val="18"/>
        </w:rPr>
        <w:t>16.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naročnik ugotovi, da uporabljen material ne ustreza tehničnim predpisom, ga lahko zavrne in prepove njegovo uporabo. V primeru spora o kvaliteti je veljaven izvid Zavoda za gradbeništvo iz Ljubljane.</w:t>
            </w:r>
          </w:p>
          <w:p w:rsidR="00260C6B" w:rsidRDefault="00B2419B">
            <w:pPr>
              <w:spacing w:before="225" w:after="225"/>
              <w:jc w:val="both"/>
            </w:pPr>
            <w:r>
              <w:rPr>
                <w:rFonts w:ascii="Arial" w:hAnsi="Arial" w:cs="Arial"/>
                <w:color w:val="000000"/>
                <w:sz w:val="18"/>
                <w:szCs w:val="18"/>
              </w:rPr>
              <w:t>Stroške izvida založi predhodno naročnik, dokončno pa jih plača tista pogodbena stranka, katere mnenje ovrže izvid zavoda.</w:t>
            </w:r>
          </w:p>
        </w:tc>
      </w:tr>
    </w:tbl>
    <w:p w:rsidR="00260C6B" w:rsidRDefault="00B2419B">
      <w:pPr>
        <w:spacing w:after="0" w:line="240" w:lineRule="auto"/>
        <w:jc w:val="center"/>
      </w:pPr>
      <w:r>
        <w:rPr>
          <w:rFonts w:ascii="Arial" w:hAnsi="Arial" w:cs="Arial"/>
          <w:b/>
          <w:bCs/>
          <w:color w:val="000000"/>
          <w:sz w:val="18"/>
          <w:szCs w:val="18"/>
        </w:rPr>
        <w:t>17.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ima pravico, da med izvajanjem del zahteva od naročnika potrebna pojasnila glede projektne dokumentacije, tehničnih pogojev, vrste materiala in načina izvrševanja del.</w:t>
            </w:r>
          </w:p>
          <w:p w:rsidR="00260C6B" w:rsidRDefault="00B2419B">
            <w:pPr>
              <w:spacing w:before="225" w:after="225"/>
              <w:jc w:val="both"/>
            </w:pPr>
            <w:r>
              <w:rPr>
                <w:rFonts w:ascii="Arial" w:hAnsi="Arial" w:cs="Arial"/>
                <w:color w:val="000000"/>
                <w:sz w:val="18"/>
                <w:szCs w:val="18"/>
              </w:rPr>
              <w:t>Če izvajalec ne dobi pravočasno od naročnika zahtevanih podatkov in bi zaradi tega lahko prišlo do zastoja pri delu, je izvajalec pooblaščen nadaljevati delo po lastnem preudarku strokovno pravilno in brez podatkov, v kolikor je to mogoče. Če ta dela ne bodo izvedena tako, kot je s pogodbo predvideno, naročnik nima pravice do reklamacije. V nasprotnem primeru pa ima izvajalec pravico do ustreznega podaljšanja roka.</w:t>
            </w:r>
          </w:p>
        </w:tc>
      </w:tr>
    </w:tbl>
    <w:p w:rsidR="00260C6B" w:rsidRDefault="00B2419B">
      <w:pPr>
        <w:spacing w:after="0" w:line="240" w:lineRule="auto"/>
        <w:jc w:val="center"/>
      </w:pPr>
      <w:r>
        <w:rPr>
          <w:rFonts w:ascii="Arial" w:hAnsi="Arial" w:cs="Arial"/>
          <w:b/>
          <w:bCs/>
          <w:color w:val="000000"/>
          <w:sz w:val="18"/>
          <w:szCs w:val="18"/>
        </w:rPr>
        <w:t>18.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je potrebno izvršiti nepredvidena dela, ki so neodložljiva in nujna, da se prepreči večja škoda, lahko izvajalec ta dela sam opravi, mora pa o tem nemudoma obvestiti nadzorni organ in naročnika.</w:t>
            </w:r>
          </w:p>
        </w:tc>
      </w:tr>
    </w:tbl>
    <w:p w:rsidR="00260C6B" w:rsidRDefault="00B2419B">
      <w:pPr>
        <w:spacing w:before="225" w:after="225" w:line="240" w:lineRule="auto"/>
        <w:jc w:val="both"/>
      </w:pPr>
      <w:r>
        <w:rPr>
          <w:rFonts w:ascii="Arial" w:hAnsi="Arial" w:cs="Arial"/>
          <w:b/>
          <w:bCs/>
          <w:color w:val="000000"/>
          <w:sz w:val="18"/>
          <w:szCs w:val="18"/>
        </w:rPr>
        <w:t>X. ROKI IZVAJANJA DEL</w:t>
      </w:r>
    </w:p>
    <w:p w:rsidR="00260C6B" w:rsidRDefault="00B2419B">
      <w:pPr>
        <w:spacing w:after="0" w:line="240" w:lineRule="auto"/>
        <w:jc w:val="center"/>
      </w:pPr>
      <w:r>
        <w:rPr>
          <w:rFonts w:ascii="Arial" w:hAnsi="Arial" w:cs="Arial"/>
          <w:b/>
          <w:bCs/>
          <w:color w:val="000000"/>
          <w:sz w:val="18"/>
          <w:szCs w:val="18"/>
        </w:rPr>
        <w:t>19.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se zavezuje, da bo s pogodbenimi deli začel, ko ga bo naročnik uvedel v delo in da bo pogodbena dela dokončal v skladu s terminskim planom, najkasneje</w:t>
            </w:r>
            <w:r w:rsidR="00CC0D1B">
              <w:rPr>
                <w:rFonts w:ascii="Arial" w:hAnsi="Arial" w:cs="Arial"/>
                <w:color w:val="000000"/>
                <w:sz w:val="18"/>
                <w:szCs w:val="18"/>
              </w:rPr>
              <w:t xml:space="preserve"> do 15.11</w:t>
            </w:r>
            <w:bookmarkStart w:id="8" w:name="_GoBack"/>
            <w:bookmarkEnd w:id="8"/>
            <w:r w:rsidR="0002479B">
              <w:rPr>
                <w:rFonts w:ascii="Arial" w:hAnsi="Arial" w:cs="Arial"/>
                <w:color w:val="000000"/>
                <w:sz w:val="18"/>
                <w:szCs w:val="18"/>
              </w:rPr>
              <w:t>.2018</w:t>
            </w:r>
            <w:r w:rsidR="00A3199E">
              <w:rPr>
                <w:rFonts w:ascii="Arial" w:hAnsi="Arial" w:cs="Arial"/>
                <w:color w:val="000000"/>
                <w:sz w:val="18"/>
                <w:szCs w:val="18"/>
              </w:rPr>
              <w:t>.</w:t>
            </w:r>
          </w:p>
          <w:p w:rsidR="00260C6B" w:rsidRDefault="00B2419B">
            <w:pPr>
              <w:spacing w:before="225" w:after="225"/>
              <w:jc w:val="both"/>
            </w:pPr>
            <w:r>
              <w:rPr>
                <w:rFonts w:ascii="Arial" w:hAnsi="Arial" w:cs="Arial"/>
                <w:color w:val="000000"/>
                <w:sz w:val="18"/>
                <w:szCs w:val="18"/>
              </w:rPr>
              <w:t>Rok iz predhodnega odstavka je bistvena sestavina te pogodbe.</w:t>
            </w:r>
          </w:p>
          <w:p w:rsidR="00260C6B" w:rsidRDefault="00B2419B">
            <w:pPr>
              <w:spacing w:before="225" w:after="225"/>
              <w:jc w:val="both"/>
            </w:pPr>
            <w:r>
              <w:rPr>
                <w:rFonts w:ascii="Arial" w:hAnsi="Arial" w:cs="Arial"/>
                <w:color w:val="000000"/>
                <w:sz w:val="18"/>
                <w:szCs w:val="18"/>
              </w:rPr>
              <w:t>Izvajalec se obvezuje, da bo po potrebi izvajal dela tudi izven normalnega delovnega časa, ne da bi za to zahteval dodatna plačila.</w:t>
            </w:r>
          </w:p>
          <w:p w:rsidR="00260C6B" w:rsidRDefault="00B2419B">
            <w:pPr>
              <w:spacing w:before="225" w:after="225"/>
              <w:jc w:val="both"/>
            </w:pPr>
            <w:r>
              <w:rPr>
                <w:rFonts w:ascii="Arial" w:hAnsi="Arial" w:cs="Arial"/>
                <w:color w:val="000000"/>
                <w:sz w:val="18"/>
                <w:szCs w:val="18"/>
              </w:rPr>
              <w:t>Izvajalec je dolžan v roku 8 dni od podpisa izdelati natančen terminski plan dinamike napredovanja del.</w:t>
            </w:r>
          </w:p>
          <w:p w:rsidR="00260C6B" w:rsidRDefault="00B2419B">
            <w:pPr>
              <w:spacing w:before="225" w:after="225"/>
              <w:jc w:val="both"/>
            </w:pPr>
            <w:r>
              <w:rPr>
                <w:rFonts w:ascii="Arial" w:hAnsi="Arial" w:cs="Arial"/>
                <w:color w:val="000000"/>
                <w:sz w:val="18"/>
                <w:szCs w:val="18"/>
              </w:rPr>
              <w:t>Naročnik si pridržuje pravico spreminjati dinamiko izvajanja del v okviru zagotovljenih sredstev.</w:t>
            </w:r>
          </w:p>
          <w:p w:rsidR="00260C6B" w:rsidRDefault="00B2419B">
            <w:pPr>
              <w:spacing w:before="225" w:after="225"/>
              <w:jc w:val="both"/>
            </w:pPr>
            <w:r>
              <w:rPr>
                <w:rFonts w:ascii="Arial" w:hAnsi="Arial" w:cs="Arial"/>
                <w:color w:val="000000"/>
                <w:sz w:val="18"/>
                <w:szCs w:val="18"/>
              </w:rPr>
              <w:t>Če izvajalec z deli ne začne v pogodbenem ali naknadno določenem roku ali če bistveno zamuja z izvedbo vseh ali posameznih del, sme naročnik ta dela v celoti ali delno oddati drugemu izvajalcu, na stroške izvajalca iz te pogodbe. Naročnik o tem in o dogovorjeni ceni za nadomestno izvedbo del predhodno obvesti izvajalca.</w:t>
            </w:r>
          </w:p>
          <w:p w:rsidR="00260C6B" w:rsidRDefault="00B2419B">
            <w:pPr>
              <w:spacing w:before="225" w:after="225"/>
              <w:jc w:val="both"/>
            </w:pPr>
            <w:r>
              <w:rPr>
                <w:rFonts w:ascii="Arial" w:hAnsi="Arial" w:cs="Arial"/>
                <w:color w:val="000000"/>
                <w:sz w:val="18"/>
                <w:szCs w:val="18"/>
              </w:rPr>
              <w:t>Rok dokončanja del pomeni uspešno izveden končni tehnični pregled, vključno z odpravo vseh pomanjkljivosti, ugotovljenih pri končnem tehničnem pregledu in kvalitetnem pregledu ter izročitev vse potrebne dokumentacije.</w:t>
            </w:r>
          </w:p>
        </w:tc>
      </w:tr>
    </w:tbl>
    <w:p w:rsidR="00260C6B" w:rsidRDefault="00B2419B">
      <w:pPr>
        <w:spacing w:after="0" w:line="240" w:lineRule="auto"/>
        <w:jc w:val="center"/>
      </w:pPr>
      <w:r>
        <w:rPr>
          <w:rFonts w:ascii="Arial" w:hAnsi="Arial" w:cs="Arial"/>
          <w:b/>
          <w:bCs/>
          <w:color w:val="000000"/>
          <w:sz w:val="18"/>
          <w:szCs w:val="18"/>
        </w:rPr>
        <w:t>20.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ima pravico zahtevati podaljšanje roka za izvajanje del:</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8"/>
                    </w:numPr>
                    <w:jc w:val="both"/>
                    <w:rPr>
                      <w:rFonts w:ascii="Arial" w:hAnsi="Arial" w:cs="Arial"/>
                      <w:color w:val="000000"/>
                      <w:sz w:val="18"/>
                      <w:szCs w:val="18"/>
                    </w:rPr>
                  </w:pPr>
                  <w:r>
                    <w:rPr>
                      <w:rFonts w:ascii="Arial" w:hAnsi="Arial" w:cs="Arial"/>
                      <w:color w:val="000000"/>
                      <w:sz w:val="18"/>
                      <w:szCs w:val="18"/>
                    </w:rPr>
                    <w:t>zaradi dodatno naročenih del, izvedenih po pisni zahtevi naročnika in</w:t>
                  </w:r>
                </w:p>
                <w:p w:rsidR="00260C6B" w:rsidRDefault="00B2419B">
                  <w:pPr>
                    <w:numPr>
                      <w:ilvl w:val="0"/>
                      <w:numId w:val="38"/>
                    </w:numPr>
                    <w:jc w:val="both"/>
                    <w:rPr>
                      <w:rFonts w:ascii="Arial" w:hAnsi="Arial" w:cs="Arial"/>
                      <w:color w:val="000000"/>
                      <w:sz w:val="18"/>
                      <w:szCs w:val="18"/>
                    </w:rPr>
                  </w:pPr>
                  <w:r>
                    <w:rPr>
                      <w:rFonts w:ascii="Arial" w:hAnsi="Arial" w:cs="Arial"/>
                      <w:color w:val="000000"/>
                      <w:sz w:val="18"/>
                      <w:szCs w:val="18"/>
                    </w:rPr>
                    <w:t>zaradi ravnanja tretjih oseb ali naročnika, ki onemogočajo izvedbo del in ki niso posledica ravnanja izvajalca.</w:t>
                  </w:r>
                </w:p>
              </w:tc>
            </w:tr>
          </w:tbl>
          <w:p w:rsidR="00260C6B" w:rsidRDefault="00260C6B"/>
          <w:p w:rsidR="00260C6B" w:rsidRDefault="00B2419B">
            <w:pPr>
              <w:spacing w:before="225" w:after="225"/>
              <w:jc w:val="both"/>
            </w:pPr>
            <w:r>
              <w:rPr>
                <w:rFonts w:ascii="Arial" w:hAnsi="Arial" w:cs="Arial"/>
                <w:color w:val="000000"/>
                <w:sz w:val="18"/>
                <w:szCs w:val="18"/>
              </w:rPr>
              <w:t>Na nastop in prenehanje okoliščin, ki po tej pogodbi lahko vplivajo na spremembo rokov, mora izvajalec opozoriti naročnika pisno in jih v roku 2 delovnih dni po seznanitvi z njimi evidentirati v gradbenem dnevniku.</w:t>
            </w:r>
          </w:p>
          <w:p w:rsidR="00260C6B" w:rsidRDefault="00B2419B">
            <w:pPr>
              <w:spacing w:before="225" w:after="225"/>
              <w:jc w:val="both"/>
            </w:pPr>
            <w:r>
              <w:rPr>
                <w:rFonts w:ascii="Arial" w:hAnsi="Arial" w:cs="Arial"/>
                <w:color w:val="000000"/>
                <w:sz w:val="18"/>
                <w:szCs w:val="18"/>
              </w:rPr>
              <w:t>V primeru podaljšanja roka dokončanja del mora izvajalec naročniku predložiti ustrezno podaljšanje veljavnosti zavarovanja za dobro izvedbo pogodbenih obveznosti.</w:t>
            </w:r>
          </w:p>
          <w:p w:rsidR="00260C6B" w:rsidRDefault="00B2419B">
            <w:pPr>
              <w:spacing w:before="225" w:after="225"/>
              <w:jc w:val="both"/>
            </w:pPr>
            <w:r>
              <w:rPr>
                <w:rFonts w:ascii="Arial" w:hAnsi="Arial" w:cs="Arial"/>
                <w:color w:val="000000"/>
                <w:sz w:val="18"/>
                <w:szCs w:val="18"/>
              </w:rPr>
              <w:t>Izvajalec lahko predlaga skrajšanje roka za izvajanje del, če bistveno hitreje napreduje z deli, kot je predvideno v pogodbi.</w:t>
            </w:r>
          </w:p>
          <w:p w:rsidR="00260C6B" w:rsidRDefault="00B2419B">
            <w:pPr>
              <w:spacing w:before="225" w:after="225"/>
              <w:jc w:val="both"/>
            </w:pPr>
            <w:r>
              <w:rPr>
                <w:rFonts w:ascii="Arial" w:hAnsi="Arial" w:cs="Arial"/>
                <w:color w:val="000000"/>
                <w:sz w:val="18"/>
                <w:szCs w:val="18"/>
              </w:rPr>
              <w:t>V obeh primerih se sklene dodatek k pogodbi. Izvajalec mora v obeh primerih nasloviti na naročnika obrazloženo vlogo za spremembo dinamike izvajanja del in spremembo končnega roka izvedbe del, kar mora potrditi tudi odgovorni nadzornik.</w:t>
            </w:r>
          </w:p>
          <w:p w:rsidR="00260C6B" w:rsidRDefault="00B2419B">
            <w:pPr>
              <w:spacing w:before="225" w:after="225"/>
              <w:jc w:val="both"/>
            </w:pPr>
            <w:r>
              <w:rPr>
                <w:rFonts w:ascii="Arial" w:hAnsi="Arial" w:cs="Arial"/>
                <w:color w:val="000000"/>
                <w:sz w:val="18"/>
                <w:szCs w:val="18"/>
              </w:rPr>
              <w:t>Pogodbeni stranki soglašata, da izključujeta vremenske razmere (ne pa npr. naravne nesreče kot posledice vremenskih ujm) kot razlog za podaljšanje roka izvedbe, razen v primeru, ko je zaradi slabih vremenskih razmer dejansko onemogočeno izvajanje del.</w:t>
            </w:r>
          </w:p>
          <w:p w:rsidR="00260C6B" w:rsidRDefault="00B2419B">
            <w:pPr>
              <w:spacing w:before="225" w:after="225"/>
              <w:jc w:val="both"/>
            </w:pPr>
            <w:r>
              <w:rPr>
                <w:rFonts w:ascii="Arial" w:hAnsi="Arial" w:cs="Arial"/>
                <w:color w:val="000000"/>
                <w:sz w:val="18"/>
                <w:szCs w:val="18"/>
              </w:rPr>
              <w:t>V primeru slabih vremenskih pogojev, ki ne dopuščajo dela v intenziteti terminskega plana, morata predstavnika naročnika in izvajalca z vpisom v gradbeni dnevnik prekiniti dela za dogovorjeni čas. S tem vpisom se mora strinjati 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p>
          <w:p w:rsidR="00260C6B" w:rsidRDefault="00B2419B">
            <w:pPr>
              <w:spacing w:before="225" w:after="225"/>
              <w:jc w:val="both"/>
            </w:pPr>
            <w:r>
              <w:rPr>
                <w:rFonts w:ascii="Arial" w:hAnsi="Arial" w:cs="Arial"/>
                <w:color w:val="000000"/>
                <w:sz w:val="18"/>
                <w:szCs w:val="18"/>
              </w:rPr>
              <w:t>V primeru, da bi prišlo do kakršnekoli prekinitve del, bodisi z ukrepom ali odločbo s strani pristojnih organov, bodisi s strani tretjih oseb, ki niso pod kontrolo naročnika, in bi takšna prekinitev trajala do 30 dni, sta pogodbeni stranki soglasni, da izvajalec ne bo imel pravice do plačila kakršnihkoli dodatnih stroškov, niti pravice do povračila kakršnekoli škode zaradi takšne prekinitve, bodisi iz naslova izgubljenega dobička ali kakšnega drugega naslova, ima le pravico do podaljšanja roka izvedbe za čas prekinitve, po postopku iz prvega odstavka tega člena.</w:t>
            </w:r>
          </w:p>
          <w:p w:rsidR="00260C6B" w:rsidRDefault="00B2419B">
            <w:pPr>
              <w:spacing w:before="225" w:after="225"/>
              <w:jc w:val="both"/>
            </w:pPr>
            <w:r>
              <w:rPr>
                <w:rFonts w:ascii="Arial" w:hAnsi="Arial" w:cs="Arial"/>
                <w:color w:val="000000"/>
                <w:sz w:val="18"/>
                <w:szCs w:val="18"/>
              </w:rPr>
              <w:t>Spremembo pogodbe za podaljšanje roka se lahko predlaga najkasneje 15 dni pred iztekom rokov opredeljenih s to pogodbo. Skrajšanje roka lahko izvajalec zahteva kadarkoli.</w:t>
            </w:r>
          </w:p>
        </w:tc>
      </w:tr>
    </w:tbl>
    <w:p w:rsidR="00260C6B" w:rsidRDefault="00B2419B">
      <w:pPr>
        <w:spacing w:before="225" w:after="225" w:line="240" w:lineRule="auto"/>
        <w:jc w:val="both"/>
      </w:pPr>
      <w:r>
        <w:rPr>
          <w:rFonts w:ascii="Arial" w:hAnsi="Arial" w:cs="Arial"/>
          <w:b/>
          <w:bCs/>
          <w:color w:val="000000"/>
          <w:sz w:val="18"/>
          <w:szCs w:val="18"/>
        </w:rPr>
        <w:t>XI. POGODBENA KAZEN</w:t>
      </w:r>
    </w:p>
    <w:p w:rsidR="00260C6B" w:rsidRDefault="00B2419B">
      <w:pPr>
        <w:spacing w:after="0" w:line="240" w:lineRule="auto"/>
        <w:jc w:val="center"/>
      </w:pPr>
      <w:r>
        <w:rPr>
          <w:rFonts w:ascii="Arial" w:hAnsi="Arial" w:cs="Arial"/>
          <w:b/>
          <w:bCs/>
          <w:color w:val="000000"/>
          <w:sz w:val="18"/>
          <w:szCs w:val="18"/>
        </w:rPr>
        <w:t>21.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se izvajalec po svoji krivdi pri izvedbi del ne drži dogovorjenih rokov, sme naročnik za vsak dan zamude zahtevati plačilo pogodbene kazni v višini 1 promila od vrednosti pogodbenih del brez DDV, vendar skupaj ne več kot 10% celotne pogodbene vrednosti brez DDV.</w:t>
            </w:r>
          </w:p>
          <w:p w:rsidR="00260C6B" w:rsidRDefault="00B2419B">
            <w:pPr>
              <w:spacing w:before="225" w:after="225"/>
              <w:jc w:val="both"/>
            </w:pPr>
            <w:r>
              <w:rPr>
                <w:rFonts w:ascii="Arial" w:hAnsi="Arial" w:cs="Arial"/>
                <w:color w:val="000000"/>
                <w:sz w:val="18"/>
                <w:szCs w:val="18"/>
              </w:rPr>
              <w:t>Pogodbena kazen se obračuna pri končnem obračunu.</w:t>
            </w:r>
          </w:p>
          <w:p w:rsidR="00260C6B" w:rsidRDefault="00B2419B">
            <w:pPr>
              <w:spacing w:before="225" w:after="225"/>
              <w:jc w:val="both"/>
            </w:pPr>
            <w:r>
              <w:rPr>
                <w:rFonts w:ascii="Arial" w:hAnsi="Arial" w:cs="Arial"/>
                <w:color w:val="000000"/>
                <w:sz w:val="18"/>
                <w:szCs w:val="18"/>
              </w:rPr>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tc>
      </w:tr>
    </w:tbl>
    <w:p w:rsidR="00260C6B" w:rsidRDefault="00B2419B">
      <w:pPr>
        <w:spacing w:before="225" w:after="225" w:line="240" w:lineRule="auto"/>
        <w:jc w:val="both"/>
      </w:pPr>
      <w:r>
        <w:rPr>
          <w:rFonts w:ascii="Arial" w:hAnsi="Arial" w:cs="Arial"/>
          <w:b/>
          <w:bCs/>
          <w:color w:val="000000"/>
          <w:sz w:val="18"/>
          <w:szCs w:val="18"/>
        </w:rPr>
        <w:t>XII. PREVZEM DEL</w:t>
      </w:r>
    </w:p>
    <w:p w:rsidR="00260C6B" w:rsidRDefault="00B2419B">
      <w:pPr>
        <w:spacing w:after="0" w:line="240" w:lineRule="auto"/>
        <w:jc w:val="center"/>
      </w:pPr>
      <w:r>
        <w:rPr>
          <w:rFonts w:ascii="Arial" w:hAnsi="Arial" w:cs="Arial"/>
          <w:b/>
          <w:bCs/>
          <w:color w:val="000000"/>
          <w:sz w:val="18"/>
          <w:szCs w:val="18"/>
        </w:rPr>
        <w:t>22.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je dolžan datum dokončanja del vpisati v gradbeni dnevnik in naročnika takoj pozvati na prevzem del.</w:t>
            </w:r>
          </w:p>
          <w:p w:rsidR="00260C6B" w:rsidRDefault="00B2419B">
            <w:pPr>
              <w:spacing w:before="225" w:after="225"/>
              <w:jc w:val="both"/>
            </w:pPr>
            <w:r>
              <w:rPr>
                <w:rFonts w:ascii="Arial" w:hAnsi="Arial" w:cs="Arial"/>
                <w:color w:val="000000"/>
                <w:sz w:val="18"/>
                <w:szCs w:val="18"/>
              </w:rPr>
              <w:t xml:space="preserve">Naročnik je dolžan v najkrajšem možnem času po obvestilu izvajalca začeti s postopkom za izvedbo </w:t>
            </w:r>
            <w:r w:rsidR="008E518C">
              <w:rPr>
                <w:rFonts w:ascii="Arial" w:hAnsi="Arial" w:cs="Arial"/>
                <w:color w:val="000000"/>
                <w:sz w:val="18"/>
                <w:szCs w:val="18"/>
              </w:rPr>
              <w:t>kvalitetnega</w:t>
            </w:r>
            <w:r>
              <w:rPr>
                <w:rFonts w:ascii="Arial" w:hAnsi="Arial" w:cs="Arial"/>
                <w:color w:val="000000"/>
                <w:sz w:val="18"/>
                <w:szCs w:val="18"/>
              </w:rPr>
              <w:t xml:space="preserve"> pregleda. Za dan uspešnega zaključka del se šteje dan, ko je uspešno opravljen </w:t>
            </w:r>
            <w:r w:rsidR="008E518C">
              <w:rPr>
                <w:rFonts w:ascii="Arial" w:hAnsi="Arial" w:cs="Arial"/>
                <w:color w:val="000000"/>
                <w:sz w:val="18"/>
                <w:szCs w:val="18"/>
              </w:rPr>
              <w:t>kvalitetni</w:t>
            </w:r>
            <w:r>
              <w:rPr>
                <w:rFonts w:ascii="Arial" w:hAnsi="Arial" w:cs="Arial"/>
                <w:color w:val="000000"/>
                <w:sz w:val="18"/>
                <w:szCs w:val="18"/>
              </w:rPr>
              <w:t xml:space="preserve"> pregled.</w:t>
            </w:r>
          </w:p>
          <w:p w:rsidR="00260C6B" w:rsidRDefault="00B2419B">
            <w:pPr>
              <w:spacing w:before="225" w:after="225"/>
              <w:jc w:val="both"/>
            </w:pPr>
            <w:r>
              <w:rPr>
                <w:rFonts w:ascii="Arial" w:hAnsi="Arial" w:cs="Arial"/>
                <w:color w:val="000000"/>
                <w:sz w:val="18"/>
                <w:szCs w:val="18"/>
              </w:rPr>
              <w:t>O dokončanju in prevzemu del sestavijo pooblaščeni predstavniki obeh pogodbenih strank primopredajni zapisnik, v katerem natančno ugotovijo predvsem:</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ali izvedena dela ustrezajo določilom te pogodbe, veljavnim zakonskim predpisom in pravilom stroke,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datume začetka in končanja del in datum prevzema del,</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kakovost izvedenih del in pripombe naročnika v zvezi z njo,</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morebitna odprta, med predstavniki pogodbenih strank sporna vprašanja tehnične narave,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končna vrednost opravljenih del (definirati vrednost del po pogodbi, več in manj del – prikazati shematsko v tabeli),</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pregled predane dokumentacije s strani izvajalca,</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posebej se navede tudi morebitna zamuda in odgovornost zanjo,</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vrednost zahtevka iz naslova povzročene kazni in škode zaradi zamude,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v zapisniku se obvezno navede datum in uro izročitve oziroma podpisa,</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zapisniku se obvezno priloži seznam vseh podizvajalcev s kontaktnimi imeni in telefonskimi številkami, v kolikor je ta seznam potreben za eventualne reklamacije v garancijski dobi.</w:t>
                  </w:r>
                </w:p>
              </w:tc>
            </w:tr>
          </w:tbl>
          <w:p w:rsidR="00260C6B" w:rsidRDefault="00260C6B"/>
          <w:p w:rsidR="00260C6B" w:rsidRDefault="00B2419B">
            <w:pPr>
              <w:spacing w:before="225" w:after="225"/>
              <w:jc w:val="both"/>
            </w:pPr>
            <w:r>
              <w:rPr>
                <w:rFonts w:ascii="Arial" w:hAnsi="Arial" w:cs="Arial"/>
                <w:color w:val="000000"/>
                <w:sz w:val="18"/>
                <w:szCs w:val="18"/>
              </w:rPr>
              <w:t>Če se naročnik v roku 8 dni ne odzove pozivu izvajalca naj prevzame dela, sestavi izvajalec prevzemni zapisnik v njegovi odsotnosti. V tem primeru z dnem izročitve zapisnika naročniku nastopijo pravne posledice povezane z izročitvijo in prevzemom del.</w:t>
            </w:r>
          </w:p>
          <w:p w:rsidR="00260C6B" w:rsidRDefault="00B2419B">
            <w:pPr>
              <w:spacing w:before="225" w:after="225"/>
              <w:jc w:val="both"/>
            </w:pPr>
            <w:r>
              <w:rPr>
                <w:rFonts w:ascii="Arial" w:hAnsi="Arial" w:cs="Arial"/>
                <w:color w:val="000000"/>
                <w:sz w:val="18"/>
                <w:szCs w:val="18"/>
              </w:rPr>
              <w:t>Pogodbeni stranki sta sporazumni, da takoj po uspešnem prevzemu vseh del iz te pogodbe začneta z izdelavo končnega obračuna, ki ga izdelata v najkrajšem možnem času, vendar ne pozneje kot v 10 dneh od dneva uspešnega prevzema del.</w:t>
            </w:r>
          </w:p>
          <w:p w:rsidR="00260C6B" w:rsidRDefault="00B2419B">
            <w:pPr>
              <w:spacing w:before="225" w:after="225"/>
              <w:jc w:val="both"/>
            </w:pPr>
            <w:r>
              <w:rPr>
                <w:rFonts w:ascii="Arial" w:hAnsi="Arial" w:cs="Arial"/>
                <w:color w:val="000000"/>
                <w:sz w:val="18"/>
                <w:szCs w:val="18"/>
              </w:rPr>
              <w:t>Če katerakoli od pogodbenih strank brez utemeljenega razloga ne želi in ne sodeluje pri izdelavi končnega obračuna, ga sme izdelati druga pogodbena stranka v njegovi odsotnosti.</w:t>
            </w:r>
          </w:p>
          <w:p w:rsidR="00260C6B" w:rsidRDefault="00B2419B">
            <w:pPr>
              <w:spacing w:before="225" w:after="225"/>
              <w:jc w:val="both"/>
            </w:pPr>
            <w:r>
              <w:rPr>
                <w:rFonts w:ascii="Arial" w:hAnsi="Arial" w:cs="Arial"/>
                <w:color w:val="000000"/>
                <w:sz w:val="18"/>
                <w:szCs w:val="18"/>
              </w:rPr>
              <w:t>Ob končni primopredaji del mora izvajalec naročniku izročiti vso dokumentacijo v zvezi z investicijo in vso dokumentacijo, ki je bila zahtevana v postopku javnega razpisa.</w:t>
            </w:r>
          </w:p>
        </w:tc>
      </w:tr>
    </w:tbl>
    <w:p w:rsidR="00260C6B" w:rsidRDefault="00B2419B">
      <w:pPr>
        <w:spacing w:before="225" w:after="225" w:line="240" w:lineRule="auto"/>
        <w:jc w:val="both"/>
      </w:pPr>
      <w:r>
        <w:rPr>
          <w:rFonts w:ascii="Arial" w:hAnsi="Arial" w:cs="Arial"/>
          <w:b/>
          <w:bCs/>
          <w:color w:val="000000"/>
          <w:sz w:val="18"/>
          <w:szCs w:val="18"/>
        </w:rPr>
        <w:t>XIII. ODPRAVA NAPAK OZIROMA POMANJKJIVOSTI TER GARANCIJSKA DOBA</w:t>
      </w:r>
    </w:p>
    <w:p w:rsidR="00260C6B" w:rsidRDefault="00B2419B">
      <w:pPr>
        <w:spacing w:after="0" w:line="240" w:lineRule="auto"/>
        <w:jc w:val="center"/>
      </w:pPr>
      <w:r>
        <w:rPr>
          <w:rFonts w:ascii="Arial" w:hAnsi="Arial" w:cs="Arial"/>
          <w:b/>
          <w:bCs/>
          <w:color w:val="000000"/>
          <w:sz w:val="18"/>
          <w:szCs w:val="18"/>
        </w:rPr>
        <w:t>23.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odgovarja za morebitne napake v izdelavi objekta po tej pogodbi, ki zadevajo njegovo solidnost</w:t>
            </w:r>
            <w:r w:rsidR="008E518C">
              <w:rPr>
                <w:rFonts w:ascii="Arial" w:hAnsi="Arial" w:cs="Arial"/>
                <w:color w:val="000000"/>
                <w:sz w:val="18"/>
                <w:szCs w:val="18"/>
              </w:rPr>
              <w:t xml:space="preserve"> pet (5)</w:t>
            </w:r>
            <w:r>
              <w:rPr>
                <w:rFonts w:ascii="Arial" w:hAnsi="Arial" w:cs="Arial"/>
                <w:color w:val="000000"/>
                <w:sz w:val="18"/>
                <w:szCs w:val="18"/>
              </w:rPr>
              <w:t xml:space="preserve"> let, za kakovost izvedenih del</w:t>
            </w:r>
            <w:r w:rsidR="008E518C">
              <w:rPr>
                <w:rFonts w:ascii="Arial" w:hAnsi="Arial" w:cs="Arial"/>
                <w:color w:val="000000"/>
                <w:sz w:val="18"/>
                <w:szCs w:val="18"/>
              </w:rPr>
              <w:t xml:space="preserve"> pet (5)</w:t>
            </w:r>
            <w:r>
              <w:rPr>
                <w:rFonts w:ascii="Arial" w:hAnsi="Arial" w:cs="Arial"/>
                <w:color w:val="000000"/>
                <w:sz w:val="18"/>
                <w:szCs w:val="18"/>
              </w:rPr>
              <w:t xml:space="preserve"> let od sprejema in izročitve objekta ali del oziroma od dneva uporabe. Za opremo, ki jo je izvajalec vgradil pa velja glede vsebine in roka garancija proizvajalca.</w:t>
            </w:r>
          </w:p>
          <w:p w:rsidR="00260C6B" w:rsidRDefault="00B2419B">
            <w:pPr>
              <w:spacing w:before="225" w:after="225"/>
              <w:jc w:val="both"/>
            </w:pPr>
            <w:r>
              <w:rPr>
                <w:rFonts w:ascii="Arial" w:hAnsi="Arial" w:cs="Arial"/>
                <w:color w:val="000000"/>
                <w:sz w:val="18"/>
                <w:szCs w:val="18"/>
              </w:rPr>
              <w:t>Garancijski roki začnejo teči z dnem končnega zapisniškega prevzema pogodbenih del in ko so odpravljene vse napake in manjkajoča dela.</w:t>
            </w:r>
          </w:p>
          <w:p w:rsidR="00260C6B" w:rsidRDefault="00B2419B">
            <w:pPr>
              <w:spacing w:before="225" w:after="225"/>
              <w:jc w:val="both"/>
            </w:pPr>
            <w:r>
              <w:rPr>
                <w:rFonts w:ascii="Arial" w:hAnsi="Arial" w:cs="Arial"/>
                <w:color w:val="000000"/>
                <w:sz w:val="18"/>
                <w:szCs w:val="18"/>
              </w:rPr>
              <w:t>Morebitne skrite napake se obravnavajo v skladu z določili zakon, ki ureja obligacijska razmerja. Za zamenjane dele in izvedena dela v garancijski dobi prične teči nov garancijski rok z dnem prevzema.</w:t>
            </w:r>
          </w:p>
          <w:p w:rsidR="00260C6B" w:rsidRDefault="00B2419B">
            <w:pPr>
              <w:spacing w:before="225" w:after="225"/>
              <w:jc w:val="both"/>
            </w:pPr>
            <w:r>
              <w:rPr>
                <w:rFonts w:ascii="Arial" w:hAnsi="Arial" w:cs="Arial"/>
                <w:color w:val="000000"/>
                <w:sz w:val="18"/>
                <w:szCs w:val="18"/>
              </w:rPr>
              <w:t>Garancija je vezana na normalne pogoje uporabe in primerno ter strokovno vzdrževanje. V primeru, da se v garancijski dobi pojavi napaka zaradi nesolidnega dela ali materiala, jo mora izvajalec odpraviti na svoje stroške v primernem roku, potem ko ga naročnik obvesti o nastali napaki.</w:t>
            </w:r>
          </w:p>
          <w:p w:rsidR="00260C6B" w:rsidRDefault="00B2419B">
            <w:pPr>
              <w:spacing w:before="225" w:after="225"/>
              <w:jc w:val="both"/>
            </w:pPr>
            <w:r>
              <w:rPr>
                <w:rFonts w:ascii="Arial" w:hAnsi="Arial" w:cs="Arial"/>
                <w:color w:val="000000"/>
                <w:sz w:val="18"/>
                <w:szCs w:val="18"/>
              </w:rPr>
              <w:t>Napake oziroma pomanjkljivosti izvedbe, ki jih ugotovi naročnik med izvajanjem ali pri prevzemu del oziroma v garancijskem roku, mora izvajalec odpraviti takoj oziroma v roku, ki ga določi naročnik. Če pogodbeni stranki s primopredajnim zapisnikom ugotovita, da mora izvajalec določena dela dokončati, popraviti ali jih takoj ponovno izvesti, ali če izvajalec v primernem roku ne odstrani napake in se z naročnikom ne dogovori za nov rok odstranitve, lahko naročnik odstranitev napake poveri drugemu izvajalcu na stroške izvajalca iz te pogodbe s pribitkom vseh stroškov, ki jih je utrpel naročnik (kot dober gospodar). Naročnik si v tem primeru zaračuna v breme izvajalca 3 % pribitek na vrednost teh del za kritje svojih manipulativnih stroškov.</w:t>
            </w:r>
          </w:p>
          <w:p w:rsidR="00260C6B" w:rsidRDefault="00B2419B">
            <w:pPr>
              <w:spacing w:before="225" w:after="225"/>
              <w:jc w:val="both"/>
            </w:pPr>
            <w:r>
              <w:rPr>
                <w:rFonts w:ascii="Arial" w:hAnsi="Arial" w:cs="Arial"/>
                <w:color w:val="000000"/>
                <w:sz w:val="18"/>
                <w:szCs w:val="18"/>
              </w:rPr>
              <w:t xml:space="preserve">Če gre za bistveno napako, ki vpliva na rabo objekta, in je bila povzročena po krivdi izvajalca ali njegovih podizvajalcev ali kooperantov, je izvajalec dolžan naročniku nadomestiti vso nastalo škodo zaradi </w:t>
            </w:r>
            <w:proofErr w:type="spellStart"/>
            <w:r>
              <w:rPr>
                <w:rFonts w:ascii="Arial" w:hAnsi="Arial" w:cs="Arial"/>
                <w:color w:val="000000"/>
                <w:sz w:val="18"/>
                <w:szCs w:val="18"/>
              </w:rPr>
              <w:t>neobratovanja</w:t>
            </w:r>
            <w:proofErr w:type="spellEnd"/>
            <w:r>
              <w:rPr>
                <w:rFonts w:ascii="Arial" w:hAnsi="Arial" w:cs="Arial"/>
                <w:color w:val="000000"/>
                <w:sz w:val="18"/>
                <w:szCs w:val="18"/>
              </w:rPr>
              <w:t xml:space="preserve"> objekta za čas do vzpostavitve funkcionalnega stanja.</w:t>
            </w:r>
          </w:p>
        </w:tc>
      </w:tr>
    </w:tbl>
    <w:p w:rsidR="00260C6B" w:rsidRDefault="00B2419B">
      <w:pPr>
        <w:spacing w:before="225" w:after="225" w:line="240" w:lineRule="auto"/>
        <w:jc w:val="both"/>
      </w:pPr>
      <w:r>
        <w:rPr>
          <w:rFonts w:ascii="Arial" w:hAnsi="Arial" w:cs="Arial"/>
          <w:b/>
          <w:bCs/>
          <w:color w:val="000000"/>
          <w:sz w:val="18"/>
          <w:szCs w:val="18"/>
        </w:rPr>
        <w:t>XIV. JAMSTVA IN ZAVAROVANJA</w:t>
      </w:r>
    </w:p>
    <w:p w:rsidR="00260C6B" w:rsidRDefault="00B2419B">
      <w:pPr>
        <w:spacing w:after="0" w:line="240" w:lineRule="auto"/>
        <w:jc w:val="center"/>
      </w:pPr>
      <w:r>
        <w:rPr>
          <w:rFonts w:ascii="Arial" w:hAnsi="Arial" w:cs="Arial"/>
          <w:b/>
          <w:bCs/>
          <w:color w:val="000000"/>
          <w:sz w:val="18"/>
          <w:szCs w:val="18"/>
        </w:rPr>
        <w:t>24.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ZAVAROVANJE ZA DOBRO IZVEDBO</w:t>
            </w:r>
          </w:p>
          <w:p w:rsidR="00260C6B" w:rsidRDefault="00B2419B">
            <w:pPr>
              <w:spacing w:before="225" w:after="225"/>
              <w:jc w:val="both"/>
            </w:pPr>
            <w:r>
              <w:rPr>
                <w:rFonts w:ascii="Arial" w:hAnsi="Arial" w:cs="Arial"/>
                <w:color w:val="000000"/>
                <w:sz w:val="18"/>
                <w:szCs w:val="18"/>
              </w:rPr>
              <w:t>Instr</w:t>
            </w:r>
            <w:r w:rsidR="008E518C">
              <w:rPr>
                <w:rFonts w:ascii="Arial" w:hAnsi="Arial" w:cs="Arial"/>
                <w:color w:val="000000"/>
                <w:sz w:val="18"/>
                <w:szCs w:val="18"/>
              </w:rPr>
              <w:t>ument zavarovanja: menica.</w:t>
            </w:r>
          </w:p>
          <w:p w:rsidR="00260C6B" w:rsidRDefault="00B2419B">
            <w:pPr>
              <w:spacing w:before="225" w:after="225"/>
              <w:jc w:val="both"/>
            </w:pPr>
            <w:r>
              <w:rPr>
                <w:rFonts w:ascii="Arial" w:hAnsi="Arial" w:cs="Arial"/>
                <w:color w:val="000000"/>
                <w:sz w:val="18"/>
                <w:szCs w:val="18"/>
              </w:rPr>
              <w:t>V</w:t>
            </w:r>
            <w:r w:rsidR="000C31DE">
              <w:rPr>
                <w:rFonts w:ascii="Arial" w:hAnsi="Arial" w:cs="Arial"/>
                <w:color w:val="000000"/>
                <w:sz w:val="18"/>
                <w:szCs w:val="18"/>
              </w:rPr>
              <w:t xml:space="preserve">išina zavarovanja: </w:t>
            </w:r>
            <w:r w:rsidR="008E518C">
              <w:rPr>
                <w:rFonts w:ascii="Arial" w:hAnsi="Arial" w:cs="Arial"/>
                <w:color w:val="000000"/>
                <w:sz w:val="18"/>
                <w:szCs w:val="18"/>
              </w:rPr>
              <w:t xml:space="preserve"> 10,00 % pogodbene vrednosti s DDV.</w:t>
            </w:r>
          </w:p>
          <w:p w:rsidR="00260C6B" w:rsidRDefault="008E518C">
            <w:pPr>
              <w:spacing w:before="225" w:after="225"/>
              <w:jc w:val="both"/>
            </w:pPr>
            <w:r>
              <w:rPr>
                <w:rFonts w:ascii="Arial" w:hAnsi="Arial" w:cs="Arial"/>
                <w:color w:val="000000"/>
                <w:sz w:val="18"/>
                <w:szCs w:val="18"/>
              </w:rPr>
              <w:t>Čas veljavnosti: 120 dni od uspešnega kvalitetnega pregleda oz. prevzema objekta s strani naročnika, šteto od dogodka, ki se zgodi zadnji.</w:t>
            </w:r>
          </w:p>
          <w:p w:rsidR="00260C6B" w:rsidRDefault="00B2419B">
            <w:pPr>
              <w:spacing w:before="225" w:after="225"/>
              <w:jc w:val="both"/>
            </w:pPr>
            <w:r>
              <w:rPr>
                <w:rFonts w:ascii="Arial" w:hAnsi="Arial" w:cs="Arial"/>
                <w:color w:val="000000"/>
                <w:sz w:val="18"/>
                <w:szCs w:val="18"/>
              </w:rPr>
              <w:t xml:space="preserve">Izvajalec mora </w:t>
            </w:r>
            <w:r w:rsidR="00DB3942">
              <w:rPr>
                <w:rFonts w:ascii="Arial" w:hAnsi="Arial" w:cs="Arial"/>
                <w:color w:val="000000"/>
                <w:sz w:val="18"/>
                <w:szCs w:val="18"/>
              </w:rPr>
              <w:t>ob podpisu pogodbe</w:t>
            </w:r>
            <w:r>
              <w:rPr>
                <w:rFonts w:ascii="Arial" w:hAnsi="Arial" w:cs="Arial"/>
                <w:color w:val="000000"/>
                <w:sz w:val="18"/>
                <w:szCs w:val="18"/>
              </w:rPr>
              <w:t xml:space="preserve"> kot pogoj za veljavnost pogodbe izročiti naročniku zavarovanje za dobro izvedbo pogodbenih obveznosti, v nasprotnem primeru lahko naročnik odstopi od pogodbe.</w:t>
            </w:r>
          </w:p>
          <w:p w:rsidR="00260C6B" w:rsidRDefault="00B2419B">
            <w:pPr>
              <w:spacing w:before="225" w:after="225"/>
              <w:jc w:val="both"/>
            </w:pPr>
            <w:r>
              <w:rPr>
                <w:rFonts w:ascii="Arial" w:hAnsi="Arial" w:cs="Arial"/>
                <w:color w:val="000000"/>
                <w:sz w:val="18"/>
                <w:szCs w:val="18"/>
              </w:rPr>
              <w:t>Zavarovanje za dobro izvedbo pogodbenih obveznosti naročnik unovči za vse primere kršitev obveznosti izvajalca iz te pogodbe, vezanih na izvajanje pogodbe, pri čemer v zvezi z višino unovčitve upošteva naravo in obseg kršitve pogodbenih obveznosti.</w:t>
            </w:r>
          </w:p>
        </w:tc>
      </w:tr>
    </w:tbl>
    <w:p w:rsidR="00260C6B" w:rsidRDefault="000C31DE">
      <w:pPr>
        <w:spacing w:after="0" w:line="240" w:lineRule="auto"/>
        <w:jc w:val="center"/>
      </w:pPr>
      <w:r>
        <w:rPr>
          <w:rFonts w:ascii="Arial" w:hAnsi="Arial" w:cs="Arial"/>
          <w:b/>
          <w:bCs/>
          <w:color w:val="000000"/>
          <w:sz w:val="18"/>
          <w:szCs w:val="18"/>
        </w:rPr>
        <w:t>25</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ZAVAROVANJE ZA ODPRAVO NAPAK</w:t>
            </w:r>
          </w:p>
          <w:p w:rsidR="00260C6B" w:rsidRDefault="00B2419B">
            <w:pPr>
              <w:spacing w:before="225" w:after="225"/>
              <w:jc w:val="both"/>
            </w:pPr>
            <w:r>
              <w:rPr>
                <w:rFonts w:ascii="Arial" w:hAnsi="Arial" w:cs="Arial"/>
                <w:color w:val="000000"/>
                <w:sz w:val="18"/>
                <w:szCs w:val="18"/>
              </w:rPr>
              <w:t>Instr</w:t>
            </w:r>
            <w:r w:rsidR="008E518C">
              <w:rPr>
                <w:rFonts w:ascii="Arial" w:hAnsi="Arial" w:cs="Arial"/>
                <w:color w:val="000000"/>
                <w:sz w:val="18"/>
                <w:szCs w:val="18"/>
              </w:rPr>
              <w:t>ument zavarovanja: menica.</w:t>
            </w:r>
          </w:p>
          <w:p w:rsidR="00260C6B" w:rsidRDefault="00B2419B">
            <w:pPr>
              <w:spacing w:before="225" w:after="225"/>
              <w:jc w:val="both"/>
            </w:pPr>
            <w:r>
              <w:rPr>
                <w:rFonts w:ascii="Arial" w:hAnsi="Arial" w:cs="Arial"/>
                <w:color w:val="000000"/>
                <w:sz w:val="18"/>
                <w:szCs w:val="18"/>
              </w:rPr>
              <w:t>V</w:t>
            </w:r>
            <w:r w:rsidR="008E518C">
              <w:rPr>
                <w:rFonts w:ascii="Arial" w:hAnsi="Arial" w:cs="Arial"/>
                <w:color w:val="000000"/>
                <w:sz w:val="18"/>
                <w:szCs w:val="18"/>
              </w:rPr>
              <w:t>išina zavarovanja: 5,00 % pogodbene vrednosti z DDV.</w:t>
            </w:r>
          </w:p>
          <w:p w:rsidR="00260C6B" w:rsidRDefault="00795292">
            <w:pPr>
              <w:spacing w:before="225" w:after="225"/>
              <w:jc w:val="both"/>
            </w:pPr>
            <w:r>
              <w:rPr>
                <w:rFonts w:ascii="Arial" w:hAnsi="Arial" w:cs="Arial"/>
                <w:color w:val="000000"/>
                <w:sz w:val="18"/>
                <w:szCs w:val="18"/>
              </w:rPr>
              <w:t>Čas veljavnosti: 5 let po prevzemu objekta</w:t>
            </w:r>
            <w:r w:rsidR="008E518C">
              <w:rPr>
                <w:rFonts w:ascii="Arial" w:hAnsi="Arial" w:cs="Arial"/>
                <w:color w:val="000000"/>
                <w:sz w:val="18"/>
                <w:szCs w:val="18"/>
              </w:rPr>
              <w:t>.</w:t>
            </w:r>
          </w:p>
          <w:p w:rsidR="00260C6B" w:rsidRDefault="00B2419B">
            <w:pPr>
              <w:spacing w:before="225" w:after="225"/>
              <w:jc w:val="both"/>
            </w:pPr>
            <w:r>
              <w:rPr>
                <w:rFonts w:ascii="Arial" w:hAnsi="Arial" w:cs="Arial"/>
                <w:color w:val="000000"/>
                <w:sz w:val="18"/>
                <w:szCs w:val="18"/>
              </w:rPr>
              <w:t>Izvajalec je dolžan ob primopredaji izvedenih del predložiti zavarovanje za odpravo napak v garancijskem roku, sicer se bo štelo, da javno naročilo ni uspešno izvedeno, naročnik pa lahko unovči zavarovanje za dobro izvedbo pogodbenih obveznosti.</w:t>
            </w:r>
          </w:p>
          <w:p w:rsidR="00260C6B" w:rsidRDefault="00B2419B">
            <w:pPr>
              <w:spacing w:before="225" w:after="225"/>
              <w:jc w:val="both"/>
            </w:pPr>
            <w:r>
              <w:rPr>
                <w:rFonts w:ascii="Arial" w:hAnsi="Arial" w:cs="Arial"/>
                <w:color w:val="000000"/>
                <w:sz w:val="18"/>
                <w:szCs w:val="18"/>
              </w:rPr>
              <w:t>Zavarovanje za odpravo napak naročnik unovči za vse primere kršitev obveznosti izvajalca iz te pogodbe, vezanih na odpravo napak v garancijski dobi, pri čemer v zvezi z višino unovčitve upošteva naravo in obseg kršitve pogodbenih obveznosti.</w:t>
            </w:r>
          </w:p>
        </w:tc>
      </w:tr>
    </w:tbl>
    <w:p w:rsidR="00260C6B" w:rsidRDefault="00B2419B">
      <w:pPr>
        <w:spacing w:before="225" w:after="225" w:line="240" w:lineRule="auto"/>
        <w:jc w:val="both"/>
      </w:pPr>
      <w:r>
        <w:rPr>
          <w:rFonts w:ascii="Arial" w:hAnsi="Arial" w:cs="Arial"/>
          <w:b/>
          <w:bCs/>
          <w:color w:val="000000"/>
          <w:sz w:val="18"/>
          <w:szCs w:val="18"/>
        </w:rPr>
        <w:t>XV. ODSTOP OD POGODBE</w:t>
      </w:r>
    </w:p>
    <w:p w:rsidR="00260C6B" w:rsidRDefault="000C31DE">
      <w:pPr>
        <w:spacing w:after="0" w:line="240" w:lineRule="auto"/>
        <w:jc w:val="center"/>
      </w:pPr>
      <w:r>
        <w:rPr>
          <w:rFonts w:ascii="Arial" w:hAnsi="Arial" w:cs="Arial"/>
          <w:b/>
          <w:bCs/>
          <w:color w:val="000000"/>
          <w:sz w:val="18"/>
          <w:szCs w:val="18"/>
        </w:rPr>
        <w:t>26</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pride do prekinitve del oziroma do razdrtja pogodbe po krivdi ene od pogodbenih strank, nosi nastale stroške tista pogodbena stranka, ki je povzročila prekinitev dela ali razdrtje pogodbe.</w:t>
            </w:r>
          </w:p>
          <w:p w:rsidR="00260C6B" w:rsidRDefault="00B2419B">
            <w:pPr>
              <w:spacing w:before="225" w:after="225"/>
              <w:jc w:val="both"/>
            </w:pPr>
            <w:r>
              <w:rPr>
                <w:rFonts w:ascii="Arial" w:hAnsi="Arial" w:cs="Arial"/>
                <w:color w:val="000000"/>
                <w:sz w:val="18"/>
                <w:szCs w:val="18"/>
              </w:rPr>
              <w:t>Naročnik ima pravico odstopiti od pogodbe kadarkoli, brez posledic za naročnika, če: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pride izvajalec v takšno finančno situacijo, ki bi mu onemogočila izvedbo pogodbenih obveznosti;</w:t>
                  </w:r>
                </w:p>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izvajalec po svoji krivdi v roku 14 dni od veljavnosti pogodbe in uvedbe v delo ne prične z delom;</w:t>
                  </w:r>
                </w:p>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izvajalec po svoji krivdi kasni z deli po faznih rokih iz potrjenega terminskega plana del več kot 30 dni, oziroma če ne dosega pogodbeno dogovorjene kvalitete in standardov in je ne more vzpostaviti niti v naknadno dogovorjenem roku, ki mu ga določi naročnik.</w:t>
                  </w:r>
                </w:p>
              </w:tc>
            </w:tr>
          </w:tbl>
          <w:p w:rsidR="00260C6B" w:rsidRDefault="00260C6B"/>
          <w:p w:rsidR="00260C6B" w:rsidRDefault="00B2419B">
            <w:pPr>
              <w:spacing w:before="225" w:after="225"/>
              <w:jc w:val="both"/>
            </w:pPr>
            <w:r>
              <w:rPr>
                <w:rFonts w:ascii="Arial" w:hAnsi="Arial" w:cs="Arial"/>
                <w:color w:val="000000"/>
                <w:sz w:val="18"/>
                <w:szCs w:val="18"/>
              </w:rPr>
              <w:t>Med veljavnostjo pogodbe o izvedbi javnega naročila lahko naročnik ne glede na določbe zakona, ki ureja obligacijska razmerja, odstopi od pogodbe v naslednjih okoliščinah:</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javno naročilo je bilo bistveno spremenjeno, kar terja nov postopek javnega naročanja;</w:t>
                  </w:r>
                </w:p>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v času oddaje javnega naročila je bil izvajalec v enem od položajev, zaradi katerega bi ga naročnik moral izključiti iz postopka javnega naročanja, pa s tem dejstvom naročnik ni bil seznanjen v postopku javnega naročanja;</w:t>
                  </w:r>
                </w:p>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zaradi hudih kršitev obveznosti iz PEU, PDEU in tega zakona, ki jih je po postopku v skladu z 258. členom PDEU ugotovilo Sodišče Evropske unije, javno naročilo ne bi smelo biti oddano izvajalcu.</w:t>
                  </w:r>
                </w:p>
              </w:tc>
            </w:tr>
          </w:tbl>
          <w:p w:rsidR="00260C6B" w:rsidRDefault="00260C6B"/>
          <w:p w:rsidR="00260C6B" w:rsidRDefault="00B2419B">
            <w:pPr>
              <w:spacing w:before="225" w:after="225"/>
              <w:jc w:val="both"/>
            </w:pPr>
            <w:r>
              <w:rPr>
                <w:rFonts w:ascii="Arial" w:hAnsi="Arial" w:cs="Arial"/>
                <w:color w:val="000000"/>
                <w:sz w:val="18"/>
                <w:szCs w:val="18"/>
              </w:rPr>
              <w:t>Odstop od pogodbe učinkuje z dnem, ko izvajalec prejme pisno izjavo naročnika o odstopu.</w:t>
            </w:r>
          </w:p>
          <w:p w:rsidR="00260C6B" w:rsidRDefault="00B2419B">
            <w:pPr>
              <w:spacing w:before="225" w:after="225"/>
              <w:jc w:val="both"/>
            </w:pPr>
            <w:r>
              <w:rPr>
                <w:rFonts w:ascii="Arial" w:hAnsi="Arial" w:cs="Arial"/>
                <w:color w:val="000000"/>
                <w:sz w:val="18"/>
                <w:szCs w:val="18"/>
              </w:rPr>
              <w:t>Naročnik bo istočasno z odstopom od pogodbe pričel s postopki za unovčenje zavarovanja za dobro izvedbo pogodbenih obveznosti.</w:t>
            </w:r>
          </w:p>
        </w:tc>
      </w:tr>
    </w:tbl>
    <w:p w:rsidR="00260C6B" w:rsidRDefault="00B2419B">
      <w:pPr>
        <w:spacing w:before="225" w:after="225" w:line="240" w:lineRule="auto"/>
        <w:jc w:val="both"/>
      </w:pPr>
      <w:r>
        <w:rPr>
          <w:rFonts w:ascii="Arial" w:hAnsi="Arial" w:cs="Arial"/>
          <w:b/>
          <w:bCs/>
          <w:color w:val="000000"/>
          <w:sz w:val="18"/>
          <w:szCs w:val="18"/>
        </w:rPr>
        <w:t>XVI. SOCIALNA KLAVZULA</w:t>
      </w:r>
    </w:p>
    <w:p w:rsidR="00260C6B" w:rsidRDefault="000C31DE">
      <w:pPr>
        <w:spacing w:after="0" w:line="240" w:lineRule="auto"/>
        <w:jc w:val="center"/>
      </w:pPr>
      <w:r>
        <w:rPr>
          <w:rFonts w:ascii="Arial" w:hAnsi="Arial" w:cs="Arial"/>
          <w:b/>
          <w:bCs/>
          <w:color w:val="000000"/>
          <w:sz w:val="18"/>
          <w:szCs w:val="18"/>
        </w:rPr>
        <w:t>27</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 xml:space="preserve">Pogodba preneha veljati, če je naročnik seznanjen, da je pristojni državni organ ali sodišče s pravnomočno odločitvijo ugotovilo kršitev delovne, </w:t>
            </w:r>
            <w:proofErr w:type="spellStart"/>
            <w:r>
              <w:rPr>
                <w:rFonts w:ascii="Arial" w:hAnsi="Arial" w:cs="Arial"/>
                <w:color w:val="000000"/>
                <w:sz w:val="18"/>
                <w:szCs w:val="18"/>
              </w:rPr>
              <w:t>okoljske</w:t>
            </w:r>
            <w:proofErr w:type="spellEnd"/>
            <w:r>
              <w:rPr>
                <w:rFonts w:ascii="Arial" w:hAnsi="Arial" w:cs="Arial"/>
                <w:color w:val="000000"/>
                <w:sz w:val="18"/>
                <w:szCs w:val="18"/>
              </w:rPr>
              <w:t xml:space="preserve"> ali socialne zakonodaje s strani izvajalca pogodbe o izvedbi javnega naročila ali njegovega podizvajalca. Izvajalec je dolžan pisno obvestiti naročnika o ugotovljeni kršitvi najkasneje v roku 5 delovnih dneh od pravnomočnosti odločitve državnega organa ali sodišča o kršitvah delovne, </w:t>
            </w:r>
            <w:proofErr w:type="spellStart"/>
            <w:r>
              <w:rPr>
                <w:rFonts w:ascii="Arial" w:hAnsi="Arial" w:cs="Arial"/>
                <w:color w:val="000000"/>
                <w:sz w:val="18"/>
                <w:szCs w:val="18"/>
              </w:rPr>
              <w:t>okoljske</w:t>
            </w:r>
            <w:proofErr w:type="spellEnd"/>
            <w:r>
              <w:rPr>
                <w:rFonts w:ascii="Arial" w:hAnsi="Arial" w:cs="Arial"/>
                <w:color w:val="000000"/>
                <w:sz w:val="18"/>
                <w:szCs w:val="18"/>
              </w:rPr>
              <w:t xml:space="preserve"> ali socialne zakonodaje s strani izvajalca pogodbe o izvedbi javnega naročila ali njegovega podizvajalca.</w:t>
            </w:r>
          </w:p>
        </w:tc>
      </w:tr>
    </w:tbl>
    <w:p w:rsidR="00260C6B" w:rsidRDefault="00B2419B">
      <w:pPr>
        <w:spacing w:before="225" w:after="225" w:line="240" w:lineRule="auto"/>
        <w:jc w:val="both"/>
      </w:pPr>
      <w:r>
        <w:rPr>
          <w:rFonts w:ascii="Arial" w:hAnsi="Arial" w:cs="Arial"/>
          <w:b/>
          <w:bCs/>
          <w:color w:val="000000"/>
          <w:sz w:val="18"/>
          <w:szCs w:val="18"/>
        </w:rPr>
        <w:t>XVII. ZAVAROVANJE DEL, MATERIALA IN OPREME</w:t>
      </w:r>
    </w:p>
    <w:p w:rsidR="00260C6B" w:rsidRDefault="00B2419B">
      <w:pPr>
        <w:spacing w:after="0" w:line="240" w:lineRule="auto"/>
        <w:jc w:val="center"/>
      </w:pPr>
      <w:r>
        <w:rPr>
          <w:rFonts w:ascii="Arial" w:hAnsi="Arial" w:cs="Arial"/>
          <w:b/>
          <w:bCs/>
          <w:color w:val="000000"/>
          <w:sz w:val="18"/>
          <w:szCs w:val="18"/>
        </w:rPr>
        <w:t>2</w:t>
      </w:r>
      <w:r w:rsidR="000C31DE">
        <w:rPr>
          <w:rFonts w:ascii="Arial" w:hAnsi="Arial" w:cs="Arial"/>
          <w:b/>
          <w:bCs/>
          <w:color w:val="000000"/>
          <w:sz w:val="18"/>
          <w:szCs w:val="18"/>
        </w:rPr>
        <w:t>8</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je dolžan na svoje stroške zavarovati vsa dela, material in opremo do njihove polne vrednosti, do izročitve objekta naročniku, proti vsem rizikom in zavarovati vse vrste svoje odgovornosti za primere, ki bi nastali iz predmeta te pogodbe.</w:t>
            </w:r>
          </w:p>
          <w:p w:rsidR="00260C6B" w:rsidRDefault="00B2419B">
            <w:pPr>
              <w:spacing w:before="225" w:after="225"/>
              <w:jc w:val="both"/>
            </w:pPr>
            <w:r>
              <w:rPr>
                <w:rFonts w:ascii="Arial" w:hAnsi="Arial" w:cs="Arial"/>
                <w:color w:val="000000"/>
                <w:sz w:val="18"/>
                <w:szCs w:val="18"/>
              </w:rPr>
              <w:t>Izvajalec je dolžan zavarovati svojo dejavnost tudi v skladu z zakonodajo s področja graditve ter zavarovati eventualno škodo na objektu in izvedenih delih.</w:t>
            </w:r>
          </w:p>
          <w:p w:rsidR="00260C6B" w:rsidRDefault="00B2419B">
            <w:pPr>
              <w:spacing w:before="225" w:after="225"/>
              <w:jc w:val="both"/>
            </w:pPr>
            <w:r>
              <w:rPr>
                <w:rFonts w:ascii="Arial" w:hAnsi="Arial" w:cs="Arial"/>
                <w:color w:val="000000"/>
                <w:sz w:val="18"/>
                <w:szCs w:val="18"/>
              </w:rPr>
              <w:t>Naročnik je na podlagi zgoraj navedenega prost vsakršne odgovornosti do izročitve objekta. Morebitne odškodninske zahtevke pa bo naročnik posredoval v nadaljnje reševanje zavarovalnici, ki je razvidna iz zavarovalne police iz prejšnjega odstavka tega člena.</w:t>
            </w:r>
          </w:p>
          <w:p w:rsidR="00260C6B" w:rsidRDefault="00B2419B">
            <w:pPr>
              <w:spacing w:before="225" w:after="225"/>
              <w:jc w:val="both"/>
            </w:pPr>
            <w:r>
              <w:rPr>
                <w:rFonts w:ascii="Arial" w:hAnsi="Arial" w:cs="Arial"/>
                <w:color w:val="000000"/>
                <w:sz w:val="18"/>
                <w:szCs w:val="18"/>
              </w:rPr>
              <w:t>Območje gradnje izvajalec opremi v skladu s predpisi s področja gradnje in varstva in zdravja pri delu.</w:t>
            </w:r>
          </w:p>
          <w:p w:rsidR="00260C6B" w:rsidRDefault="00B2419B">
            <w:pPr>
              <w:spacing w:before="225" w:after="225"/>
              <w:jc w:val="both"/>
            </w:pPr>
            <w:r>
              <w:rPr>
                <w:rFonts w:ascii="Arial" w:hAnsi="Arial" w:cs="Arial"/>
                <w:color w:val="000000"/>
                <w:sz w:val="18"/>
                <w:szCs w:val="18"/>
              </w:rPr>
              <w:t>Izvajalec ne odgovarja za škodo, ki jo povzročijo na gradbišču drugi izvajalci, ki so v neposrednem pogodbenem odnosu z naročnikom.</w:t>
            </w:r>
          </w:p>
          <w:p w:rsidR="00260C6B" w:rsidRDefault="00B2419B">
            <w:pPr>
              <w:spacing w:before="225" w:after="225"/>
              <w:jc w:val="both"/>
            </w:pPr>
            <w:r>
              <w:rPr>
                <w:rFonts w:ascii="Arial" w:hAnsi="Arial" w:cs="Arial"/>
                <w:color w:val="000000"/>
                <w:sz w:val="18"/>
                <w:szCs w:val="18"/>
              </w:rPr>
              <w:t>Izvajalec se odpoveduje zahtevkom iz naslova organizacije gradbišča in metodologije dela pri sočasni izvedbi z drugimi izvajalci, ki izvajajo dela morebiti za naročnika ali drugega investitorja znotraj območja investicije.</w:t>
            </w:r>
          </w:p>
        </w:tc>
      </w:tr>
    </w:tbl>
    <w:p w:rsidR="00260C6B" w:rsidRDefault="00B2419B">
      <w:pPr>
        <w:spacing w:before="225" w:after="225" w:line="240" w:lineRule="auto"/>
        <w:jc w:val="both"/>
      </w:pPr>
      <w:r>
        <w:rPr>
          <w:rFonts w:ascii="Arial" w:hAnsi="Arial" w:cs="Arial"/>
          <w:b/>
          <w:bCs/>
          <w:color w:val="000000"/>
          <w:sz w:val="18"/>
          <w:szCs w:val="18"/>
        </w:rPr>
        <w:t>XVIII. REŠEVANJE SPOROV</w:t>
      </w:r>
    </w:p>
    <w:p w:rsidR="00260C6B" w:rsidRDefault="000C31DE">
      <w:pPr>
        <w:spacing w:after="0" w:line="240" w:lineRule="auto"/>
        <w:jc w:val="center"/>
      </w:pPr>
      <w:r>
        <w:rPr>
          <w:rFonts w:ascii="Arial" w:hAnsi="Arial" w:cs="Arial"/>
          <w:b/>
          <w:bCs/>
          <w:color w:val="000000"/>
          <w:sz w:val="18"/>
          <w:szCs w:val="18"/>
        </w:rPr>
        <w:t>29</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Morebitne spore v zvezi z izvajanjem te pogodbe bosta pogodbeni stranki skušali rešiti sporazumno v skladu s pogodbo. Če spornega vprašanja ne bo možno rešiti sporazumno, lahko vsaka pogodbena stranka sproži spor pri stvarno pristojnem sodišču po sedežu naročnika.</w:t>
            </w:r>
          </w:p>
        </w:tc>
      </w:tr>
    </w:tbl>
    <w:p w:rsidR="00260C6B" w:rsidRDefault="00B2419B">
      <w:pPr>
        <w:spacing w:before="225" w:after="225" w:line="240" w:lineRule="auto"/>
        <w:jc w:val="both"/>
      </w:pPr>
      <w:r>
        <w:rPr>
          <w:rFonts w:ascii="Arial" w:hAnsi="Arial" w:cs="Arial"/>
          <w:b/>
          <w:bCs/>
          <w:color w:val="000000"/>
          <w:sz w:val="18"/>
          <w:szCs w:val="18"/>
        </w:rPr>
        <w:t>XIX. PROTIKORUPCIJSKA DOLOČBA</w:t>
      </w:r>
    </w:p>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0</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260C6B" w:rsidRDefault="00B2419B">
            <w:pPr>
              <w:spacing w:before="225" w:after="225"/>
              <w:jc w:val="both"/>
            </w:pPr>
            <w:r>
              <w:rPr>
                <w:rFonts w:ascii="Arial" w:hAnsi="Arial" w:cs="Arial"/>
                <w:color w:val="000000"/>
                <w:sz w:val="18"/>
                <w:szCs w:val="18"/>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tc>
      </w:tr>
    </w:tbl>
    <w:p w:rsidR="00260C6B" w:rsidRDefault="00B2419B">
      <w:pPr>
        <w:spacing w:before="225" w:after="225" w:line="240" w:lineRule="auto"/>
        <w:jc w:val="both"/>
      </w:pPr>
      <w:r>
        <w:rPr>
          <w:rFonts w:ascii="Arial" w:hAnsi="Arial" w:cs="Arial"/>
          <w:b/>
          <w:bCs/>
          <w:color w:val="000000"/>
          <w:sz w:val="18"/>
          <w:szCs w:val="18"/>
        </w:rPr>
        <w:t>XX. REVIZIJSKA SLED</w:t>
      </w:r>
    </w:p>
    <w:p w:rsidR="00260C6B" w:rsidRDefault="000C31DE">
      <w:pPr>
        <w:spacing w:after="0" w:line="240" w:lineRule="auto"/>
        <w:jc w:val="center"/>
      </w:pPr>
      <w:r>
        <w:rPr>
          <w:rFonts w:ascii="Arial" w:hAnsi="Arial" w:cs="Arial"/>
          <w:b/>
          <w:bCs/>
          <w:color w:val="000000"/>
          <w:sz w:val="18"/>
          <w:szCs w:val="18"/>
        </w:rPr>
        <w:t>31</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Vsa dokumentacija, povezana z izvedbo projekta, mora biti hranjena na način, da zagotavlja revizijsko sled izvedbe projekta.</w:t>
            </w:r>
          </w:p>
          <w:p w:rsidR="00260C6B" w:rsidRDefault="00B2419B">
            <w:pPr>
              <w:spacing w:before="225" w:after="225"/>
              <w:jc w:val="both"/>
            </w:pPr>
            <w:r>
              <w:rPr>
                <w:rFonts w:ascii="Arial" w:hAnsi="Arial" w:cs="Arial"/>
                <w:color w:val="000000"/>
                <w:sz w:val="18"/>
                <w:szCs w:val="18"/>
              </w:rPr>
              <w:t>Izvajalec je vso dokumentacijo, povezano z izvajanjem projekta, dolžan hraniti v skladu z veljavno zakonodajo oziroma še najmanj 10 let po izpolnitvi pogodbenih obveznosti za potrebe naknadnih preverjanj. Pred iztekom tega roka ga lahko naročnik podaljša. Dokumentacija o projektu je podlaga za spremljanje in nadzor nad izvedbo projekta.</w:t>
            </w:r>
          </w:p>
          <w:p w:rsidR="00260C6B" w:rsidRDefault="00B2419B" w:rsidP="008E518C">
            <w:pPr>
              <w:spacing w:before="225" w:after="225"/>
              <w:jc w:val="both"/>
            </w:pPr>
            <w:r>
              <w:rPr>
                <w:rFonts w:ascii="Arial" w:hAnsi="Arial" w:cs="Arial"/>
                <w:color w:val="000000"/>
                <w:sz w:val="18"/>
                <w:szCs w:val="18"/>
              </w:rPr>
              <w:t>Informacije, ki jih revizijska sled vključuje, morajo biti takšne, da dokazujejo nespornost shranjene informacije. Njihov nastanek in hramba morata zagotavljati njihovo nespornost in uporabnost v vsem času hranjenja informacij.</w:t>
            </w:r>
          </w:p>
        </w:tc>
      </w:tr>
    </w:tbl>
    <w:p w:rsidR="00260C6B" w:rsidRDefault="00B2419B">
      <w:pPr>
        <w:spacing w:before="225" w:after="225" w:line="240" w:lineRule="auto"/>
        <w:jc w:val="both"/>
      </w:pPr>
      <w:r>
        <w:rPr>
          <w:rFonts w:ascii="Arial" w:hAnsi="Arial" w:cs="Arial"/>
          <w:b/>
          <w:bCs/>
          <w:color w:val="000000"/>
          <w:sz w:val="18"/>
          <w:szCs w:val="18"/>
        </w:rPr>
        <w:t>XXI. POSLOVNA SKRIVNOST</w:t>
      </w:r>
    </w:p>
    <w:p w:rsidR="00260C6B" w:rsidRDefault="000C31DE">
      <w:pPr>
        <w:spacing w:after="0" w:line="240" w:lineRule="auto"/>
        <w:jc w:val="center"/>
      </w:pPr>
      <w:r>
        <w:rPr>
          <w:rFonts w:ascii="Arial" w:hAnsi="Arial" w:cs="Arial"/>
          <w:b/>
          <w:bCs/>
          <w:color w:val="000000"/>
          <w:sz w:val="18"/>
          <w:szCs w:val="18"/>
        </w:rPr>
        <w:t>32</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in naročnik se strinjata, da so informacije, znanja in tehnologije, ki so predmet te pogodbe poslovna skrivnost, razen podatkov, ki v skladu z veljavnimi predpisi štejejo za javne. Zato se obvezujeta, da bosta naredila vse, da zaščitita te podatke pred nepooblaščenimi ali tretjimi osebami.</w:t>
            </w:r>
          </w:p>
          <w:p w:rsidR="00260C6B" w:rsidRDefault="00B2419B">
            <w:pPr>
              <w:spacing w:before="225" w:after="225"/>
              <w:jc w:val="both"/>
            </w:pPr>
            <w:r>
              <w:rPr>
                <w:rFonts w:ascii="Arial" w:hAnsi="Arial" w:cs="Arial"/>
                <w:color w:val="000000"/>
                <w:sz w:val="18"/>
                <w:szCs w:val="18"/>
              </w:rPr>
              <w:t>Izvajalec se zavezuje varovati poslovno skrivnost naročnika in njegovih partnerjev.</w:t>
            </w:r>
          </w:p>
          <w:p w:rsidR="00260C6B" w:rsidRDefault="00B2419B">
            <w:pPr>
              <w:spacing w:before="225" w:after="225"/>
              <w:jc w:val="both"/>
            </w:pPr>
            <w:r>
              <w:rPr>
                <w:rFonts w:ascii="Arial" w:hAnsi="Arial" w:cs="Arial"/>
                <w:color w:val="000000"/>
                <w:sz w:val="18"/>
                <w:szCs w:val="18"/>
              </w:rPr>
              <w:t>Izvajalec se strinja, da brez pismenega soglasja ne bo podajal medijem ali osebam, ki so z posameznimi mediji povezani nikakršnih informacij o poteku in stanju projekta.</w:t>
            </w:r>
          </w:p>
          <w:p w:rsidR="00260C6B" w:rsidRDefault="00B2419B">
            <w:pPr>
              <w:spacing w:before="225" w:after="225"/>
              <w:jc w:val="both"/>
            </w:pPr>
            <w:r>
              <w:rPr>
                <w:rFonts w:ascii="Arial" w:hAnsi="Arial" w:cs="Arial"/>
                <w:color w:val="000000"/>
                <w:sz w:val="18"/>
                <w:szCs w:val="18"/>
              </w:rPr>
              <w:t>Izvajalec se izrecno zavezuje, da ne bo posredoval tretjim osebam projektne in ostale dokumentacije povezane z izvajanjem te pogodbe.</w:t>
            </w:r>
          </w:p>
          <w:p w:rsidR="00260C6B" w:rsidRDefault="00B2419B">
            <w:pPr>
              <w:spacing w:before="225" w:after="225"/>
              <w:jc w:val="both"/>
            </w:pPr>
            <w:r>
              <w:rPr>
                <w:rFonts w:ascii="Arial" w:hAnsi="Arial" w:cs="Arial"/>
                <w:color w:val="000000"/>
                <w:sz w:val="18"/>
                <w:szCs w:val="18"/>
              </w:rPr>
              <w:t>Določila iz tega člena veljajo tudi v primeru prenehanja veljavnosti te pogodbe in po zaključku ter končnem prevzemu objekta.</w:t>
            </w:r>
          </w:p>
        </w:tc>
      </w:tr>
    </w:tbl>
    <w:p w:rsidR="00260C6B" w:rsidRDefault="00B2419B">
      <w:pPr>
        <w:spacing w:before="225" w:after="225" w:line="240" w:lineRule="auto"/>
        <w:jc w:val="both"/>
      </w:pPr>
      <w:r>
        <w:rPr>
          <w:rFonts w:ascii="Arial" w:hAnsi="Arial" w:cs="Arial"/>
          <w:b/>
          <w:bCs/>
          <w:color w:val="000000"/>
          <w:sz w:val="18"/>
          <w:szCs w:val="18"/>
        </w:rPr>
        <w:t>XXII. KONČNE DOLOČBE</w:t>
      </w:r>
    </w:p>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3</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pride do statusne spremembe stranke tega sporazuma, pridobi status stranke novi subjekt le v primeru, če naročnik s tem soglaša, razen v primeru univerzalnega pravnega nasledstva. Enako velja tudi v primeru stečaja ali prisilne poravnave.</w:t>
            </w:r>
          </w:p>
        </w:tc>
      </w:tr>
    </w:tbl>
    <w:p w:rsidR="00260C6B" w:rsidRDefault="000C31DE">
      <w:pPr>
        <w:spacing w:after="0" w:line="240" w:lineRule="auto"/>
        <w:jc w:val="center"/>
      </w:pPr>
      <w:r>
        <w:rPr>
          <w:rFonts w:ascii="Arial" w:hAnsi="Arial" w:cs="Arial"/>
          <w:b/>
          <w:bCs/>
          <w:color w:val="000000"/>
          <w:sz w:val="18"/>
          <w:szCs w:val="18"/>
        </w:rPr>
        <w:t>34</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8181"/>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Pogodba se lahko spremeni ali dopolni s pisnim dodatkom, ki ga sprejmeta in podpišeta obe stranki.</w:t>
            </w:r>
          </w:p>
        </w:tc>
      </w:tr>
    </w:tbl>
    <w:p w:rsidR="00260C6B" w:rsidRDefault="000C31DE">
      <w:pPr>
        <w:spacing w:after="0" w:line="240" w:lineRule="auto"/>
        <w:jc w:val="center"/>
      </w:pPr>
      <w:r>
        <w:rPr>
          <w:rFonts w:ascii="Arial" w:hAnsi="Arial" w:cs="Arial"/>
          <w:b/>
          <w:bCs/>
          <w:color w:val="000000"/>
          <w:sz w:val="18"/>
          <w:szCs w:val="18"/>
        </w:rPr>
        <w:t>35</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Za razmerja, ki jih predmetna pogodba ne ureja, veljajo določbe zakona, ki ureja obligacijska razmerja in gradbenih uzanc. Posebne gradbene uzance veljajo, če niso v nasprotju z določili te pogodbe.</w:t>
            </w:r>
          </w:p>
          <w:p w:rsidR="00260C6B" w:rsidRDefault="00B2419B">
            <w:pPr>
              <w:spacing w:before="225" w:after="225"/>
              <w:jc w:val="both"/>
            </w:pPr>
            <w:r>
              <w:rPr>
                <w:rFonts w:ascii="Arial" w:hAnsi="Arial" w:cs="Arial"/>
                <w:color w:val="000000"/>
                <w:sz w:val="18"/>
                <w:szCs w:val="18"/>
              </w:rPr>
              <w:t>Če katerakoli od določb je ali postane neveljavna, to ne vpliva na ostale pogodbene določbe. Neveljavna določba se nadomesti z veljavno, ki mora čim bolj ustrezati namenu, ki ga je želela doseči neveljavna določba</w:t>
            </w:r>
          </w:p>
        </w:tc>
      </w:tr>
    </w:tbl>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6</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ne more prenesti nobene svoje pogodbene obveznosti na tretjo osebo, razen če za to ne dobi pisnega soglasja naročnika.</w:t>
            </w:r>
          </w:p>
        </w:tc>
      </w:tr>
    </w:tbl>
    <w:p w:rsidR="00260C6B" w:rsidRDefault="000C31DE">
      <w:pPr>
        <w:spacing w:after="0" w:line="240" w:lineRule="auto"/>
        <w:jc w:val="center"/>
      </w:pPr>
      <w:r>
        <w:rPr>
          <w:rFonts w:ascii="Arial" w:hAnsi="Arial" w:cs="Arial"/>
          <w:b/>
          <w:bCs/>
          <w:color w:val="000000"/>
          <w:sz w:val="18"/>
          <w:szCs w:val="18"/>
        </w:rPr>
        <w:t>37</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 xml:space="preserve">Pogodba je sklenjena in prične veljati z dnem, ko jo podpišeta obe pogodbeni stranki, pod </w:t>
            </w:r>
            <w:proofErr w:type="spellStart"/>
            <w:r>
              <w:rPr>
                <w:rFonts w:ascii="Arial" w:hAnsi="Arial" w:cs="Arial"/>
                <w:color w:val="000000"/>
                <w:sz w:val="18"/>
                <w:szCs w:val="18"/>
              </w:rPr>
              <w:t>odložnim</w:t>
            </w:r>
            <w:proofErr w:type="spellEnd"/>
            <w:r>
              <w:rPr>
                <w:rFonts w:ascii="Arial" w:hAnsi="Arial" w:cs="Arial"/>
                <w:color w:val="000000"/>
                <w:sz w:val="18"/>
                <w:szCs w:val="18"/>
              </w:rPr>
              <w:t xml:space="preserve"> pogojem po predložitvi zavarovanja za dobro izvedbo.</w:t>
            </w:r>
          </w:p>
        </w:tc>
      </w:tr>
    </w:tbl>
    <w:p w:rsidR="00260C6B" w:rsidRDefault="000C31DE">
      <w:pPr>
        <w:spacing w:after="0" w:line="240" w:lineRule="auto"/>
        <w:jc w:val="center"/>
      </w:pPr>
      <w:r>
        <w:rPr>
          <w:rFonts w:ascii="Arial" w:hAnsi="Arial" w:cs="Arial"/>
          <w:b/>
          <w:bCs/>
          <w:color w:val="000000"/>
          <w:sz w:val="18"/>
          <w:szCs w:val="18"/>
        </w:rPr>
        <w:t>38</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Ta pogodba je napisana v šestih (6) enakih izvodih, od katerih prejme naročnik štiri (4) izvode, izvajalec pa dva (2) izvoda.</w:t>
            </w:r>
          </w:p>
        </w:tc>
      </w:tr>
    </w:tbl>
    <w:p w:rsidR="00260C6B" w:rsidRDefault="00B2419B">
      <w:pPr>
        <w:spacing w:before="975" w:after="225" w:line="240" w:lineRule="auto"/>
        <w:jc w:val="both"/>
        <w:rPr>
          <w:rFonts w:ascii="Arial" w:hAnsi="Arial" w:cs="Arial"/>
          <w:color w:val="000000"/>
          <w:sz w:val="18"/>
          <w:szCs w:val="18"/>
        </w:rPr>
      </w:pPr>
      <w:r>
        <w:rPr>
          <w:rFonts w:ascii="Arial" w:hAnsi="Arial" w:cs="Arial"/>
          <w:color w:val="000000"/>
          <w:sz w:val="18"/>
          <w:szCs w:val="18"/>
        </w:rPr>
        <w:t>V/na ________________, dne ________________</w:t>
      </w:r>
    </w:p>
    <w:p w:rsidR="00AE1AE1" w:rsidRDefault="00AE1AE1">
      <w:pPr>
        <w:spacing w:before="975" w:after="225" w:line="240" w:lineRule="auto"/>
        <w:jc w:val="both"/>
        <w:rPr>
          <w:rFonts w:ascii="Arial" w:hAnsi="Arial" w:cs="Arial"/>
          <w:color w:val="000000"/>
          <w:sz w:val="18"/>
          <w:szCs w:val="18"/>
        </w:rPr>
      </w:pPr>
      <w:r>
        <w:rPr>
          <w:rFonts w:ascii="Arial" w:hAnsi="Arial" w:cs="Arial"/>
          <w:color w:val="000000"/>
          <w:sz w:val="18"/>
          <w:szCs w:val="18"/>
        </w:rPr>
        <w:t>Številka: 430-0002/2018-</w:t>
      </w:r>
    </w:p>
    <w:p w:rsidR="00AE1AE1" w:rsidRDefault="00B77782">
      <w:pPr>
        <w:spacing w:before="975" w:after="225" w:line="240" w:lineRule="auto"/>
        <w:jc w:val="both"/>
        <w:rPr>
          <w:rFonts w:ascii="Arial" w:hAnsi="Arial" w:cs="Arial"/>
          <w:color w:val="000000"/>
          <w:sz w:val="18"/>
          <w:szCs w:val="18"/>
        </w:rPr>
      </w:pPr>
      <w:r>
        <w:rPr>
          <w:rFonts w:ascii="Arial" w:hAnsi="Arial" w:cs="Arial"/>
          <w:color w:val="000000"/>
          <w:sz w:val="18"/>
          <w:szCs w:val="18"/>
        </w:rPr>
        <w:t>NAROČNIK:                                                                                                                         IZVAJALEC</w:t>
      </w:r>
    </w:p>
    <w:p w:rsidR="00B77782" w:rsidRDefault="00B77782">
      <w:pPr>
        <w:spacing w:before="975" w:after="225" w:line="240" w:lineRule="auto"/>
        <w:jc w:val="both"/>
        <w:rPr>
          <w:rFonts w:ascii="Arial" w:hAnsi="Arial" w:cs="Arial"/>
          <w:color w:val="000000"/>
          <w:sz w:val="18"/>
          <w:szCs w:val="18"/>
        </w:rPr>
      </w:pPr>
      <w:r>
        <w:rPr>
          <w:rFonts w:ascii="Arial" w:hAnsi="Arial" w:cs="Arial"/>
          <w:color w:val="000000"/>
          <w:sz w:val="18"/>
          <w:szCs w:val="18"/>
        </w:rPr>
        <w:t>OBČINA KRIŽEVCI</w:t>
      </w:r>
    </w:p>
    <w:p w:rsidR="00B77782" w:rsidRDefault="00B77782">
      <w:pPr>
        <w:spacing w:before="975" w:after="225" w:line="240" w:lineRule="auto"/>
        <w:jc w:val="both"/>
        <w:rPr>
          <w:rFonts w:ascii="Arial" w:hAnsi="Arial" w:cs="Arial"/>
          <w:color w:val="000000"/>
          <w:sz w:val="18"/>
          <w:szCs w:val="18"/>
        </w:rPr>
      </w:pPr>
      <w:r>
        <w:rPr>
          <w:rFonts w:ascii="Arial" w:hAnsi="Arial" w:cs="Arial"/>
          <w:color w:val="000000"/>
          <w:sz w:val="18"/>
          <w:szCs w:val="18"/>
        </w:rPr>
        <w:t>MAG. BRANKO BELEC, ŽUPAN</w:t>
      </w:r>
    </w:p>
    <w:p w:rsidR="00AE1AE1" w:rsidRDefault="00AE1AE1">
      <w:pPr>
        <w:spacing w:before="975" w:after="225" w:line="240" w:lineRule="auto"/>
        <w:jc w:val="both"/>
        <w:rPr>
          <w:rFonts w:ascii="Arial" w:hAnsi="Arial" w:cs="Arial"/>
          <w:color w:val="000000"/>
          <w:sz w:val="18"/>
          <w:szCs w:val="18"/>
        </w:rPr>
      </w:pPr>
    </w:p>
    <w:p w:rsidR="00AE1AE1" w:rsidRDefault="00AE1AE1">
      <w:pPr>
        <w:spacing w:before="975" w:after="225" w:line="240" w:lineRule="auto"/>
        <w:jc w:val="both"/>
        <w:rPr>
          <w:rFonts w:ascii="Arial" w:hAnsi="Arial" w:cs="Arial"/>
          <w:color w:val="000000"/>
          <w:sz w:val="18"/>
          <w:szCs w:val="18"/>
        </w:rPr>
      </w:pPr>
    </w:p>
    <w:p w:rsidR="00874AFE" w:rsidRDefault="00874AFE">
      <w:pPr>
        <w:spacing w:before="975" w:after="225" w:line="240" w:lineRule="auto"/>
        <w:jc w:val="both"/>
        <w:rPr>
          <w:rFonts w:ascii="Arial" w:hAnsi="Arial" w:cs="Arial"/>
          <w:color w:val="000000"/>
          <w:sz w:val="18"/>
          <w:szCs w:val="18"/>
        </w:rPr>
      </w:pPr>
    </w:p>
    <w:p w:rsidR="00874AFE" w:rsidRDefault="00874AFE">
      <w:pPr>
        <w:spacing w:before="975" w:after="225" w:line="240" w:lineRule="auto"/>
        <w:jc w:val="both"/>
      </w:pPr>
    </w:p>
    <w:sectPr w:rsidR="00874AFE" w:rsidSect="00D931BF">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3AE" w:rsidRDefault="00DB03AE" w:rsidP="006975C6">
      <w:pPr>
        <w:spacing w:after="0" w:line="240" w:lineRule="auto"/>
      </w:pPr>
      <w:r>
        <w:separator/>
      </w:r>
    </w:p>
  </w:endnote>
  <w:endnote w:type="continuationSeparator" w:id="0">
    <w:p w:rsidR="00DB03AE" w:rsidRDefault="00DB03AE"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504020202030204"/>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D379CF">
    <w:pPr>
      <w:pStyle w:val="Noga"/>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Pr="006F1DA5" w:rsidRDefault="00CC0D1B" w:rsidP="00EB61B7">
    <w:pPr>
      <w:pStyle w:val="Noga"/>
      <w:shd w:val="clear" w:color="auto" w:fill="FFFFFF" w:themeFill="background1"/>
      <w:ind w:left="7513"/>
      <w:jc w:val="center"/>
      <w:rPr>
        <w:rFonts w:ascii="Arial" w:hAnsi="Arial" w:cs="Arial"/>
      </w:rPr>
    </w:pPr>
    <w:sdt>
      <w:sdtPr>
        <w:rPr>
          <w:rFonts w:ascii="Arial" w:hAnsi="Arial" w:cs="Arial"/>
        </w:rPr>
        <w:id w:val="-699631248"/>
        <w:docPartObj>
          <w:docPartGallery w:val="Page Numbers (Bottom of Page)"/>
          <w:docPartUnique/>
        </w:docPartObj>
      </w:sdtPr>
      <w:sdtEndPr>
        <w:rPr>
          <w:noProof/>
        </w:rPr>
      </w:sdtEndPr>
      <w:sdtContent>
        <w:r w:rsidR="00DB03AE" w:rsidRPr="006F1DA5">
          <w:rPr>
            <w:rFonts w:ascii="Arial" w:hAnsi="Arial" w:cs="Arial"/>
          </w:rPr>
          <w:fldChar w:fldCharType="begin"/>
        </w:r>
        <w:r w:rsidR="00DB03AE" w:rsidRPr="006F1DA5">
          <w:rPr>
            <w:rFonts w:ascii="Arial" w:hAnsi="Arial" w:cs="Arial"/>
          </w:rPr>
          <w:instrText xml:space="preserve"> PAGE   \* MERGEFORMAT </w:instrText>
        </w:r>
        <w:r w:rsidR="00DB03AE" w:rsidRPr="006F1DA5">
          <w:rPr>
            <w:rFonts w:ascii="Arial" w:hAnsi="Arial" w:cs="Arial"/>
          </w:rPr>
          <w:fldChar w:fldCharType="separate"/>
        </w:r>
        <w:r>
          <w:rPr>
            <w:rFonts w:ascii="Arial" w:hAnsi="Arial" w:cs="Arial"/>
            <w:noProof/>
          </w:rPr>
          <w:t>25</w:t>
        </w:r>
        <w:r w:rsidR="00DB03AE" w:rsidRPr="006F1DA5">
          <w:rPr>
            <w:rFonts w:ascii="Arial" w:hAnsi="Arial" w:cs="Arial"/>
            <w:noProof/>
          </w:rPr>
          <w:fldChar w:fldCharType="end"/>
        </w:r>
      </w:sdtContent>
    </w:sdt>
  </w:p>
  <w:p w:rsidR="00DB03AE" w:rsidRDefault="00DB03AE" w:rsidP="00D379CF">
    <w:pPr>
      <w:pStyle w:val="Nog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4677DA">
    <w:pPr>
      <w:pStyle w:val="Noga"/>
      <w:tabs>
        <w:tab w:val="left" w:pos="3301"/>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3AE" w:rsidRDefault="00DB03AE" w:rsidP="006975C6">
      <w:pPr>
        <w:spacing w:after="0" w:line="240" w:lineRule="auto"/>
      </w:pPr>
      <w:r>
        <w:separator/>
      </w:r>
    </w:p>
  </w:footnote>
  <w:footnote w:type="continuationSeparator" w:id="0">
    <w:p w:rsidR="00DB03AE" w:rsidRDefault="00DB03AE" w:rsidP="00697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636"/>
      <w:gridCol w:w="3314"/>
      <w:gridCol w:w="4120"/>
    </w:tblGrid>
    <w:tr w:rsidR="00DB03AE" w:rsidRPr="006F1DA5" w:rsidTr="00EB61B7">
      <w:trPr>
        <w:trHeight w:val="1268"/>
      </w:trPr>
      <w:tc>
        <w:tcPr>
          <w:tcW w:w="1668" w:type="dxa"/>
        </w:tcPr>
        <w:p w:rsidR="00DB03AE" w:rsidRDefault="00DB03AE" w:rsidP="00EB61B7">
          <w:pPr>
            <w:pStyle w:val="Glava"/>
            <w:rPr>
              <w:rFonts w:ascii="Arial" w:hAnsi="Arial" w:cs="Arial"/>
              <w:b/>
              <w:color w:val="000000" w:themeColor="text1"/>
            </w:rPr>
          </w:pPr>
        </w:p>
        <w:p w:rsidR="00DB03AE" w:rsidRPr="003033B6" w:rsidRDefault="00DB03AE" w:rsidP="003033B6">
          <w:pPr>
            <w:jc w:val="center"/>
          </w:pPr>
        </w:p>
      </w:tc>
      <w:tc>
        <w:tcPr>
          <w:tcW w:w="3361" w:type="dxa"/>
        </w:tcPr>
        <w:p w:rsidR="00DB03AE" w:rsidRDefault="00DB03AE" w:rsidP="00514CCD">
          <w:pPr>
            <w:pStyle w:val="Glava"/>
            <w:jc w:val="center"/>
            <w:rPr>
              <w:rFonts w:ascii="Arial" w:hAnsi="Arial" w:cs="Arial"/>
              <w:b/>
              <w:color w:val="000000" w:themeColor="text1"/>
            </w:rPr>
          </w:pPr>
          <w:r>
            <w:rPr>
              <w:noProof/>
              <w:lang w:eastAsia="sl-SI"/>
            </w:rPr>
            <w:drawing>
              <wp:inline distT="0" distB="0" distL="0" distR="0" wp14:anchorId="796E470F" wp14:editId="16A913DF">
                <wp:extent cx="552450" cy="676275"/>
                <wp:effectExtent l="19050" t="0" r="0" b="0"/>
                <wp:docPr id="7" name="Slika 7"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b"/>
                        <pic:cNvPicPr>
                          <a:picLocks noChangeAspect="1" noChangeArrowheads="1"/>
                        </pic:cNvPicPr>
                      </pic:nvPicPr>
                      <pic:blipFill>
                        <a:blip r:embed="rId1"/>
                        <a:srcRect/>
                        <a:stretch>
                          <a:fillRect/>
                        </a:stretch>
                      </pic:blipFill>
                      <pic:spPr bwMode="auto">
                        <a:xfrm>
                          <a:off x="0" y="0"/>
                          <a:ext cx="552450" cy="676275"/>
                        </a:xfrm>
                        <a:prstGeom prst="rect">
                          <a:avLst/>
                        </a:prstGeom>
                        <a:noFill/>
                        <a:ln w="9525">
                          <a:noFill/>
                          <a:miter lim="800000"/>
                          <a:headEnd/>
                          <a:tailEnd/>
                        </a:ln>
                      </pic:spPr>
                    </pic:pic>
                  </a:graphicData>
                </a:graphic>
              </wp:inline>
            </w:drawing>
          </w:r>
        </w:p>
        <w:p w:rsidR="00DB03AE" w:rsidRPr="006F1DA5" w:rsidRDefault="00DB03AE" w:rsidP="00EB61B7">
          <w:pPr>
            <w:pStyle w:val="Glava"/>
            <w:rPr>
              <w:rFonts w:ascii="Arial" w:hAnsi="Arial" w:cs="Arial"/>
              <w:b/>
              <w:color w:val="000000" w:themeColor="text1"/>
            </w:rPr>
          </w:pPr>
          <w:r>
            <w:rPr>
              <w:rFonts w:ascii="Arial" w:hAnsi="Arial" w:cs="Arial"/>
              <w:b/>
              <w:color w:val="000000" w:themeColor="text1"/>
            </w:rPr>
            <w:t xml:space="preserve">          OBČINA KRIŽEVCI</w:t>
          </w:r>
        </w:p>
      </w:tc>
      <w:tc>
        <w:tcPr>
          <w:tcW w:w="4209" w:type="dxa"/>
        </w:tcPr>
        <w:p w:rsidR="00DB03AE" w:rsidRPr="006F1DA5" w:rsidRDefault="00DB03AE" w:rsidP="00EB61B7">
          <w:pPr>
            <w:pStyle w:val="Glava"/>
            <w:rPr>
              <w:rFonts w:ascii="Arial" w:hAnsi="Arial" w:cs="Arial"/>
              <w:b/>
              <w:color w:val="000000" w:themeColor="text1"/>
            </w:rPr>
          </w:pPr>
          <w:r w:rsidRPr="006F1DA5">
            <w:rPr>
              <w:rFonts w:ascii="Arial" w:hAnsi="Arial" w:cs="Arial"/>
              <w:b/>
              <w:noProof/>
              <w:color w:val="000000" w:themeColor="text1"/>
              <w:lang w:eastAsia="sl-SI"/>
            </w:rPr>
            <w:drawing>
              <wp:anchor distT="0" distB="0" distL="114300" distR="114300" simplePos="0" relativeHeight="251658752" behindDoc="0" locked="0" layoutInCell="1" allowOverlap="1" wp14:anchorId="139EAD8C" wp14:editId="49749B7E">
                <wp:simplePos x="0" y="0"/>
                <wp:positionH relativeFrom="column">
                  <wp:posOffset>54658</wp:posOffset>
                </wp:positionH>
                <wp:positionV relativeFrom="paragraph">
                  <wp:posOffset>-3324</wp:posOffset>
                </wp:positionV>
                <wp:extent cx="2535555" cy="767080"/>
                <wp:effectExtent l="0" t="0" r="0" b="0"/>
                <wp:wrapNone/>
                <wp:docPr id="4" name="Picture 4"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80x20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35555" cy="767080"/>
                        </a:xfrm>
                        <a:prstGeom prst="rect">
                          <a:avLst/>
                        </a:prstGeom>
                      </pic:spPr>
                    </pic:pic>
                  </a:graphicData>
                </a:graphic>
                <wp14:sizeRelH relativeFrom="page">
                  <wp14:pctWidth>0</wp14:pctWidth>
                </wp14:sizeRelH>
                <wp14:sizeRelV relativeFrom="page">
                  <wp14:pctHeight>0</wp14:pctHeight>
                </wp14:sizeRelV>
              </wp:anchor>
            </w:drawing>
          </w:r>
        </w:p>
      </w:tc>
    </w:tr>
  </w:tbl>
  <w:p w:rsidR="00DB03AE" w:rsidRDefault="00DB03AE">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636"/>
      <w:gridCol w:w="3312"/>
      <w:gridCol w:w="4122"/>
    </w:tblGrid>
    <w:tr w:rsidR="00DB03AE" w:rsidRPr="006F1DA5" w:rsidTr="00B169F3">
      <w:trPr>
        <w:trHeight w:val="1268"/>
      </w:trPr>
      <w:tc>
        <w:tcPr>
          <w:tcW w:w="1668" w:type="dxa"/>
        </w:tcPr>
        <w:p w:rsidR="00DB03AE" w:rsidRPr="006F1DA5" w:rsidRDefault="00DB03AE" w:rsidP="006347C3">
          <w:pPr>
            <w:pStyle w:val="Glava"/>
            <w:rPr>
              <w:rFonts w:ascii="Arial" w:hAnsi="Arial" w:cs="Arial"/>
              <w:b/>
              <w:color w:val="000000" w:themeColor="text1"/>
            </w:rPr>
          </w:pPr>
        </w:p>
      </w:tc>
      <w:tc>
        <w:tcPr>
          <w:tcW w:w="3361" w:type="dxa"/>
        </w:tcPr>
        <w:p w:rsidR="00DB03AE" w:rsidRPr="006F1DA5" w:rsidRDefault="00DB03AE" w:rsidP="00514CCD">
          <w:pPr>
            <w:pStyle w:val="Glava"/>
            <w:jc w:val="center"/>
            <w:rPr>
              <w:rFonts w:ascii="Arial" w:hAnsi="Arial" w:cs="Arial"/>
              <w:b/>
              <w:color w:val="000000" w:themeColor="text1"/>
            </w:rPr>
          </w:pPr>
          <w:r>
            <w:rPr>
              <w:rFonts w:ascii="Arial" w:hAnsi="Arial" w:cs="Arial"/>
              <w:b/>
              <w:color w:val="000000" w:themeColor="text1"/>
            </w:rPr>
            <w:t xml:space="preserve">                                   </w:t>
          </w:r>
          <w:r>
            <w:rPr>
              <w:noProof/>
              <w:lang w:eastAsia="sl-SI"/>
            </w:rPr>
            <w:drawing>
              <wp:inline distT="0" distB="0" distL="0" distR="0" wp14:anchorId="1282C4F4" wp14:editId="3DCA848E">
                <wp:extent cx="552450" cy="676275"/>
                <wp:effectExtent l="19050" t="0" r="0" b="0"/>
                <wp:docPr id="6" name="Slika 6"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b"/>
                        <pic:cNvPicPr>
                          <a:picLocks noChangeAspect="1" noChangeArrowheads="1"/>
                        </pic:cNvPicPr>
                      </pic:nvPicPr>
                      <pic:blipFill>
                        <a:blip r:embed="rId1"/>
                        <a:srcRect/>
                        <a:stretch>
                          <a:fillRect/>
                        </a:stretch>
                      </pic:blipFill>
                      <pic:spPr bwMode="auto">
                        <a:xfrm>
                          <a:off x="0" y="0"/>
                          <a:ext cx="552450" cy="676275"/>
                        </a:xfrm>
                        <a:prstGeom prst="rect">
                          <a:avLst/>
                        </a:prstGeom>
                        <a:noFill/>
                        <a:ln w="9525">
                          <a:noFill/>
                          <a:miter lim="800000"/>
                          <a:headEnd/>
                          <a:tailEnd/>
                        </a:ln>
                      </pic:spPr>
                    </pic:pic>
                  </a:graphicData>
                </a:graphic>
              </wp:inline>
            </w:drawing>
          </w:r>
        </w:p>
      </w:tc>
      <w:tc>
        <w:tcPr>
          <w:tcW w:w="4209" w:type="dxa"/>
        </w:tcPr>
        <w:p w:rsidR="00DB03AE" w:rsidRPr="006F1DA5" w:rsidRDefault="00DB03AE" w:rsidP="00B93434">
          <w:pPr>
            <w:pStyle w:val="Glava"/>
            <w:rPr>
              <w:rFonts w:ascii="Arial" w:hAnsi="Arial" w:cs="Arial"/>
              <w:b/>
              <w:color w:val="000000" w:themeColor="text1"/>
            </w:rPr>
          </w:pPr>
        </w:p>
      </w:tc>
    </w:tr>
  </w:tbl>
  <w:p w:rsidR="00DB03AE" w:rsidRPr="006F1DA5" w:rsidRDefault="00DB03AE" w:rsidP="00514CCD">
    <w:pPr>
      <w:pStyle w:val="Glava"/>
      <w:tabs>
        <w:tab w:val="clear" w:pos="4536"/>
        <w:tab w:val="clear" w:pos="9072"/>
        <w:tab w:val="left" w:pos="1168"/>
      </w:tabs>
      <w:jc w:val="center"/>
      <w:rPr>
        <w:rFonts w:ascii="Arial" w:hAnsi="Arial" w:cs="Arial"/>
      </w:rPr>
    </w:pPr>
    <w:r>
      <w:rPr>
        <w:rFonts w:ascii="Arial" w:hAnsi="Arial" w:cs="Arial"/>
      </w:rPr>
      <w:t>OBČINA KRIŽEVCI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536B"/>
    <w:multiLevelType w:val="hybridMultilevel"/>
    <w:tmpl w:val="E2F21D78"/>
    <w:lvl w:ilvl="0" w:tplc="D5DC0908">
      <w:start w:val="1"/>
      <w:numFmt w:val="bullet"/>
      <w:lvlText w:val=""/>
      <w:lvlJc w:val="left"/>
      <w:pPr>
        <w:ind w:left="720" w:hanging="360"/>
      </w:pPr>
      <w:rPr>
        <w:rFonts w:ascii="Symbol" w:hAnsi="Symbol" w:cs="Symbol" w:hint="default"/>
        <w:sz w:val="18"/>
        <w:szCs w:val="18"/>
      </w:rPr>
    </w:lvl>
    <w:lvl w:ilvl="1" w:tplc="EDDEEE74">
      <w:start w:val="1"/>
      <w:numFmt w:val="bullet"/>
      <w:lvlText w:val="o"/>
      <w:lvlJc w:val="left"/>
      <w:pPr>
        <w:ind w:left="1440" w:hanging="360"/>
      </w:pPr>
      <w:rPr>
        <w:rFonts w:ascii="Courier New" w:hAnsi="Courier New" w:cs="Courier New" w:hint="default"/>
      </w:rPr>
    </w:lvl>
    <w:lvl w:ilvl="2" w:tplc="70F28706">
      <w:start w:val="1"/>
      <w:numFmt w:val="bullet"/>
      <w:lvlText w:val=""/>
      <w:lvlJc w:val="left"/>
      <w:pPr>
        <w:ind w:left="2160" w:hanging="360"/>
      </w:pPr>
      <w:rPr>
        <w:rFonts w:ascii="Wingdings" w:hAnsi="Wingdings" w:cs="Wingdings" w:hint="default"/>
      </w:rPr>
    </w:lvl>
    <w:lvl w:ilvl="3" w:tplc="64581B1C">
      <w:start w:val="1"/>
      <w:numFmt w:val="bullet"/>
      <w:lvlText w:val=""/>
      <w:lvlJc w:val="left"/>
      <w:pPr>
        <w:ind w:left="2880" w:hanging="360"/>
      </w:pPr>
      <w:rPr>
        <w:rFonts w:ascii="Symbol" w:hAnsi="Symbol" w:cs="Symbol" w:hint="default"/>
      </w:rPr>
    </w:lvl>
    <w:lvl w:ilvl="4" w:tplc="6B18DC8E">
      <w:start w:val="1"/>
      <w:numFmt w:val="bullet"/>
      <w:lvlText w:val="o"/>
      <w:lvlJc w:val="left"/>
      <w:pPr>
        <w:ind w:left="3600" w:hanging="360"/>
      </w:pPr>
      <w:rPr>
        <w:rFonts w:ascii="Courier New" w:hAnsi="Courier New" w:cs="Courier New" w:hint="default"/>
      </w:rPr>
    </w:lvl>
    <w:lvl w:ilvl="5" w:tplc="D5D04AF2">
      <w:start w:val="1"/>
      <w:numFmt w:val="bullet"/>
      <w:lvlText w:val=""/>
      <w:lvlJc w:val="left"/>
      <w:pPr>
        <w:ind w:left="4320" w:hanging="360"/>
      </w:pPr>
      <w:rPr>
        <w:rFonts w:ascii="Wingdings" w:hAnsi="Wingdings" w:cs="Wingdings" w:hint="default"/>
      </w:rPr>
    </w:lvl>
    <w:lvl w:ilvl="6" w:tplc="A0DED844">
      <w:start w:val="1"/>
      <w:numFmt w:val="bullet"/>
      <w:lvlText w:val=""/>
      <w:lvlJc w:val="left"/>
      <w:pPr>
        <w:ind w:left="5040" w:hanging="360"/>
      </w:pPr>
      <w:rPr>
        <w:rFonts w:ascii="Symbol" w:hAnsi="Symbol" w:cs="Symbol" w:hint="default"/>
      </w:rPr>
    </w:lvl>
    <w:lvl w:ilvl="7" w:tplc="545A6552">
      <w:start w:val="1"/>
      <w:numFmt w:val="bullet"/>
      <w:lvlText w:val="o"/>
      <w:lvlJc w:val="left"/>
      <w:pPr>
        <w:ind w:left="5760" w:hanging="360"/>
      </w:pPr>
      <w:rPr>
        <w:rFonts w:ascii="Courier New" w:hAnsi="Courier New" w:cs="Courier New" w:hint="default"/>
      </w:rPr>
    </w:lvl>
    <w:lvl w:ilvl="8" w:tplc="568E18C6">
      <w:start w:val="1"/>
      <w:numFmt w:val="bullet"/>
      <w:lvlText w:val=""/>
      <w:lvlJc w:val="left"/>
      <w:pPr>
        <w:ind w:left="6480" w:hanging="360"/>
      </w:pPr>
      <w:rPr>
        <w:rFonts w:ascii="Wingdings" w:hAnsi="Wingdings" w:cs="Wingdings" w:hint="default"/>
      </w:rPr>
    </w:lvl>
  </w:abstractNum>
  <w:abstractNum w:abstractNumId="1" w15:restartNumberingAfterBreak="0">
    <w:nsid w:val="023963F3"/>
    <w:multiLevelType w:val="hybridMultilevel"/>
    <w:tmpl w:val="517A37E4"/>
    <w:lvl w:ilvl="0" w:tplc="8D28CAB4">
      <w:start w:val="1"/>
      <w:numFmt w:val="bullet"/>
      <w:lvlText w:val=""/>
      <w:lvlJc w:val="left"/>
      <w:pPr>
        <w:ind w:left="720" w:hanging="360"/>
      </w:pPr>
      <w:rPr>
        <w:rFonts w:ascii="Symbol" w:hAnsi="Symbol" w:cs="Symbol" w:hint="default"/>
        <w:sz w:val="18"/>
        <w:szCs w:val="18"/>
      </w:rPr>
    </w:lvl>
    <w:lvl w:ilvl="1" w:tplc="FCB44EB2">
      <w:start w:val="1"/>
      <w:numFmt w:val="bullet"/>
      <w:lvlText w:val="o"/>
      <w:lvlJc w:val="left"/>
      <w:pPr>
        <w:ind w:left="1440" w:hanging="360"/>
      </w:pPr>
      <w:rPr>
        <w:rFonts w:ascii="Courier New" w:hAnsi="Courier New" w:cs="Courier New" w:hint="default"/>
      </w:rPr>
    </w:lvl>
    <w:lvl w:ilvl="2" w:tplc="663C72BA">
      <w:start w:val="1"/>
      <w:numFmt w:val="bullet"/>
      <w:lvlText w:val=""/>
      <w:lvlJc w:val="left"/>
      <w:pPr>
        <w:ind w:left="2160" w:hanging="360"/>
      </w:pPr>
      <w:rPr>
        <w:rFonts w:ascii="Wingdings" w:hAnsi="Wingdings" w:cs="Wingdings" w:hint="default"/>
      </w:rPr>
    </w:lvl>
    <w:lvl w:ilvl="3" w:tplc="CA36F02E">
      <w:start w:val="1"/>
      <w:numFmt w:val="bullet"/>
      <w:lvlText w:val=""/>
      <w:lvlJc w:val="left"/>
      <w:pPr>
        <w:ind w:left="2880" w:hanging="360"/>
      </w:pPr>
      <w:rPr>
        <w:rFonts w:ascii="Symbol" w:hAnsi="Symbol" w:cs="Symbol" w:hint="default"/>
      </w:rPr>
    </w:lvl>
    <w:lvl w:ilvl="4" w:tplc="9308170A">
      <w:start w:val="1"/>
      <w:numFmt w:val="bullet"/>
      <w:lvlText w:val="o"/>
      <w:lvlJc w:val="left"/>
      <w:pPr>
        <w:ind w:left="3600" w:hanging="360"/>
      </w:pPr>
      <w:rPr>
        <w:rFonts w:ascii="Courier New" w:hAnsi="Courier New" w:cs="Courier New" w:hint="default"/>
      </w:rPr>
    </w:lvl>
    <w:lvl w:ilvl="5" w:tplc="1D5CA1CA">
      <w:start w:val="1"/>
      <w:numFmt w:val="bullet"/>
      <w:lvlText w:val=""/>
      <w:lvlJc w:val="left"/>
      <w:pPr>
        <w:ind w:left="4320" w:hanging="360"/>
      </w:pPr>
      <w:rPr>
        <w:rFonts w:ascii="Wingdings" w:hAnsi="Wingdings" w:cs="Wingdings" w:hint="default"/>
      </w:rPr>
    </w:lvl>
    <w:lvl w:ilvl="6" w:tplc="55621F3E">
      <w:start w:val="1"/>
      <w:numFmt w:val="bullet"/>
      <w:lvlText w:val=""/>
      <w:lvlJc w:val="left"/>
      <w:pPr>
        <w:ind w:left="5040" w:hanging="360"/>
      </w:pPr>
      <w:rPr>
        <w:rFonts w:ascii="Symbol" w:hAnsi="Symbol" w:cs="Symbol" w:hint="default"/>
      </w:rPr>
    </w:lvl>
    <w:lvl w:ilvl="7" w:tplc="0B6A4144">
      <w:start w:val="1"/>
      <w:numFmt w:val="bullet"/>
      <w:lvlText w:val="o"/>
      <w:lvlJc w:val="left"/>
      <w:pPr>
        <w:ind w:left="5760" w:hanging="360"/>
      </w:pPr>
      <w:rPr>
        <w:rFonts w:ascii="Courier New" w:hAnsi="Courier New" w:cs="Courier New" w:hint="default"/>
      </w:rPr>
    </w:lvl>
    <w:lvl w:ilvl="8" w:tplc="20F01634">
      <w:start w:val="1"/>
      <w:numFmt w:val="bullet"/>
      <w:lvlText w:val=""/>
      <w:lvlJc w:val="left"/>
      <w:pPr>
        <w:ind w:left="6480" w:hanging="360"/>
      </w:pPr>
      <w:rPr>
        <w:rFonts w:ascii="Wingdings" w:hAnsi="Wingdings" w:cs="Wingdings" w:hint="default"/>
      </w:rPr>
    </w:lvl>
  </w:abstractNum>
  <w:abstractNum w:abstractNumId="2" w15:restartNumberingAfterBreak="0">
    <w:nsid w:val="026B0408"/>
    <w:multiLevelType w:val="hybridMultilevel"/>
    <w:tmpl w:val="88DCFAFE"/>
    <w:lvl w:ilvl="0" w:tplc="9522A3E0">
      <w:start w:val="1"/>
      <w:numFmt w:val="bullet"/>
      <w:lvlText w:val=""/>
      <w:lvlJc w:val="left"/>
      <w:pPr>
        <w:ind w:left="720" w:hanging="360"/>
      </w:pPr>
      <w:rPr>
        <w:rFonts w:ascii="Symbol" w:hAnsi="Symbol" w:cs="Symbol" w:hint="default"/>
        <w:sz w:val="18"/>
        <w:szCs w:val="18"/>
      </w:rPr>
    </w:lvl>
    <w:lvl w:ilvl="1" w:tplc="55ECD234">
      <w:start w:val="1"/>
      <w:numFmt w:val="bullet"/>
      <w:lvlText w:val="o"/>
      <w:lvlJc w:val="left"/>
      <w:pPr>
        <w:ind w:left="1440" w:hanging="360"/>
      </w:pPr>
      <w:rPr>
        <w:rFonts w:ascii="Courier New" w:hAnsi="Courier New" w:cs="Courier New" w:hint="default"/>
      </w:rPr>
    </w:lvl>
    <w:lvl w:ilvl="2" w:tplc="9D38FB20">
      <w:start w:val="1"/>
      <w:numFmt w:val="bullet"/>
      <w:lvlText w:val=""/>
      <w:lvlJc w:val="left"/>
      <w:pPr>
        <w:ind w:left="2160" w:hanging="360"/>
      </w:pPr>
      <w:rPr>
        <w:rFonts w:ascii="Wingdings" w:hAnsi="Wingdings" w:cs="Wingdings" w:hint="default"/>
      </w:rPr>
    </w:lvl>
    <w:lvl w:ilvl="3" w:tplc="C39CB7A8">
      <w:start w:val="1"/>
      <w:numFmt w:val="bullet"/>
      <w:lvlText w:val=""/>
      <w:lvlJc w:val="left"/>
      <w:pPr>
        <w:ind w:left="2880" w:hanging="360"/>
      </w:pPr>
      <w:rPr>
        <w:rFonts w:ascii="Symbol" w:hAnsi="Symbol" w:cs="Symbol" w:hint="default"/>
      </w:rPr>
    </w:lvl>
    <w:lvl w:ilvl="4" w:tplc="5BD20DC4">
      <w:start w:val="1"/>
      <w:numFmt w:val="bullet"/>
      <w:lvlText w:val="o"/>
      <w:lvlJc w:val="left"/>
      <w:pPr>
        <w:ind w:left="3600" w:hanging="360"/>
      </w:pPr>
      <w:rPr>
        <w:rFonts w:ascii="Courier New" w:hAnsi="Courier New" w:cs="Courier New" w:hint="default"/>
      </w:rPr>
    </w:lvl>
    <w:lvl w:ilvl="5" w:tplc="7DA49332">
      <w:start w:val="1"/>
      <w:numFmt w:val="bullet"/>
      <w:lvlText w:val=""/>
      <w:lvlJc w:val="left"/>
      <w:pPr>
        <w:ind w:left="4320" w:hanging="360"/>
      </w:pPr>
      <w:rPr>
        <w:rFonts w:ascii="Wingdings" w:hAnsi="Wingdings" w:cs="Wingdings" w:hint="default"/>
      </w:rPr>
    </w:lvl>
    <w:lvl w:ilvl="6" w:tplc="68D4E37A">
      <w:start w:val="1"/>
      <w:numFmt w:val="bullet"/>
      <w:lvlText w:val=""/>
      <w:lvlJc w:val="left"/>
      <w:pPr>
        <w:ind w:left="5040" w:hanging="360"/>
      </w:pPr>
      <w:rPr>
        <w:rFonts w:ascii="Symbol" w:hAnsi="Symbol" w:cs="Symbol" w:hint="default"/>
      </w:rPr>
    </w:lvl>
    <w:lvl w:ilvl="7" w:tplc="5B5401CE">
      <w:start w:val="1"/>
      <w:numFmt w:val="bullet"/>
      <w:lvlText w:val="o"/>
      <w:lvlJc w:val="left"/>
      <w:pPr>
        <w:ind w:left="5760" w:hanging="360"/>
      </w:pPr>
      <w:rPr>
        <w:rFonts w:ascii="Courier New" w:hAnsi="Courier New" w:cs="Courier New" w:hint="default"/>
      </w:rPr>
    </w:lvl>
    <w:lvl w:ilvl="8" w:tplc="AB26864E">
      <w:start w:val="1"/>
      <w:numFmt w:val="bullet"/>
      <w:lvlText w:val=""/>
      <w:lvlJc w:val="left"/>
      <w:pPr>
        <w:ind w:left="6480" w:hanging="360"/>
      </w:pPr>
      <w:rPr>
        <w:rFonts w:ascii="Wingdings" w:hAnsi="Wingdings" w:cs="Wingdings" w:hint="default"/>
      </w:rPr>
    </w:lvl>
  </w:abstractNum>
  <w:abstractNum w:abstractNumId="3" w15:restartNumberingAfterBreak="0">
    <w:nsid w:val="03C67457"/>
    <w:multiLevelType w:val="hybridMultilevel"/>
    <w:tmpl w:val="04B29D58"/>
    <w:lvl w:ilvl="0" w:tplc="B618562E">
      <w:start w:val="1"/>
      <w:numFmt w:val="bullet"/>
      <w:lvlText w:val=""/>
      <w:lvlJc w:val="left"/>
      <w:pPr>
        <w:ind w:left="720" w:hanging="360"/>
      </w:pPr>
      <w:rPr>
        <w:rFonts w:ascii="Symbol" w:hAnsi="Symbol" w:cs="Symbol" w:hint="default"/>
        <w:sz w:val="18"/>
        <w:szCs w:val="18"/>
      </w:rPr>
    </w:lvl>
    <w:lvl w:ilvl="1" w:tplc="A078CCAA">
      <w:start w:val="1"/>
      <w:numFmt w:val="bullet"/>
      <w:lvlText w:val="o"/>
      <w:lvlJc w:val="left"/>
      <w:pPr>
        <w:ind w:left="1440" w:hanging="360"/>
      </w:pPr>
      <w:rPr>
        <w:rFonts w:ascii="Courier New" w:hAnsi="Courier New" w:cs="Courier New" w:hint="default"/>
      </w:rPr>
    </w:lvl>
    <w:lvl w:ilvl="2" w:tplc="40463C9E">
      <w:start w:val="1"/>
      <w:numFmt w:val="bullet"/>
      <w:lvlText w:val=""/>
      <w:lvlJc w:val="left"/>
      <w:pPr>
        <w:ind w:left="2160" w:hanging="360"/>
      </w:pPr>
      <w:rPr>
        <w:rFonts w:ascii="Wingdings" w:hAnsi="Wingdings" w:cs="Wingdings" w:hint="default"/>
      </w:rPr>
    </w:lvl>
    <w:lvl w:ilvl="3" w:tplc="08AE6E56">
      <w:start w:val="1"/>
      <w:numFmt w:val="bullet"/>
      <w:lvlText w:val=""/>
      <w:lvlJc w:val="left"/>
      <w:pPr>
        <w:ind w:left="2880" w:hanging="360"/>
      </w:pPr>
      <w:rPr>
        <w:rFonts w:ascii="Symbol" w:hAnsi="Symbol" w:cs="Symbol" w:hint="default"/>
      </w:rPr>
    </w:lvl>
    <w:lvl w:ilvl="4" w:tplc="5C5472A8">
      <w:start w:val="1"/>
      <w:numFmt w:val="bullet"/>
      <w:lvlText w:val="o"/>
      <w:lvlJc w:val="left"/>
      <w:pPr>
        <w:ind w:left="3600" w:hanging="360"/>
      </w:pPr>
      <w:rPr>
        <w:rFonts w:ascii="Courier New" w:hAnsi="Courier New" w:cs="Courier New" w:hint="default"/>
      </w:rPr>
    </w:lvl>
    <w:lvl w:ilvl="5" w:tplc="21786234">
      <w:start w:val="1"/>
      <w:numFmt w:val="bullet"/>
      <w:lvlText w:val=""/>
      <w:lvlJc w:val="left"/>
      <w:pPr>
        <w:ind w:left="4320" w:hanging="360"/>
      </w:pPr>
      <w:rPr>
        <w:rFonts w:ascii="Wingdings" w:hAnsi="Wingdings" w:cs="Wingdings" w:hint="default"/>
      </w:rPr>
    </w:lvl>
    <w:lvl w:ilvl="6" w:tplc="DB04E970">
      <w:start w:val="1"/>
      <w:numFmt w:val="bullet"/>
      <w:lvlText w:val=""/>
      <w:lvlJc w:val="left"/>
      <w:pPr>
        <w:ind w:left="5040" w:hanging="360"/>
      </w:pPr>
      <w:rPr>
        <w:rFonts w:ascii="Symbol" w:hAnsi="Symbol" w:cs="Symbol" w:hint="default"/>
      </w:rPr>
    </w:lvl>
    <w:lvl w:ilvl="7" w:tplc="00620354">
      <w:start w:val="1"/>
      <w:numFmt w:val="bullet"/>
      <w:lvlText w:val="o"/>
      <w:lvlJc w:val="left"/>
      <w:pPr>
        <w:ind w:left="5760" w:hanging="360"/>
      </w:pPr>
      <w:rPr>
        <w:rFonts w:ascii="Courier New" w:hAnsi="Courier New" w:cs="Courier New" w:hint="default"/>
      </w:rPr>
    </w:lvl>
    <w:lvl w:ilvl="8" w:tplc="06287E60">
      <w:start w:val="1"/>
      <w:numFmt w:val="bullet"/>
      <w:lvlText w:val=""/>
      <w:lvlJc w:val="left"/>
      <w:pPr>
        <w:ind w:left="6480" w:hanging="360"/>
      </w:pPr>
      <w:rPr>
        <w:rFonts w:ascii="Wingdings" w:hAnsi="Wingdings" w:cs="Wingdings" w:hint="default"/>
      </w:rPr>
    </w:lvl>
  </w:abstractNum>
  <w:abstractNum w:abstractNumId="4" w15:restartNumberingAfterBreak="0">
    <w:nsid w:val="06CF697A"/>
    <w:multiLevelType w:val="hybridMultilevel"/>
    <w:tmpl w:val="97D8A062"/>
    <w:lvl w:ilvl="0" w:tplc="3F7491DE">
      <w:start w:val="1"/>
      <w:numFmt w:val="bullet"/>
      <w:lvlText w:val=""/>
      <w:lvlJc w:val="left"/>
      <w:pPr>
        <w:ind w:left="720" w:hanging="360"/>
      </w:pPr>
      <w:rPr>
        <w:rFonts w:ascii="Symbol" w:hAnsi="Symbol" w:cs="Symbol" w:hint="default"/>
        <w:sz w:val="18"/>
        <w:szCs w:val="18"/>
      </w:rPr>
    </w:lvl>
    <w:lvl w:ilvl="1" w:tplc="819E0262">
      <w:start w:val="1"/>
      <w:numFmt w:val="bullet"/>
      <w:lvlText w:val="o"/>
      <w:lvlJc w:val="left"/>
      <w:pPr>
        <w:ind w:left="1440" w:hanging="360"/>
      </w:pPr>
      <w:rPr>
        <w:rFonts w:ascii="Courier New" w:hAnsi="Courier New" w:cs="Courier New" w:hint="default"/>
      </w:rPr>
    </w:lvl>
    <w:lvl w:ilvl="2" w:tplc="BCFA500E">
      <w:start w:val="1"/>
      <w:numFmt w:val="bullet"/>
      <w:lvlText w:val=""/>
      <w:lvlJc w:val="left"/>
      <w:pPr>
        <w:ind w:left="2160" w:hanging="360"/>
      </w:pPr>
      <w:rPr>
        <w:rFonts w:ascii="Wingdings" w:hAnsi="Wingdings" w:cs="Wingdings" w:hint="default"/>
      </w:rPr>
    </w:lvl>
    <w:lvl w:ilvl="3" w:tplc="837E0096">
      <w:start w:val="1"/>
      <w:numFmt w:val="bullet"/>
      <w:lvlText w:val=""/>
      <w:lvlJc w:val="left"/>
      <w:pPr>
        <w:ind w:left="2880" w:hanging="360"/>
      </w:pPr>
      <w:rPr>
        <w:rFonts w:ascii="Symbol" w:hAnsi="Symbol" w:cs="Symbol" w:hint="default"/>
      </w:rPr>
    </w:lvl>
    <w:lvl w:ilvl="4" w:tplc="EFD684B8">
      <w:start w:val="1"/>
      <w:numFmt w:val="bullet"/>
      <w:lvlText w:val="o"/>
      <w:lvlJc w:val="left"/>
      <w:pPr>
        <w:ind w:left="3600" w:hanging="360"/>
      </w:pPr>
      <w:rPr>
        <w:rFonts w:ascii="Courier New" w:hAnsi="Courier New" w:cs="Courier New" w:hint="default"/>
      </w:rPr>
    </w:lvl>
    <w:lvl w:ilvl="5" w:tplc="FA3C8A5C">
      <w:start w:val="1"/>
      <w:numFmt w:val="bullet"/>
      <w:lvlText w:val=""/>
      <w:lvlJc w:val="left"/>
      <w:pPr>
        <w:ind w:left="4320" w:hanging="360"/>
      </w:pPr>
      <w:rPr>
        <w:rFonts w:ascii="Wingdings" w:hAnsi="Wingdings" w:cs="Wingdings" w:hint="default"/>
      </w:rPr>
    </w:lvl>
    <w:lvl w:ilvl="6" w:tplc="90BE3788">
      <w:start w:val="1"/>
      <w:numFmt w:val="bullet"/>
      <w:lvlText w:val=""/>
      <w:lvlJc w:val="left"/>
      <w:pPr>
        <w:ind w:left="5040" w:hanging="360"/>
      </w:pPr>
      <w:rPr>
        <w:rFonts w:ascii="Symbol" w:hAnsi="Symbol" w:cs="Symbol" w:hint="default"/>
      </w:rPr>
    </w:lvl>
    <w:lvl w:ilvl="7" w:tplc="E4F0837E">
      <w:start w:val="1"/>
      <w:numFmt w:val="bullet"/>
      <w:lvlText w:val="o"/>
      <w:lvlJc w:val="left"/>
      <w:pPr>
        <w:ind w:left="5760" w:hanging="360"/>
      </w:pPr>
      <w:rPr>
        <w:rFonts w:ascii="Courier New" w:hAnsi="Courier New" w:cs="Courier New" w:hint="default"/>
      </w:rPr>
    </w:lvl>
    <w:lvl w:ilvl="8" w:tplc="1EAAE544">
      <w:start w:val="1"/>
      <w:numFmt w:val="bullet"/>
      <w:lvlText w:val=""/>
      <w:lvlJc w:val="left"/>
      <w:pPr>
        <w:ind w:left="6480" w:hanging="360"/>
      </w:pPr>
      <w:rPr>
        <w:rFonts w:ascii="Wingdings" w:hAnsi="Wingdings" w:cs="Wingdings" w:hint="default"/>
      </w:rPr>
    </w:lvl>
  </w:abstractNum>
  <w:abstractNum w:abstractNumId="5" w15:restartNumberingAfterBreak="0">
    <w:nsid w:val="0D582B5B"/>
    <w:multiLevelType w:val="hybridMultilevel"/>
    <w:tmpl w:val="E5883146"/>
    <w:lvl w:ilvl="0" w:tplc="A40C0700">
      <w:start w:val="1"/>
      <w:numFmt w:val="bullet"/>
      <w:lvlText w:val=""/>
      <w:lvlJc w:val="left"/>
      <w:pPr>
        <w:ind w:left="720" w:hanging="360"/>
      </w:pPr>
      <w:rPr>
        <w:rFonts w:ascii="Symbol" w:hAnsi="Symbol" w:cs="Symbol" w:hint="default"/>
        <w:sz w:val="18"/>
        <w:szCs w:val="18"/>
      </w:rPr>
    </w:lvl>
    <w:lvl w:ilvl="1" w:tplc="E41EE7F0">
      <w:start w:val="1"/>
      <w:numFmt w:val="bullet"/>
      <w:lvlText w:val="o"/>
      <w:lvlJc w:val="left"/>
      <w:pPr>
        <w:ind w:left="1440" w:hanging="360"/>
      </w:pPr>
      <w:rPr>
        <w:rFonts w:ascii="Courier New" w:hAnsi="Courier New" w:cs="Courier New" w:hint="default"/>
      </w:rPr>
    </w:lvl>
    <w:lvl w:ilvl="2" w:tplc="6A14E5A8">
      <w:start w:val="1"/>
      <w:numFmt w:val="bullet"/>
      <w:lvlText w:val=""/>
      <w:lvlJc w:val="left"/>
      <w:pPr>
        <w:ind w:left="2160" w:hanging="360"/>
      </w:pPr>
      <w:rPr>
        <w:rFonts w:ascii="Wingdings" w:hAnsi="Wingdings" w:cs="Wingdings" w:hint="default"/>
      </w:rPr>
    </w:lvl>
    <w:lvl w:ilvl="3" w:tplc="EA92976A">
      <w:start w:val="1"/>
      <w:numFmt w:val="bullet"/>
      <w:lvlText w:val=""/>
      <w:lvlJc w:val="left"/>
      <w:pPr>
        <w:ind w:left="2880" w:hanging="360"/>
      </w:pPr>
      <w:rPr>
        <w:rFonts w:ascii="Symbol" w:hAnsi="Symbol" w:cs="Symbol" w:hint="default"/>
      </w:rPr>
    </w:lvl>
    <w:lvl w:ilvl="4" w:tplc="6594513E">
      <w:start w:val="1"/>
      <w:numFmt w:val="bullet"/>
      <w:lvlText w:val="o"/>
      <w:lvlJc w:val="left"/>
      <w:pPr>
        <w:ind w:left="3600" w:hanging="360"/>
      </w:pPr>
      <w:rPr>
        <w:rFonts w:ascii="Courier New" w:hAnsi="Courier New" w:cs="Courier New" w:hint="default"/>
      </w:rPr>
    </w:lvl>
    <w:lvl w:ilvl="5" w:tplc="355A2452">
      <w:start w:val="1"/>
      <w:numFmt w:val="bullet"/>
      <w:lvlText w:val=""/>
      <w:lvlJc w:val="left"/>
      <w:pPr>
        <w:ind w:left="4320" w:hanging="360"/>
      </w:pPr>
      <w:rPr>
        <w:rFonts w:ascii="Wingdings" w:hAnsi="Wingdings" w:cs="Wingdings" w:hint="default"/>
      </w:rPr>
    </w:lvl>
    <w:lvl w:ilvl="6" w:tplc="B33484C4">
      <w:start w:val="1"/>
      <w:numFmt w:val="bullet"/>
      <w:lvlText w:val=""/>
      <w:lvlJc w:val="left"/>
      <w:pPr>
        <w:ind w:left="5040" w:hanging="360"/>
      </w:pPr>
      <w:rPr>
        <w:rFonts w:ascii="Symbol" w:hAnsi="Symbol" w:cs="Symbol" w:hint="default"/>
      </w:rPr>
    </w:lvl>
    <w:lvl w:ilvl="7" w:tplc="D74C3062">
      <w:start w:val="1"/>
      <w:numFmt w:val="bullet"/>
      <w:lvlText w:val="o"/>
      <w:lvlJc w:val="left"/>
      <w:pPr>
        <w:ind w:left="5760" w:hanging="360"/>
      </w:pPr>
      <w:rPr>
        <w:rFonts w:ascii="Courier New" w:hAnsi="Courier New" w:cs="Courier New" w:hint="default"/>
      </w:rPr>
    </w:lvl>
    <w:lvl w:ilvl="8" w:tplc="A014936A">
      <w:start w:val="1"/>
      <w:numFmt w:val="bullet"/>
      <w:lvlText w:val=""/>
      <w:lvlJc w:val="left"/>
      <w:pPr>
        <w:ind w:left="6480" w:hanging="360"/>
      </w:pPr>
      <w:rPr>
        <w:rFonts w:ascii="Wingdings" w:hAnsi="Wingdings" w:cs="Wingdings" w:hint="default"/>
      </w:rPr>
    </w:lvl>
  </w:abstractNum>
  <w:abstractNum w:abstractNumId="6" w15:restartNumberingAfterBreak="0">
    <w:nsid w:val="10D56224"/>
    <w:multiLevelType w:val="hybridMultilevel"/>
    <w:tmpl w:val="87E024C8"/>
    <w:lvl w:ilvl="0" w:tplc="64022D74">
      <w:start w:val="1"/>
      <w:numFmt w:val="bullet"/>
      <w:lvlText w:val=""/>
      <w:lvlJc w:val="left"/>
      <w:pPr>
        <w:ind w:left="720" w:hanging="360"/>
      </w:pPr>
      <w:rPr>
        <w:rFonts w:ascii="Symbol" w:hAnsi="Symbol" w:cs="Symbol" w:hint="default"/>
        <w:sz w:val="18"/>
        <w:szCs w:val="18"/>
      </w:rPr>
    </w:lvl>
    <w:lvl w:ilvl="1" w:tplc="1D989222">
      <w:start w:val="1"/>
      <w:numFmt w:val="bullet"/>
      <w:lvlText w:val="o"/>
      <w:lvlJc w:val="left"/>
      <w:pPr>
        <w:ind w:left="1440" w:hanging="360"/>
      </w:pPr>
      <w:rPr>
        <w:rFonts w:ascii="Courier New" w:hAnsi="Courier New" w:cs="Courier New" w:hint="default"/>
      </w:rPr>
    </w:lvl>
    <w:lvl w:ilvl="2" w:tplc="C1AC9962">
      <w:start w:val="1"/>
      <w:numFmt w:val="bullet"/>
      <w:lvlText w:val=""/>
      <w:lvlJc w:val="left"/>
      <w:pPr>
        <w:ind w:left="2160" w:hanging="360"/>
      </w:pPr>
      <w:rPr>
        <w:rFonts w:ascii="Wingdings" w:hAnsi="Wingdings" w:cs="Wingdings" w:hint="default"/>
      </w:rPr>
    </w:lvl>
    <w:lvl w:ilvl="3" w:tplc="DD20B960">
      <w:start w:val="1"/>
      <w:numFmt w:val="bullet"/>
      <w:lvlText w:val=""/>
      <w:lvlJc w:val="left"/>
      <w:pPr>
        <w:ind w:left="2880" w:hanging="360"/>
      </w:pPr>
      <w:rPr>
        <w:rFonts w:ascii="Symbol" w:hAnsi="Symbol" w:cs="Symbol" w:hint="default"/>
      </w:rPr>
    </w:lvl>
    <w:lvl w:ilvl="4" w:tplc="1D5C9668">
      <w:start w:val="1"/>
      <w:numFmt w:val="bullet"/>
      <w:lvlText w:val="o"/>
      <w:lvlJc w:val="left"/>
      <w:pPr>
        <w:ind w:left="3600" w:hanging="360"/>
      </w:pPr>
      <w:rPr>
        <w:rFonts w:ascii="Courier New" w:hAnsi="Courier New" w:cs="Courier New" w:hint="default"/>
      </w:rPr>
    </w:lvl>
    <w:lvl w:ilvl="5" w:tplc="93B04884">
      <w:start w:val="1"/>
      <w:numFmt w:val="bullet"/>
      <w:lvlText w:val=""/>
      <w:lvlJc w:val="left"/>
      <w:pPr>
        <w:ind w:left="4320" w:hanging="360"/>
      </w:pPr>
      <w:rPr>
        <w:rFonts w:ascii="Wingdings" w:hAnsi="Wingdings" w:cs="Wingdings" w:hint="default"/>
      </w:rPr>
    </w:lvl>
    <w:lvl w:ilvl="6" w:tplc="5AC6B768">
      <w:start w:val="1"/>
      <w:numFmt w:val="bullet"/>
      <w:lvlText w:val=""/>
      <w:lvlJc w:val="left"/>
      <w:pPr>
        <w:ind w:left="5040" w:hanging="360"/>
      </w:pPr>
      <w:rPr>
        <w:rFonts w:ascii="Symbol" w:hAnsi="Symbol" w:cs="Symbol" w:hint="default"/>
      </w:rPr>
    </w:lvl>
    <w:lvl w:ilvl="7" w:tplc="844E0494">
      <w:start w:val="1"/>
      <w:numFmt w:val="bullet"/>
      <w:lvlText w:val="o"/>
      <w:lvlJc w:val="left"/>
      <w:pPr>
        <w:ind w:left="5760" w:hanging="360"/>
      </w:pPr>
      <w:rPr>
        <w:rFonts w:ascii="Courier New" w:hAnsi="Courier New" w:cs="Courier New" w:hint="default"/>
      </w:rPr>
    </w:lvl>
    <w:lvl w:ilvl="8" w:tplc="08F057AA">
      <w:start w:val="1"/>
      <w:numFmt w:val="bullet"/>
      <w:lvlText w:val=""/>
      <w:lvlJc w:val="left"/>
      <w:pPr>
        <w:ind w:left="6480" w:hanging="360"/>
      </w:pPr>
      <w:rPr>
        <w:rFonts w:ascii="Wingdings" w:hAnsi="Wingdings" w:cs="Wingdings" w:hint="default"/>
      </w:rPr>
    </w:lvl>
  </w:abstractNum>
  <w:abstractNum w:abstractNumId="7" w15:restartNumberingAfterBreak="0">
    <w:nsid w:val="175E157E"/>
    <w:multiLevelType w:val="hybridMultilevel"/>
    <w:tmpl w:val="699A9082"/>
    <w:lvl w:ilvl="0" w:tplc="5BE600BC">
      <w:start w:val="5"/>
      <w:numFmt w:val="lowerLetter"/>
      <w:lvlText w:val="%1."/>
      <w:lvlJc w:val="left"/>
      <w:pPr>
        <w:ind w:left="720" w:hanging="360"/>
      </w:pPr>
      <w:rPr>
        <w:rFonts w:ascii="Arial" w:hAnsi="Arial" w:cs="Arial" w:hint="default"/>
        <w:sz w:val="18"/>
        <w:szCs w:val="18"/>
      </w:rPr>
    </w:lvl>
    <w:lvl w:ilvl="1" w:tplc="AE8CB98C">
      <w:start w:val="1"/>
      <w:numFmt w:val="lowerLetter"/>
      <w:lvlText w:val="%2."/>
      <w:lvlJc w:val="left"/>
      <w:pPr>
        <w:ind w:left="1440" w:hanging="360"/>
      </w:pPr>
    </w:lvl>
    <w:lvl w:ilvl="2" w:tplc="E0FA8BE6">
      <w:start w:val="1"/>
      <w:numFmt w:val="lowerLetter"/>
      <w:lvlText w:val="%3."/>
      <w:lvlJc w:val="left"/>
      <w:pPr>
        <w:ind w:left="2160" w:hanging="360"/>
      </w:pPr>
    </w:lvl>
    <w:lvl w:ilvl="3" w:tplc="81BEE04A">
      <w:start w:val="1"/>
      <w:numFmt w:val="lowerLetter"/>
      <w:lvlText w:val="%4."/>
      <w:lvlJc w:val="left"/>
      <w:pPr>
        <w:ind w:left="2880" w:hanging="360"/>
      </w:pPr>
    </w:lvl>
    <w:lvl w:ilvl="4" w:tplc="18BC272A">
      <w:start w:val="1"/>
      <w:numFmt w:val="lowerLetter"/>
      <w:lvlText w:val="%5."/>
      <w:lvlJc w:val="left"/>
      <w:pPr>
        <w:ind w:left="3600" w:hanging="360"/>
      </w:pPr>
    </w:lvl>
    <w:lvl w:ilvl="5" w:tplc="DE1C587A">
      <w:start w:val="1"/>
      <w:numFmt w:val="lowerLetter"/>
      <w:lvlText w:val="%6."/>
      <w:lvlJc w:val="left"/>
      <w:pPr>
        <w:ind w:left="4320" w:hanging="360"/>
      </w:pPr>
    </w:lvl>
    <w:lvl w:ilvl="6" w:tplc="D0F868D8">
      <w:start w:val="1"/>
      <w:numFmt w:val="lowerLetter"/>
      <w:lvlText w:val="%7."/>
      <w:lvlJc w:val="left"/>
      <w:pPr>
        <w:ind w:left="5040" w:hanging="360"/>
      </w:pPr>
    </w:lvl>
    <w:lvl w:ilvl="7" w:tplc="8B9AF9B0">
      <w:start w:val="1"/>
      <w:numFmt w:val="lowerLetter"/>
      <w:lvlText w:val="%8."/>
      <w:lvlJc w:val="left"/>
      <w:pPr>
        <w:ind w:left="5760" w:hanging="360"/>
      </w:pPr>
    </w:lvl>
    <w:lvl w:ilvl="8" w:tplc="9358102E">
      <w:start w:val="1"/>
      <w:numFmt w:val="lowerLetter"/>
      <w:lvlText w:val="%9."/>
      <w:lvlJc w:val="left"/>
      <w:pPr>
        <w:ind w:left="6480" w:hanging="360"/>
      </w:pPr>
    </w:lvl>
  </w:abstractNum>
  <w:abstractNum w:abstractNumId="8" w15:restartNumberingAfterBreak="0">
    <w:nsid w:val="21F85A7E"/>
    <w:multiLevelType w:val="hybridMultilevel"/>
    <w:tmpl w:val="BA0AC6BE"/>
    <w:lvl w:ilvl="0" w:tplc="EA9C0168">
      <w:start w:val="1"/>
      <w:numFmt w:val="decimal"/>
      <w:lvlText w:val="%1."/>
      <w:lvlJc w:val="left"/>
      <w:pPr>
        <w:ind w:left="720" w:hanging="360"/>
      </w:pPr>
      <w:rPr>
        <w:rFonts w:ascii="Arial" w:hAnsi="Arial" w:cs="Arial" w:hint="default"/>
        <w:sz w:val="18"/>
        <w:szCs w:val="18"/>
      </w:rPr>
    </w:lvl>
    <w:lvl w:ilvl="1" w:tplc="4C5E0000">
      <w:start w:val="1"/>
      <w:numFmt w:val="decimal"/>
      <w:lvlText w:val="%2."/>
      <w:lvlJc w:val="left"/>
      <w:pPr>
        <w:ind w:left="1440" w:hanging="360"/>
      </w:pPr>
    </w:lvl>
    <w:lvl w:ilvl="2" w:tplc="77E88424">
      <w:start w:val="1"/>
      <w:numFmt w:val="decimal"/>
      <w:lvlText w:val="%3."/>
      <w:lvlJc w:val="left"/>
      <w:pPr>
        <w:ind w:left="2160" w:hanging="360"/>
      </w:pPr>
    </w:lvl>
    <w:lvl w:ilvl="3" w:tplc="E32E14AE">
      <w:start w:val="1"/>
      <w:numFmt w:val="decimal"/>
      <w:lvlText w:val="%4."/>
      <w:lvlJc w:val="left"/>
      <w:pPr>
        <w:ind w:left="2880" w:hanging="360"/>
      </w:pPr>
    </w:lvl>
    <w:lvl w:ilvl="4" w:tplc="C82AB0E8">
      <w:start w:val="1"/>
      <w:numFmt w:val="decimal"/>
      <w:lvlText w:val="%5."/>
      <w:lvlJc w:val="left"/>
      <w:pPr>
        <w:ind w:left="3600" w:hanging="360"/>
      </w:pPr>
    </w:lvl>
    <w:lvl w:ilvl="5" w:tplc="41E8D0EE">
      <w:start w:val="1"/>
      <w:numFmt w:val="decimal"/>
      <w:lvlText w:val="%6."/>
      <w:lvlJc w:val="left"/>
      <w:pPr>
        <w:ind w:left="4320" w:hanging="360"/>
      </w:pPr>
    </w:lvl>
    <w:lvl w:ilvl="6" w:tplc="CFE4136C">
      <w:start w:val="1"/>
      <w:numFmt w:val="decimal"/>
      <w:lvlText w:val="%7."/>
      <w:lvlJc w:val="left"/>
      <w:pPr>
        <w:ind w:left="5040" w:hanging="360"/>
      </w:pPr>
    </w:lvl>
    <w:lvl w:ilvl="7" w:tplc="57D852F6">
      <w:start w:val="1"/>
      <w:numFmt w:val="decimal"/>
      <w:lvlText w:val="%8."/>
      <w:lvlJc w:val="left"/>
      <w:pPr>
        <w:ind w:left="5760" w:hanging="360"/>
      </w:pPr>
    </w:lvl>
    <w:lvl w:ilvl="8" w:tplc="37A66D7E">
      <w:start w:val="1"/>
      <w:numFmt w:val="decimal"/>
      <w:lvlText w:val="%9."/>
      <w:lvlJc w:val="left"/>
      <w:pPr>
        <w:ind w:left="6480" w:hanging="360"/>
      </w:pPr>
    </w:lvl>
  </w:abstractNum>
  <w:abstractNum w:abstractNumId="9" w15:restartNumberingAfterBreak="0">
    <w:nsid w:val="243675E2"/>
    <w:multiLevelType w:val="hybridMultilevel"/>
    <w:tmpl w:val="4FBA0808"/>
    <w:lvl w:ilvl="0" w:tplc="57F6DF22">
      <w:start w:val="1"/>
      <w:numFmt w:val="bullet"/>
      <w:lvlText w:val=""/>
      <w:lvlJc w:val="left"/>
      <w:pPr>
        <w:ind w:left="720" w:hanging="360"/>
      </w:pPr>
      <w:rPr>
        <w:rFonts w:ascii="Symbol" w:hAnsi="Symbol" w:cs="Symbol" w:hint="default"/>
        <w:sz w:val="18"/>
        <w:szCs w:val="18"/>
      </w:rPr>
    </w:lvl>
    <w:lvl w:ilvl="1" w:tplc="9EB89A54">
      <w:start w:val="1"/>
      <w:numFmt w:val="bullet"/>
      <w:lvlText w:val="o"/>
      <w:lvlJc w:val="left"/>
      <w:pPr>
        <w:ind w:left="1440" w:hanging="360"/>
      </w:pPr>
      <w:rPr>
        <w:rFonts w:ascii="Courier New" w:hAnsi="Courier New" w:cs="Courier New" w:hint="default"/>
      </w:rPr>
    </w:lvl>
    <w:lvl w:ilvl="2" w:tplc="300A5FB6">
      <w:start w:val="1"/>
      <w:numFmt w:val="bullet"/>
      <w:lvlText w:val=""/>
      <w:lvlJc w:val="left"/>
      <w:pPr>
        <w:ind w:left="2160" w:hanging="360"/>
      </w:pPr>
      <w:rPr>
        <w:rFonts w:ascii="Wingdings" w:hAnsi="Wingdings" w:cs="Wingdings" w:hint="default"/>
      </w:rPr>
    </w:lvl>
    <w:lvl w:ilvl="3" w:tplc="207C91C0">
      <w:start w:val="1"/>
      <w:numFmt w:val="bullet"/>
      <w:lvlText w:val=""/>
      <w:lvlJc w:val="left"/>
      <w:pPr>
        <w:ind w:left="2880" w:hanging="360"/>
      </w:pPr>
      <w:rPr>
        <w:rFonts w:ascii="Symbol" w:hAnsi="Symbol" w:cs="Symbol" w:hint="default"/>
      </w:rPr>
    </w:lvl>
    <w:lvl w:ilvl="4" w:tplc="0EFE6996">
      <w:start w:val="1"/>
      <w:numFmt w:val="bullet"/>
      <w:lvlText w:val="o"/>
      <w:lvlJc w:val="left"/>
      <w:pPr>
        <w:ind w:left="3600" w:hanging="360"/>
      </w:pPr>
      <w:rPr>
        <w:rFonts w:ascii="Courier New" w:hAnsi="Courier New" w:cs="Courier New" w:hint="default"/>
      </w:rPr>
    </w:lvl>
    <w:lvl w:ilvl="5" w:tplc="37A0518C">
      <w:start w:val="1"/>
      <w:numFmt w:val="bullet"/>
      <w:lvlText w:val=""/>
      <w:lvlJc w:val="left"/>
      <w:pPr>
        <w:ind w:left="4320" w:hanging="360"/>
      </w:pPr>
      <w:rPr>
        <w:rFonts w:ascii="Wingdings" w:hAnsi="Wingdings" w:cs="Wingdings" w:hint="default"/>
      </w:rPr>
    </w:lvl>
    <w:lvl w:ilvl="6" w:tplc="B7C6D206">
      <w:start w:val="1"/>
      <w:numFmt w:val="bullet"/>
      <w:lvlText w:val=""/>
      <w:lvlJc w:val="left"/>
      <w:pPr>
        <w:ind w:left="5040" w:hanging="360"/>
      </w:pPr>
      <w:rPr>
        <w:rFonts w:ascii="Symbol" w:hAnsi="Symbol" w:cs="Symbol" w:hint="default"/>
      </w:rPr>
    </w:lvl>
    <w:lvl w:ilvl="7" w:tplc="D304F420">
      <w:start w:val="1"/>
      <w:numFmt w:val="bullet"/>
      <w:lvlText w:val="o"/>
      <w:lvlJc w:val="left"/>
      <w:pPr>
        <w:ind w:left="5760" w:hanging="360"/>
      </w:pPr>
      <w:rPr>
        <w:rFonts w:ascii="Courier New" w:hAnsi="Courier New" w:cs="Courier New" w:hint="default"/>
      </w:rPr>
    </w:lvl>
    <w:lvl w:ilvl="8" w:tplc="0668216A">
      <w:start w:val="1"/>
      <w:numFmt w:val="bullet"/>
      <w:lvlText w:val=""/>
      <w:lvlJc w:val="left"/>
      <w:pPr>
        <w:ind w:left="6480" w:hanging="360"/>
      </w:pPr>
      <w:rPr>
        <w:rFonts w:ascii="Wingdings" w:hAnsi="Wingdings" w:cs="Wingdings" w:hint="default"/>
      </w:rPr>
    </w:lvl>
  </w:abstractNum>
  <w:abstractNum w:abstractNumId="10"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AA35E23"/>
    <w:multiLevelType w:val="hybridMultilevel"/>
    <w:tmpl w:val="6956758A"/>
    <w:lvl w:ilvl="0" w:tplc="AF62D1E8">
      <w:start w:val="3"/>
      <w:numFmt w:val="lowerLetter"/>
      <w:lvlText w:val="%1."/>
      <w:lvlJc w:val="left"/>
      <w:pPr>
        <w:ind w:left="720" w:hanging="360"/>
      </w:pPr>
      <w:rPr>
        <w:rFonts w:ascii="Arial" w:hAnsi="Arial" w:cs="Arial" w:hint="default"/>
        <w:sz w:val="18"/>
        <w:szCs w:val="18"/>
      </w:rPr>
    </w:lvl>
    <w:lvl w:ilvl="1" w:tplc="689ECB6A">
      <w:start w:val="1"/>
      <w:numFmt w:val="lowerLetter"/>
      <w:lvlText w:val="%2."/>
      <w:lvlJc w:val="left"/>
      <w:pPr>
        <w:ind w:left="1440" w:hanging="360"/>
      </w:pPr>
    </w:lvl>
    <w:lvl w:ilvl="2" w:tplc="5C5A5D00">
      <w:start w:val="1"/>
      <w:numFmt w:val="lowerLetter"/>
      <w:lvlText w:val="%3."/>
      <w:lvlJc w:val="left"/>
      <w:pPr>
        <w:ind w:left="2160" w:hanging="360"/>
      </w:pPr>
    </w:lvl>
    <w:lvl w:ilvl="3" w:tplc="3E8E251C">
      <w:start w:val="1"/>
      <w:numFmt w:val="lowerLetter"/>
      <w:lvlText w:val="%4."/>
      <w:lvlJc w:val="left"/>
      <w:pPr>
        <w:ind w:left="2880" w:hanging="360"/>
      </w:pPr>
    </w:lvl>
    <w:lvl w:ilvl="4" w:tplc="2BE6654C">
      <w:start w:val="1"/>
      <w:numFmt w:val="lowerLetter"/>
      <w:lvlText w:val="%5."/>
      <w:lvlJc w:val="left"/>
      <w:pPr>
        <w:ind w:left="3600" w:hanging="360"/>
      </w:pPr>
    </w:lvl>
    <w:lvl w:ilvl="5" w:tplc="6BDA1C98">
      <w:start w:val="1"/>
      <w:numFmt w:val="lowerLetter"/>
      <w:lvlText w:val="%6."/>
      <w:lvlJc w:val="left"/>
      <w:pPr>
        <w:ind w:left="4320" w:hanging="360"/>
      </w:pPr>
    </w:lvl>
    <w:lvl w:ilvl="6" w:tplc="321A62D2">
      <w:start w:val="1"/>
      <w:numFmt w:val="lowerLetter"/>
      <w:lvlText w:val="%7."/>
      <w:lvlJc w:val="left"/>
      <w:pPr>
        <w:ind w:left="5040" w:hanging="360"/>
      </w:pPr>
    </w:lvl>
    <w:lvl w:ilvl="7" w:tplc="9028E9D0">
      <w:start w:val="1"/>
      <w:numFmt w:val="lowerLetter"/>
      <w:lvlText w:val="%8."/>
      <w:lvlJc w:val="left"/>
      <w:pPr>
        <w:ind w:left="5760" w:hanging="360"/>
      </w:pPr>
    </w:lvl>
    <w:lvl w:ilvl="8" w:tplc="5A920186">
      <w:start w:val="1"/>
      <w:numFmt w:val="lowerLetter"/>
      <w:lvlText w:val="%9."/>
      <w:lvlJc w:val="left"/>
      <w:pPr>
        <w:ind w:left="6480" w:hanging="360"/>
      </w:pPr>
    </w:lvl>
  </w:abstractNum>
  <w:abstractNum w:abstractNumId="12" w15:restartNumberingAfterBreak="0">
    <w:nsid w:val="2E7924AF"/>
    <w:multiLevelType w:val="hybridMultilevel"/>
    <w:tmpl w:val="22462524"/>
    <w:lvl w:ilvl="0" w:tplc="2B943876">
      <w:start w:val="1"/>
      <w:numFmt w:val="bullet"/>
      <w:lvlText w:val=""/>
      <w:lvlJc w:val="left"/>
      <w:pPr>
        <w:ind w:left="720" w:hanging="360"/>
      </w:pPr>
      <w:rPr>
        <w:rFonts w:ascii="Symbol" w:hAnsi="Symbol" w:cs="Symbol" w:hint="default"/>
        <w:sz w:val="18"/>
        <w:szCs w:val="18"/>
      </w:rPr>
    </w:lvl>
    <w:lvl w:ilvl="1" w:tplc="8A380CC8">
      <w:start w:val="1"/>
      <w:numFmt w:val="bullet"/>
      <w:lvlText w:val="o"/>
      <w:lvlJc w:val="left"/>
      <w:pPr>
        <w:ind w:left="1440" w:hanging="360"/>
      </w:pPr>
      <w:rPr>
        <w:rFonts w:ascii="Courier New" w:hAnsi="Courier New" w:cs="Courier New" w:hint="default"/>
      </w:rPr>
    </w:lvl>
    <w:lvl w:ilvl="2" w:tplc="A0ECFD0C">
      <w:start w:val="1"/>
      <w:numFmt w:val="bullet"/>
      <w:lvlText w:val=""/>
      <w:lvlJc w:val="left"/>
      <w:pPr>
        <w:ind w:left="2160" w:hanging="360"/>
      </w:pPr>
      <w:rPr>
        <w:rFonts w:ascii="Wingdings" w:hAnsi="Wingdings" w:cs="Wingdings" w:hint="default"/>
      </w:rPr>
    </w:lvl>
    <w:lvl w:ilvl="3" w:tplc="46EA1544">
      <w:start w:val="1"/>
      <w:numFmt w:val="bullet"/>
      <w:lvlText w:val=""/>
      <w:lvlJc w:val="left"/>
      <w:pPr>
        <w:ind w:left="2880" w:hanging="360"/>
      </w:pPr>
      <w:rPr>
        <w:rFonts w:ascii="Symbol" w:hAnsi="Symbol" w:cs="Symbol" w:hint="default"/>
      </w:rPr>
    </w:lvl>
    <w:lvl w:ilvl="4" w:tplc="33DA9426">
      <w:start w:val="1"/>
      <w:numFmt w:val="bullet"/>
      <w:lvlText w:val="o"/>
      <w:lvlJc w:val="left"/>
      <w:pPr>
        <w:ind w:left="3600" w:hanging="360"/>
      </w:pPr>
      <w:rPr>
        <w:rFonts w:ascii="Courier New" w:hAnsi="Courier New" w:cs="Courier New" w:hint="default"/>
      </w:rPr>
    </w:lvl>
    <w:lvl w:ilvl="5" w:tplc="D924FCD4">
      <w:start w:val="1"/>
      <w:numFmt w:val="bullet"/>
      <w:lvlText w:val=""/>
      <w:lvlJc w:val="left"/>
      <w:pPr>
        <w:ind w:left="4320" w:hanging="360"/>
      </w:pPr>
      <w:rPr>
        <w:rFonts w:ascii="Wingdings" w:hAnsi="Wingdings" w:cs="Wingdings" w:hint="default"/>
      </w:rPr>
    </w:lvl>
    <w:lvl w:ilvl="6" w:tplc="120CAAB2">
      <w:start w:val="1"/>
      <w:numFmt w:val="bullet"/>
      <w:lvlText w:val=""/>
      <w:lvlJc w:val="left"/>
      <w:pPr>
        <w:ind w:left="5040" w:hanging="360"/>
      </w:pPr>
      <w:rPr>
        <w:rFonts w:ascii="Symbol" w:hAnsi="Symbol" w:cs="Symbol" w:hint="default"/>
      </w:rPr>
    </w:lvl>
    <w:lvl w:ilvl="7" w:tplc="F5F2D5E6">
      <w:start w:val="1"/>
      <w:numFmt w:val="bullet"/>
      <w:lvlText w:val="o"/>
      <w:lvlJc w:val="left"/>
      <w:pPr>
        <w:ind w:left="5760" w:hanging="360"/>
      </w:pPr>
      <w:rPr>
        <w:rFonts w:ascii="Courier New" w:hAnsi="Courier New" w:cs="Courier New" w:hint="default"/>
      </w:rPr>
    </w:lvl>
    <w:lvl w:ilvl="8" w:tplc="783857A6">
      <w:start w:val="1"/>
      <w:numFmt w:val="bullet"/>
      <w:lvlText w:val=""/>
      <w:lvlJc w:val="left"/>
      <w:pPr>
        <w:ind w:left="6480" w:hanging="360"/>
      </w:pPr>
      <w:rPr>
        <w:rFonts w:ascii="Wingdings" w:hAnsi="Wingdings" w:cs="Wingdings" w:hint="default"/>
      </w:rPr>
    </w:lvl>
  </w:abstractNum>
  <w:abstractNum w:abstractNumId="13"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4542F3D"/>
    <w:multiLevelType w:val="hybridMultilevel"/>
    <w:tmpl w:val="FC0010DA"/>
    <w:lvl w:ilvl="0" w:tplc="BF641316">
      <w:start w:val="1"/>
      <w:numFmt w:val="bullet"/>
      <w:lvlText w:val=""/>
      <w:lvlJc w:val="left"/>
      <w:pPr>
        <w:ind w:left="720" w:hanging="360"/>
      </w:pPr>
      <w:rPr>
        <w:rFonts w:ascii="Symbol" w:hAnsi="Symbol" w:cs="Symbol" w:hint="default"/>
        <w:sz w:val="18"/>
        <w:szCs w:val="18"/>
      </w:rPr>
    </w:lvl>
    <w:lvl w:ilvl="1" w:tplc="96663B4C">
      <w:start w:val="1"/>
      <w:numFmt w:val="bullet"/>
      <w:lvlText w:val="o"/>
      <w:lvlJc w:val="left"/>
      <w:pPr>
        <w:ind w:left="1440" w:hanging="360"/>
      </w:pPr>
      <w:rPr>
        <w:rFonts w:ascii="Courier New" w:hAnsi="Courier New" w:cs="Courier New" w:hint="default"/>
      </w:rPr>
    </w:lvl>
    <w:lvl w:ilvl="2" w:tplc="28CA12CA">
      <w:start w:val="1"/>
      <w:numFmt w:val="bullet"/>
      <w:lvlText w:val=""/>
      <w:lvlJc w:val="left"/>
      <w:pPr>
        <w:ind w:left="2160" w:hanging="360"/>
      </w:pPr>
      <w:rPr>
        <w:rFonts w:ascii="Wingdings" w:hAnsi="Wingdings" w:cs="Wingdings" w:hint="default"/>
      </w:rPr>
    </w:lvl>
    <w:lvl w:ilvl="3" w:tplc="1EF03514">
      <w:start w:val="1"/>
      <w:numFmt w:val="bullet"/>
      <w:lvlText w:val=""/>
      <w:lvlJc w:val="left"/>
      <w:pPr>
        <w:ind w:left="2880" w:hanging="360"/>
      </w:pPr>
      <w:rPr>
        <w:rFonts w:ascii="Symbol" w:hAnsi="Symbol" w:cs="Symbol" w:hint="default"/>
      </w:rPr>
    </w:lvl>
    <w:lvl w:ilvl="4" w:tplc="8E24A608">
      <w:start w:val="1"/>
      <w:numFmt w:val="bullet"/>
      <w:lvlText w:val="o"/>
      <w:lvlJc w:val="left"/>
      <w:pPr>
        <w:ind w:left="3600" w:hanging="360"/>
      </w:pPr>
      <w:rPr>
        <w:rFonts w:ascii="Courier New" w:hAnsi="Courier New" w:cs="Courier New" w:hint="default"/>
      </w:rPr>
    </w:lvl>
    <w:lvl w:ilvl="5" w:tplc="193C8782">
      <w:start w:val="1"/>
      <w:numFmt w:val="bullet"/>
      <w:lvlText w:val=""/>
      <w:lvlJc w:val="left"/>
      <w:pPr>
        <w:ind w:left="4320" w:hanging="360"/>
      </w:pPr>
      <w:rPr>
        <w:rFonts w:ascii="Wingdings" w:hAnsi="Wingdings" w:cs="Wingdings" w:hint="default"/>
      </w:rPr>
    </w:lvl>
    <w:lvl w:ilvl="6" w:tplc="3092C066">
      <w:start w:val="1"/>
      <w:numFmt w:val="bullet"/>
      <w:lvlText w:val=""/>
      <w:lvlJc w:val="left"/>
      <w:pPr>
        <w:ind w:left="5040" w:hanging="360"/>
      </w:pPr>
      <w:rPr>
        <w:rFonts w:ascii="Symbol" w:hAnsi="Symbol" w:cs="Symbol" w:hint="default"/>
      </w:rPr>
    </w:lvl>
    <w:lvl w:ilvl="7" w:tplc="9E50FB2A">
      <w:start w:val="1"/>
      <w:numFmt w:val="bullet"/>
      <w:lvlText w:val="o"/>
      <w:lvlJc w:val="left"/>
      <w:pPr>
        <w:ind w:left="5760" w:hanging="360"/>
      </w:pPr>
      <w:rPr>
        <w:rFonts w:ascii="Courier New" w:hAnsi="Courier New" w:cs="Courier New" w:hint="default"/>
      </w:rPr>
    </w:lvl>
    <w:lvl w:ilvl="8" w:tplc="26248BEE">
      <w:start w:val="1"/>
      <w:numFmt w:val="bullet"/>
      <w:lvlText w:val=""/>
      <w:lvlJc w:val="left"/>
      <w:pPr>
        <w:ind w:left="6480" w:hanging="360"/>
      </w:pPr>
      <w:rPr>
        <w:rFonts w:ascii="Wingdings" w:hAnsi="Wingdings" w:cs="Wingdings" w:hint="default"/>
      </w:rPr>
    </w:lvl>
  </w:abstractNum>
  <w:abstractNum w:abstractNumId="15" w15:restartNumberingAfterBreak="0">
    <w:nsid w:val="389D2965"/>
    <w:multiLevelType w:val="hybridMultilevel"/>
    <w:tmpl w:val="8900565E"/>
    <w:lvl w:ilvl="0" w:tplc="EAC41CBE">
      <w:start w:val="1"/>
      <w:numFmt w:val="lowerLetter"/>
      <w:lvlText w:val="%1."/>
      <w:lvlJc w:val="left"/>
      <w:pPr>
        <w:ind w:left="720" w:hanging="360"/>
      </w:pPr>
      <w:rPr>
        <w:rFonts w:ascii="Arial" w:hAnsi="Arial" w:cs="Arial" w:hint="default"/>
        <w:sz w:val="18"/>
        <w:szCs w:val="18"/>
      </w:rPr>
    </w:lvl>
    <w:lvl w:ilvl="1" w:tplc="E7C63C90">
      <w:start w:val="1"/>
      <w:numFmt w:val="lowerLetter"/>
      <w:lvlText w:val="%2."/>
      <w:lvlJc w:val="left"/>
      <w:pPr>
        <w:ind w:left="1440" w:hanging="360"/>
      </w:pPr>
    </w:lvl>
    <w:lvl w:ilvl="2" w:tplc="CD724644">
      <w:start w:val="1"/>
      <w:numFmt w:val="lowerLetter"/>
      <w:lvlText w:val="%3."/>
      <w:lvlJc w:val="left"/>
      <w:pPr>
        <w:ind w:left="2160" w:hanging="360"/>
      </w:pPr>
    </w:lvl>
    <w:lvl w:ilvl="3" w:tplc="EA844692">
      <w:start w:val="1"/>
      <w:numFmt w:val="lowerLetter"/>
      <w:lvlText w:val="%4."/>
      <w:lvlJc w:val="left"/>
      <w:pPr>
        <w:ind w:left="2880" w:hanging="360"/>
      </w:pPr>
    </w:lvl>
    <w:lvl w:ilvl="4" w:tplc="BD90DDA6">
      <w:start w:val="1"/>
      <w:numFmt w:val="lowerLetter"/>
      <w:lvlText w:val="%5."/>
      <w:lvlJc w:val="left"/>
      <w:pPr>
        <w:ind w:left="3600" w:hanging="360"/>
      </w:pPr>
    </w:lvl>
    <w:lvl w:ilvl="5" w:tplc="B2A03C88">
      <w:start w:val="1"/>
      <w:numFmt w:val="lowerLetter"/>
      <w:lvlText w:val="%6."/>
      <w:lvlJc w:val="left"/>
      <w:pPr>
        <w:ind w:left="4320" w:hanging="360"/>
      </w:pPr>
    </w:lvl>
    <w:lvl w:ilvl="6" w:tplc="A4AE3930">
      <w:start w:val="1"/>
      <w:numFmt w:val="lowerLetter"/>
      <w:lvlText w:val="%7."/>
      <w:lvlJc w:val="left"/>
      <w:pPr>
        <w:ind w:left="5040" w:hanging="360"/>
      </w:pPr>
    </w:lvl>
    <w:lvl w:ilvl="7" w:tplc="76260A58">
      <w:start w:val="1"/>
      <w:numFmt w:val="lowerLetter"/>
      <w:lvlText w:val="%8."/>
      <w:lvlJc w:val="left"/>
      <w:pPr>
        <w:ind w:left="5760" w:hanging="360"/>
      </w:pPr>
    </w:lvl>
    <w:lvl w:ilvl="8" w:tplc="30E2BBE0">
      <w:start w:val="1"/>
      <w:numFmt w:val="lowerLetter"/>
      <w:lvlText w:val="%9."/>
      <w:lvlJc w:val="left"/>
      <w:pPr>
        <w:ind w:left="6480" w:hanging="360"/>
      </w:pPr>
    </w:lvl>
  </w:abstractNum>
  <w:abstractNum w:abstractNumId="16" w15:restartNumberingAfterBreak="0">
    <w:nsid w:val="397C794B"/>
    <w:multiLevelType w:val="hybridMultilevel"/>
    <w:tmpl w:val="1BA6FD7A"/>
    <w:lvl w:ilvl="0" w:tplc="FF5401B0">
      <w:start w:val="1"/>
      <w:numFmt w:val="bullet"/>
      <w:lvlText w:val=""/>
      <w:lvlJc w:val="left"/>
      <w:pPr>
        <w:ind w:left="720" w:hanging="360"/>
      </w:pPr>
      <w:rPr>
        <w:rFonts w:ascii="Symbol" w:hAnsi="Symbol" w:cs="Symbol" w:hint="default"/>
        <w:sz w:val="18"/>
        <w:szCs w:val="18"/>
      </w:rPr>
    </w:lvl>
    <w:lvl w:ilvl="1" w:tplc="025A8670">
      <w:start w:val="1"/>
      <w:numFmt w:val="bullet"/>
      <w:lvlText w:val="o"/>
      <w:lvlJc w:val="left"/>
      <w:pPr>
        <w:ind w:left="1440" w:hanging="360"/>
      </w:pPr>
      <w:rPr>
        <w:rFonts w:ascii="Courier New" w:hAnsi="Courier New" w:cs="Courier New" w:hint="default"/>
      </w:rPr>
    </w:lvl>
    <w:lvl w:ilvl="2" w:tplc="D9AE6F58">
      <w:start w:val="1"/>
      <w:numFmt w:val="bullet"/>
      <w:lvlText w:val=""/>
      <w:lvlJc w:val="left"/>
      <w:pPr>
        <w:ind w:left="2160" w:hanging="360"/>
      </w:pPr>
      <w:rPr>
        <w:rFonts w:ascii="Wingdings" w:hAnsi="Wingdings" w:cs="Wingdings" w:hint="default"/>
      </w:rPr>
    </w:lvl>
    <w:lvl w:ilvl="3" w:tplc="EE48CDEA">
      <w:start w:val="1"/>
      <w:numFmt w:val="bullet"/>
      <w:lvlText w:val=""/>
      <w:lvlJc w:val="left"/>
      <w:pPr>
        <w:ind w:left="2880" w:hanging="360"/>
      </w:pPr>
      <w:rPr>
        <w:rFonts w:ascii="Symbol" w:hAnsi="Symbol" w:cs="Symbol" w:hint="default"/>
      </w:rPr>
    </w:lvl>
    <w:lvl w:ilvl="4" w:tplc="17521CC0">
      <w:start w:val="1"/>
      <w:numFmt w:val="bullet"/>
      <w:lvlText w:val="o"/>
      <w:lvlJc w:val="left"/>
      <w:pPr>
        <w:ind w:left="3600" w:hanging="360"/>
      </w:pPr>
      <w:rPr>
        <w:rFonts w:ascii="Courier New" w:hAnsi="Courier New" w:cs="Courier New" w:hint="default"/>
      </w:rPr>
    </w:lvl>
    <w:lvl w:ilvl="5" w:tplc="68B8C1E4">
      <w:start w:val="1"/>
      <w:numFmt w:val="bullet"/>
      <w:lvlText w:val=""/>
      <w:lvlJc w:val="left"/>
      <w:pPr>
        <w:ind w:left="4320" w:hanging="360"/>
      </w:pPr>
      <w:rPr>
        <w:rFonts w:ascii="Wingdings" w:hAnsi="Wingdings" w:cs="Wingdings" w:hint="default"/>
      </w:rPr>
    </w:lvl>
    <w:lvl w:ilvl="6" w:tplc="E3641098">
      <w:start w:val="1"/>
      <w:numFmt w:val="bullet"/>
      <w:lvlText w:val=""/>
      <w:lvlJc w:val="left"/>
      <w:pPr>
        <w:ind w:left="5040" w:hanging="360"/>
      </w:pPr>
      <w:rPr>
        <w:rFonts w:ascii="Symbol" w:hAnsi="Symbol" w:cs="Symbol" w:hint="default"/>
      </w:rPr>
    </w:lvl>
    <w:lvl w:ilvl="7" w:tplc="E3A26498">
      <w:start w:val="1"/>
      <w:numFmt w:val="bullet"/>
      <w:lvlText w:val="o"/>
      <w:lvlJc w:val="left"/>
      <w:pPr>
        <w:ind w:left="5760" w:hanging="360"/>
      </w:pPr>
      <w:rPr>
        <w:rFonts w:ascii="Courier New" w:hAnsi="Courier New" w:cs="Courier New" w:hint="default"/>
      </w:rPr>
    </w:lvl>
    <w:lvl w:ilvl="8" w:tplc="8222C136">
      <w:start w:val="1"/>
      <w:numFmt w:val="bullet"/>
      <w:lvlText w:val=""/>
      <w:lvlJc w:val="left"/>
      <w:pPr>
        <w:ind w:left="6480" w:hanging="360"/>
      </w:pPr>
      <w:rPr>
        <w:rFonts w:ascii="Wingdings" w:hAnsi="Wingdings" w:cs="Wingdings" w:hint="default"/>
      </w:rPr>
    </w:lvl>
  </w:abstractNum>
  <w:abstractNum w:abstractNumId="17" w15:restartNumberingAfterBreak="0">
    <w:nsid w:val="3E197982"/>
    <w:multiLevelType w:val="hybridMultilevel"/>
    <w:tmpl w:val="7C4E4E2A"/>
    <w:lvl w:ilvl="0" w:tplc="026E7DEE">
      <w:start w:val="1"/>
      <w:numFmt w:val="bullet"/>
      <w:lvlText w:val=""/>
      <w:lvlJc w:val="left"/>
      <w:pPr>
        <w:ind w:left="720" w:hanging="360"/>
      </w:pPr>
      <w:rPr>
        <w:rFonts w:ascii="Symbol" w:hAnsi="Symbol" w:cs="Symbol" w:hint="default"/>
        <w:sz w:val="18"/>
        <w:szCs w:val="18"/>
      </w:rPr>
    </w:lvl>
    <w:lvl w:ilvl="1" w:tplc="906CFBB8">
      <w:start w:val="1"/>
      <w:numFmt w:val="bullet"/>
      <w:lvlText w:val="o"/>
      <w:lvlJc w:val="left"/>
      <w:pPr>
        <w:ind w:left="1440" w:hanging="360"/>
      </w:pPr>
      <w:rPr>
        <w:rFonts w:ascii="Courier New" w:hAnsi="Courier New" w:cs="Courier New" w:hint="default"/>
      </w:rPr>
    </w:lvl>
    <w:lvl w:ilvl="2" w:tplc="51D6FF8C">
      <w:start w:val="1"/>
      <w:numFmt w:val="bullet"/>
      <w:lvlText w:val=""/>
      <w:lvlJc w:val="left"/>
      <w:pPr>
        <w:ind w:left="2160" w:hanging="360"/>
      </w:pPr>
      <w:rPr>
        <w:rFonts w:ascii="Wingdings" w:hAnsi="Wingdings" w:cs="Wingdings" w:hint="default"/>
      </w:rPr>
    </w:lvl>
    <w:lvl w:ilvl="3" w:tplc="510C88E8">
      <w:start w:val="1"/>
      <w:numFmt w:val="bullet"/>
      <w:lvlText w:val=""/>
      <w:lvlJc w:val="left"/>
      <w:pPr>
        <w:ind w:left="2880" w:hanging="360"/>
      </w:pPr>
      <w:rPr>
        <w:rFonts w:ascii="Symbol" w:hAnsi="Symbol" w:cs="Symbol" w:hint="default"/>
      </w:rPr>
    </w:lvl>
    <w:lvl w:ilvl="4" w:tplc="C2A820AC">
      <w:start w:val="1"/>
      <w:numFmt w:val="bullet"/>
      <w:lvlText w:val="o"/>
      <w:lvlJc w:val="left"/>
      <w:pPr>
        <w:ind w:left="3600" w:hanging="360"/>
      </w:pPr>
      <w:rPr>
        <w:rFonts w:ascii="Courier New" w:hAnsi="Courier New" w:cs="Courier New" w:hint="default"/>
      </w:rPr>
    </w:lvl>
    <w:lvl w:ilvl="5" w:tplc="B1EC5FAC">
      <w:start w:val="1"/>
      <w:numFmt w:val="bullet"/>
      <w:lvlText w:val=""/>
      <w:lvlJc w:val="left"/>
      <w:pPr>
        <w:ind w:left="4320" w:hanging="360"/>
      </w:pPr>
      <w:rPr>
        <w:rFonts w:ascii="Wingdings" w:hAnsi="Wingdings" w:cs="Wingdings" w:hint="default"/>
      </w:rPr>
    </w:lvl>
    <w:lvl w:ilvl="6" w:tplc="A1720734">
      <w:start w:val="1"/>
      <w:numFmt w:val="bullet"/>
      <w:lvlText w:val=""/>
      <w:lvlJc w:val="left"/>
      <w:pPr>
        <w:ind w:left="5040" w:hanging="360"/>
      </w:pPr>
      <w:rPr>
        <w:rFonts w:ascii="Symbol" w:hAnsi="Symbol" w:cs="Symbol" w:hint="default"/>
      </w:rPr>
    </w:lvl>
    <w:lvl w:ilvl="7" w:tplc="CE448868">
      <w:start w:val="1"/>
      <w:numFmt w:val="bullet"/>
      <w:lvlText w:val="o"/>
      <w:lvlJc w:val="left"/>
      <w:pPr>
        <w:ind w:left="5760" w:hanging="360"/>
      </w:pPr>
      <w:rPr>
        <w:rFonts w:ascii="Courier New" w:hAnsi="Courier New" w:cs="Courier New" w:hint="default"/>
      </w:rPr>
    </w:lvl>
    <w:lvl w:ilvl="8" w:tplc="8D8CC158">
      <w:start w:val="1"/>
      <w:numFmt w:val="bullet"/>
      <w:lvlText w:val=""/>
      <w:lvlJc w:val="left"/>
      <w:pPr>
        <w:ind w:left="6480" w:hanging="360"/>
      </w:pPr>
      <w:rPr>
        <w:rFonts w:ascii="Wingdings" w:hAnsi="Wingdings" w:cs="Wingdings" w:hint="default"/>
      </w:rPr>
    </w:lvl>
  </w:abstractNum>
  <w:abstractNum w:abstractNumId="18" w15:restartNumberingAfterBreak="0">
    <w:nsid w:val="44606A19"/>
    <w:multiLevelType w:val="hybridMultilevel"/>
    <w:tmpl w:val="21D2FBFC"/>
    <w:lvl w:ilvl="0" w:tplc="A5786102">
      <w:start w:val="1"/>
      <w:numFmt w:val="bullet"/>
      <w:lvlText w:val=""/>
      <w:lvlJc w:val="left"/>
      <w:pPr>
        <w:ind w:left="720" w:hanging="360"/>
      </w:pPr>
      <w:rPr>
        <w:rFonts w:ascii="Symbol" w:hAnsi="Symbol" w:cs="Symbol" w:hint="default"/>
        <w:sz w:val="18"/>
        <w:szCs w:val="18"/>
      </w:rPr>
    </w:lvl>
    <w:lvl w:ilvl="1" w:tplc="E4F89338">
      <w:start w:val="1"/>
      <w:numFmt w:val="bullet"/>
      <w:lvlText w:val="o"/>
      <w:lvlJc w:val="left"/>
      <w:pPr>
        <w:ind w:left="1440" w:hanging="360"/>
      </w:pPr>
      <w:rPr>
        <w:rFonts w:ascii="Courier New" w:hAnsi="Courier New" w:cs="Courier New" w:hint="default"/>
      </w:rPr>
    </w:lvl>
    <w:lvl w:ilvl="2" w:tplc="38906306">
      <w:start w:val="1"/>
      <w:numFmt w:val="bullet"/>
      <w:lvlText w:val=""/>
      <w:lvlJc w:val="left"/>
      <w:pPr>
        <w:ind w:left="2160" w:hanging="360"/>
      </w:pPr>
      <w:rPr>
        <w:rFonts w:ascii="Wingdings" w:hAnsi="Wingdings" w:cs="Wingdings" w:hint="default"/>
      </w:rPr>
    </w:lvl>
    <w:lvl w:ilvl="3" w:tplc="3A983F0E">
      <w:start w:val="1"/>
      <w:numFmt w:val="bullet"/>
      <w:lvlText w:val=""/>
      <w:lvlJc w:val="left"/>
      <w:pPr>
        <w:ind w:left="2880" w:hanging="360"/>
      </w:pPr>
      <w:rPr>
        <w:rFonts w:ascii="Symbol" w:hAnsi="Symbol" w:cs="Symbol" w:hint="default"/>
      </w:rPr>
    </w:lvl>
    <w:lvl w:ilvl="4" w:tplc="4B8CB016">
      <w:start w:val="1"/>
      <w:numFmt w:val="bullet"/>
      <w:lvlText w:val="o"/>
      <w:lvlJc w:val="left"/>
      <w:pPr>
        <w:ind w:left="3600" w:hanging="360"/>
      </w:pPr>
      <w:rPr>
        <w:rFonts w:ascii="Courier New" w:hAnsi="Courier New" w:cs="Courier New" w:hint="default"/>
      </w:rPr>
    </w:lvl>
    <w:lvl w:ilvl="5" w:tplc="D8D88F82">
      <w:start w:val="1"/>
      <w:numFmt w:val="bullet"/>
      <w:lvlText w:val=""/>
      <w:lvlJc w:val="left"/>
      <w:pPr>
        <w:ind w:left="4320" w:hanging="360"/>
      </w:pPr>
      <w:rPr>
        <w:rFonts w:ascii="Wingdings" w:hAnsi="Wingdings" w:cs="Wingdings" w:hint="default"/>
      </w:rPr>
    </w:lvl>
    <w:lvl w:ilvl="6" w:tplc="E7985EBE">
      <w:start w:val="1"/>
      <w:numFmt w:val="bullet"/>
      <w:lvlText w:val=""/>
      <w:lvlJc w:val="left"/>
      <w:pPr>
        <w:ind w:left="5040" w:hanging="360"/>
      </w:pPr>
      <w:rPr>
        <w:rFonts w:ascii="Symbol" w:hAnsi="Symbol" w:cs="Symbol" w:hint="default"/>
      </w:rPr>
    </w:lvl>
    <w:lvl w:ilvl="7" w:tplc="2BC0CCEC">
      <w:start w:val="1"/>
      <w:numFmt w:val="bullet"/>
      <w:lvlText w:val="o"/>
      <w:lvlJc w:val="left"/>
      <w:pPr>
        <w:ind w:left="5760" w:hanging="360"/>
      </w:pPr>
      <w:rPr>
        <w:rFonts w:ascii="Courier New" w:hAnsi="Courier New" w:cs="Courier New" w:hint="default"/>
      </w:rPr>
    </w:lvl>
    <w:lvl w:ilvl="8" w:tplc="0816AB30">
      <w:start w:val="1"/>
      <w:numFmt w:val="bullet"/>
      <w:lvlText w:val=""/>
      <w:lvlJc w:val="left"/>
      <w:pPr>
        <w:ind w:left="6480" w:hanging="360"/>
      </w:pPr>
      <w:rPr>
        <w:rFonts w:ascii="Wingdings" w:hAnsi="Wingdings" w:cs="Wingdings" w:hint="default"/>
      </w:rPr>
    </w:lvl>
  </w:abstractNum>
  <w:abstractNum w:abstractNumId="19" w15:restartNumberingAfterBreak="0">
    <w:nsid w:val="4C494A87"/>
    <w:multiLevelType w:val="hybridMultilevel"/>
    <w:tmpl w:val="DBBA0F0C"/>
    <w:lvl w:ilvl="0" w:tplc="80886ADC">
      <w:start w:val="1"/>
      <w:numFmt w:val="bullet"/>
      <w:lvlText w:val=""/>
      <w:lvlJc w:val="left"/>
      <w:pPr>
        <w:ind w:left="720" w:hanging="360"/>
      </w:pPr>
      <w:rPr>
        <w:rFonts w:ascii="Symbol" w:hAnsi="Symbol" w:cs="Symbol" w:hint="default"/>
        <w:sz w:val="18"/>
        <w:szCs w:val="18"/>
      </w:rPr>
    </w:lvl>
    <w:lvl w:ilvl="1" w:tplc="FCEA621C">
      <w:start w:val="1"/>
      <w:numFmt w:val="bullet"/>
      <w:lvlText w:val="o"/>
      <w:lvlJc w:val="left"/>
      <w:pPr>
        <w:ind w:left="1440" w:hanging="360"/>
      </w:pPr>
      <w:rPr>
        <w:rFonts w:ascii="Courier New" w:hAnsi="Courier New" w:cs="Courier New" w:hint="default"/>
      </w:rPr>
    </w:lvl>
    <w:lvl w:ilvl="2" w:tplc="47528982">
      <w:start w:val="1"/>
      <w:numFmt w:val="bullet"/>
      <w:lvlText w:val=""/>
      <w:lvlJc w:val="left"/>
      <w:pPr>
        <w:ind w:left="2160" w:hanging="360"/>
      </w:pPr>
      <w:rPr>
        <w:rFonts w:ascii="Wingdings" w:hAnsi="Wingdings" w:cs="Wingdings" w:hint="default"/>
      </w:rPr>
    </w:lvl>
    <w:lvl w:ilvl="3" w:tplc="DE784E0A">
      <w:start w:val="1"/>
      <w:numFmt w:val="bullet"/>
      <w:lvlText w:val=""/>
      <w:lvlJc w:val="left"/>
      <w:pPr>
        <w:ind w:left="2880" w:hanging="360"/>
      </w:pPr>
      <w:rPr>
        <w:rFonts w:ascii="Symbol" w:hAnsi="Symbol" w:cs="Symbol" w:hint="default"/>
      </w:rPr>
    </w:lvl>
    <w:lvl w:ilvl="4" w:tplc="4022D5F2">
      <w:start w:val="1"/>
      <w:numFmt w:val="bullet"/>
      <w:lvlText w:val="o"/>
      <w:lvlJc w:val="left"/>
      <w:pPr>
        <w:ind w:left="3600" w:hanging="360"/>
      </w:pPr>
      <w:rPr>
        <w:rFonts w:ascii="Courier New" w:hAnsi="Courier New" w:cs="Courier New" w:hint="default"/>
      </w:rPr>
    </w:lvl>
    <w:lvl w:ilvl="5" w:tplc="6192844C">
      <w:start w:val="1"/>
      <w:numFmt w:val="bullet"/>
      <w:lvlText w:val=""/>
      <w:lvlJc w:val="left"/>
      <w:pPr>
        <w:ind w:left="4320" w:hanging="360"/>
      </w:pPr>
      <w:rPr>
        <w:rFonts w:ascii="Wingdings" w:hAnsi="Wingdings" w:cs="Wingdings" w:hint="default"/>
      </w:rPr>
    </w:lvl>
    <w:lvl w:ilvl="6" w:tplc="FDE6FAAE">
      <w:start w:val="1"/>
      <w:numFmt w:val="bullet"/>
      <w:lvlText w:val=""/>
      <w:lvlJc w:val="left"/>
      <w:pPr>
        <w:ind w:left="5040" w:hanging="360"/>
      </w:pPr>
      <w:rPr>
        <w:rFonts w:ascii="Symbol" w:hAnsi="Symbol" w:cs="Symbol" w:hint="default"/>
      </w:rPr>
    </w:lvl>
    <w:lvl w:ilvl="7" w:tplc="B08454C0">
      <w:start w:val="1"/>
      <w:numFmt w:val="bullet"/>
      <w:lvlText w:val="o"/>
      <w:lvlJc w:val="left"/>
      <w:pPr>
        <w:ind w:left="5760" w:hanging="360"/>
      </w:pPr>
      <w:rPr>
        <w:rFonts w:ascii="Courier New" w:hAnsi="Courier New" w:cs="Courier New" w:hint="default"/>
      </w:rPr>
    </w:lvl>
    <w:lvl w:ilvl="8" w:tplc="B8F4F4A6">
      <w:start w:val="1"/>
      <w:numFmt w:val="bullet"/>
      <w:lvlText w:val=""/>
      <w:lvlJc w:val="left"/>
      <w:pPr>
        <w:ind w:left="6480" w:hanging="360"/>
      </w:pPr>
      <w:rPr>
        <w:rFonts w:ascii="Wingdings" w:hAnsi="Wingdings" w:cs="Wingdings" w:hint="default"/>
      </w:rPr>
    </w:lvl>
  </w:abstractNum>
  <w:abstractNum w:abstractNumId="20" w15:restartNumberingAfterBreak="0">
    <w:nsid w:val="4C7E463C"/>
    <w:multiLevelType w:val="hybridMultilevel"/>
    <w:tmpl w:val="46FEE492"/>
    <w:lvl w:ilvl="0" w:tplc="6DDC011C">
      <w:start w:val="1"/>
      <w:numFmt w:val="bullet"/>
      <w:lvlText w:val=""/>
      <w:lvlJc w:val="left"/>
      <w:pPr>
        <w:ind w:left="720" w:hanging="360"/>
      </w:pPr>
      <w:rPr>
        <w:rFonts w:ascii="Symbol" w:hAnsi="Symbol" w:cs="Symbol" w:hint="default"/>
        <w:sz w:val="18"/>
        <w:szCs w:val="18"/>
      </w:rPr>
    </w:lvl>
    <w:lvl w:ilvl="1" w:tplc="DE64606A">
      <w:start w:val="1"/>
      <w:numFmt w:val="bullet"/>
      <w:lvlText w:val="o"/>
      <w:lvlJc w:val="left"/>
      <w:pPr>
        <w:ind w:left="1440" w:hanging="360"/>
      </w:pPr>
      <w:rPr>
        <w:rFonts w:ascii="Courier New" w:hAnsi="Courier New" w:cs="Courier New" w:hint="default"/>
      </w:rPr>
    </w:lvl>
    <w:lvl w:ilvl="2" w:tplc="26F009FC">
      <w:start w:val="1"/>
      <w:numFmt w:val="bullet"/>
      <w:lvlText w:val=""/>
      <w:lvlJc w:val="left"/>
      <w:pPr>
        <w:ind w:left="2160" w:hanging="360"/>
      </w:pPr>
      <w:rPr>
        <w:rFonts w:ascii="Wingdings" w:hAnsi="Wingdings" w:cs="Wingdings" w:hint="default"/>
      </w:rPr>
    </w:lvl>
    <w:lvl w:ilvl="3" w:tplc="6EFAF3BC">
      <w:start w:val="1"/>
      <w:numFmt w:val="bullet"/>
      <w:lvlText w:val=""/>
      <w:lvlJc w:val="left"/>
      <w:pPr>
        <w:ind w:left="2880" w:hanging="360"/>
      </w:pPr>
      <w:rPr>
        <w:rFonts w:ascii="Symbol" w:hAnsi="Symbol" w:cs="Symbol" w:hint="default"/>
      </w:rPr>
    </w:lvl>
    <w:lvl w:ilvl="4" w:tplc="F904915C">
      <w:start w:val="1"/>
      <w:numFmt w:val="bullet"/>
      <w:lvlText w:val="o"/>
      <w:lvlJc w:val="left"/>
      <w:pPr>
        <w:ind w:left="3600" w:hanging="360"/>
      </w:pPr>
      <w:rPr>
        <w:rFonts w:ascii="Courier New" w:hAnsi="Courier New" w:cs="Courier New" w:hint="default"/>
      </w:rPr>
    </w:lvl>
    <w:lvl w:ilvl="5" w:tplc="0DBA01CE">
      <w:start w:val="1"/>
      <w:numFmt w:val="bullet"/>
      <w:lvlText w:val=""/>
      <w:lvlJc w:val="left"/>
      <w:pPr>
        <w:ind w:left="4320" w:hanging="360"/>
      </w:pPr>
      <w:rPr>
        <w:rFonts w:ascii="Wingdings" w:hAnsi="Wingdings" w:cs="Wingdings" w:hint="default"/>
      </w:rPr>
    </w:lvl>
    <w:lvl w:ilvl="6" w:tplc="A22C1C30">
      <w:start w:val="1"/>
      <w:numFmt w:val="bullet"/>
      <w:lvlText w:val=""/>
      <w:lvlJc w:val="left"/>
      <w:pPr>
        <w:ind w:left="5040" w:hanging="360"/>
      </w:pPr>
      <w:rPr>
        <w:rFonts w:ascii="Symbol" w:hAnsi="Symbol" w:cs="Symbol" w:hint="default"/>
      </w:rPr>
    </w:lvl>
    <w:lvl w:ilvl="7" w:tplc="B6847A5E">
      <w:start w:val="1"/>
      <w:numFmt w:val="bullet"/>
      <w:lvlText w:val="o"/>
      <w:lvlJc w:val="left"/>
      <w:pPr>
        <w:ind w:left="5760" w:hanging="360"/>
      </w:pPr>
      <w:rPr>
        <w:rFonts w:ascii="Courier New" w:hAnsi="Courier New" w:cs="Courier New" w:hint="default"/>
      </w:rPr>
    </w:lvl>
    <w:lvl w:ilvl="8" w:tplc="CB249E44">
      <w:start w:val="1"/>
      <w:numFmt w:val="bullet"/>
      <w:lvlText w:val=""/>
      <w:lvlJc w:val="left"/>
      <w:pPr>
        <w:ind w:left="6480" w:hanging="360"/>
      </w:pPr>
      <w:rPr>
        <w:rFonts w:ascii="Wingdings" w:hAnsi="Wingdings" w:cs="Wingdings" w:hint="default"/>
      </w:rPr>
    </w:lvl>
  </w:abstractNum>
  <w:abstractNum w:abstractNumId="21"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4B56411"/>
    <w:multiLevelType w:val="hybridMultilevel"/>
    <w:tmpl w:val="48D8D892"/>
    <w:lvl w:ilvl="0" w:tplc="0CAC7ADA">
      <w:start w:val="1"/>
      <w:numFmt w:val="bullet"/>
      <w:lvlText w:val=""/>
      <w:lvlJc w:val="left"/>
      <w:pPr>
        <w:ind w:left="720" w:hanging="360"/>
      </w:pPr>
      <w:rPr>
        <w:rFonts w:ascii="Symbol" w:hAnsi="Symbol" w:cs="Symbol" w:hint="default"/>
        <w:sz w:val="18"/>
        <w:szCs w:val="18"/>
      </w:rPr>
    </w:lvl>
    <w:lvl w:ilvl="1" w:tplc="96FCE36A">
      <w:start w:val="1"/>
      <w:numFmt w:val="bullet"/>
      <w:lvlText w:val="o"/>
      <w:lvlJc w:val="left"/>
      <w:pPr>
        <w:ind w:left="1440" w:hanging="360"/>
      </w:pPr>
      <w:rPr>
        <w:rFonts w:ascii="Courier New" w:hAnsi="Courier New" w:cs="Courier New" w:hint="default"/>
      </w:rPr>
    </w:lvl>
    <w:lvl w:ilvl="2" w:tplc="F8300FD4">
      <w:start w:val="1"/>
      <w:numFmt w:val="bullet"/>
      <w:lvlText w:val=""/>
      <w:lvlJc w:val="left"/>
      <w:pPr>
        <w:ind w:left="2160" w:hanging="360"/>
      </w:pPr>
      <w:rPr>
        <w:rFonts w:ascii="Wingdings" w:hAnsi="Wingdings" w:cs="Wingdings" w:hint="default"/>
      </w:rPr>
    </w:lvl>
    <w:lvl w:ilvl="3" w:tplc="ACF6F292">
      <w:start w:val="1"/>
      <w:numFmt w:val="bullet"/>
      <w:lvlText w:val=""/>
      <w:lvlJc w:val="left"/>
      <w:pPr>
        <w:ind w:left="2880" w:hanging="360"/>
      </w:pPr>
      <w:rPr>
        <w:rFonts w:ascii="Symbol" w:hAnsi="Symbol" w:cs="Symbol" w:hint="default"/>
      </w:rPr>
    </w:lvl>
    <w:lvl w:ilvl="4" w:tplc="72747092">
      <w:start w:val="1"/>
      <w:numFmt w:val="bullet"/>
      <w:lvlText w:val="o"/>
      <w:lvlJc w:val="left"/>
      <w:pPr>
        <w:ind w:left="3600" w:hanging="360"/>
      </w:pPr>
      <w:rPr>
        <w:rFonts w:ascii="Courier New" w:hAnsi="Courier New" w:cs="Courier New" w:hint="default"/>
      </w:rPr>
    </w:lvl>
    <w:lvl w:ilvl="5" w:tplc="17520556">
      <w:start w:val="1"/>
      <w:numFmt w:val="bullet"/>
      <w:lvlText w:val=""/>
      <w:lvlJc w:val="left"/>
      <w:pPr>
        <w:ind w:left="4320" w:hanging="360"/>
      </w:pPr>
      <w:rPr>
        <w:rFonts w:ascii="Wingdings" w:hAnsi="Wingdings" w:cs="Wingdings" w:hint="default"/>
      </w:rPr>
    </w:lvl>
    <w:lvl w:ilvl="6" w:tplc="1BAE2564">
      <w:start w:val="1"/>
      <w:numFmt w:val="bullet"/>
      <w:lvlText w:val=""/>
      <w:lvlJc w:val="left"/>
      <w:pPr>
        <w:ind w:left="5040" w:hanging="360"/>
      </w:pPr>
      <w:rPr>
        <w:rFonts w:ascii="Symbol" w:hAnsi="Symbol" w:cs="Symbol" w:hint="default"/>
      </w:rPr>
    </w:lvl>
    <w:lvl w:ilvl="7" w:tplc="B9269B52">
      <w:start w:val="1"/>
      <w:numFmt w:val="bullet"/>
      <w:lvlText w:val="o"/>
      <w:lvlJc w:val="left"/>
      <w:pPr>
        <w:ind w:left="5760" w:hanging="360"/>
      </w:pPr>
      <w:rPr>
        <w:rFonts w:ascii="Courier New" w:hAnsi="Courier New" w:cs="Courier New" w:hint="default"/>
      </w:rPr>
    </w:lvl>
    <w:lvl w:ilvl="8" w:tplc="422013EC">
      <w:start w:val="1"/>
      <w:numFmt w:val="bullet"/>
      <w:lvlText w:val=""/>
      <w:lvlJc w:val="left"/>
      <w:pPr>
        <w:ind w:left="6480" w:hanging="360"/>
      </w:pPr>
      <w:rPr>
        <w:rFonts w:ascii="Wingdings" w:hAnsi="Wingdings" w:cs="Wingdings" w:hint="default"/>
      </w:rPr>
    </w:lvl>
  </w:abstractNum>
  <w:abstractNum w:abstractNumId="24"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ECE5099"/>
    <w:multiLevelType w:val="hybridMultilevel"/>
    <w:tmpl w:val="A5740308"/>
    <w:lvl w:ilvl="0" w:tplc="92DC9012">
      <w:start w:val="1"/>
      <w:numFmt w:val="bullet"/>
      <w:lvlText w:val=""/>
      <w:lvlJc w:val="left"/>
      <w:pPr>
        <w:ind w:left="720" w:hanging="360"/>
      </w:pPr>
      <w:rPr>
        <w:rFonts w:ascii="Symbol" w:hAnsi="Symbol" w:cs="Symbol" w:hint="default"/>
        <w:sz w:val="18"/>
        <w:szCs w:val="18"/>
      </w:rPr>
    </w:lvl>
    <w:lvl w:ilvl="1" w:tplc="8004B5F2">
      <w:start w:val="1"/>
      <w:numFmt w:val="bullet"/>
      <w:lvlText w:val="o"/>
      <w:lvlJc w:val="left"/>
      <w:pPr>
        <w:ind w:left="1440" w:hanging="360"/>
      </w:pPr>
      <w:rPr>
        <w:rFonts w:ascii="Courier New" w:hAnsi="Courier New" w:cs="Courier New" w:hint="default"/>
      </w:rPr>
    </w:lvl>
    <w:lvl w:ilvl="2" w:tplc="A3D46A88">
      <w:start w:val="1"/>
      <w:numFmt w:val="bullet"/>
      <w:lvlText w:val=""/>
      <w:lvlJc w:val="left"/>
      <w:pPr>
        <w:ind w:left="2160" w:hanging="360"/>
      </w:pPr>
      <w:rPr>
        <w:rFonts w:ascii="Wingdings" w:hAnsi="Wingdings" w:cs="Wingdings" w:hint="default"/>
      </w:rPr>
    </w:lvl>
    <w:lvl w:ilvl="3" w:tplc="5DD400A0">
      <w:start w:val="1"/>
      <w:numFmt w:val="bullet"/>
      <w:lvlText w:val=""/>
      <w:lvlJc w:val="left"/>
      <w:pPr>
        <w:ind w:left="2880" w:hanging="360"/>
      </w:pPr>
      <w:rPr>
        <w:rFonts w:ascii="Symbol" w:hAnsi="Symbol" w:cs="Symbol" w:hint="default"/>
      </w:rPr>
    </w:lvl>
    <w:lvl w:ilvl="4" w:tplc="63D417F6">
      <w:start w:val="1"/>
      <w:numFmt w:val="bullet"/>
      <w:lvlText w:val="o"/>
      <w:lvlJc w:val="left"/>
      <w:pPr>
        <w:ind w:left="3600" w:hanging="360"/>
      </w:pPr>
      <w:rPr>
        <w:rFonts w:ascii="Courier New" w:hAnsi="Courier New" w:cs="Courier New" w:hint="default"/>
      </w:rPr>
    </w:lvl>
    <w:lvl w:ilvl="5" w:tplc="999EA6B0">
      <w:start w:val="1"/>
      <w:numFmt w:val="bullet"/>
      <w:lvlText w:val=""/>
      <w:lvlJc w:val="left"/>
      <w:pPr>
        <w:ind w:left="4320" w:hanging="360"/>
      </w:pPr>
      <w:rPr>
        <w:rFonts w:ascii="Wingdings" w:hAnsi="Wingdings" w:cs="Wingdings" w:hint="default"/>
      </w:rPr>
    </w:lvl>
    <w:lvl w:ilvl="6" w:tplc="1608A2C2">
      <w:start w:val="1"/>
      <w:numFmt w:val="bullet"/>
      <w:lvlText w:val=""/>
      <w:lvlJc w:val="left"/>
      <w:pPr>
        <w:ind w:left="5040" w:hanging="360"/>
      </w:pPr>
      <w:rPr>
        <w:rFonts w:ascii="Symbol" w:hAnsi="Symbol" w:cs="Symbol" w:hint="default"/>
      </w:rPr>
    </w:lvl>
    <w:lvl w:ilvl="7" w:tplc="78DAE388">
      <w:start w:val="1"/>
      <w:numFmt w:val="bullet"/>
      <w:lvlText w:val="o"/>
      <w:lvlJc w:val="left"/>
      <w:pPr>
        <w:ind w:left="5760" w:hanging="360"/>
      </w:pPr>
      <w:rPr>
        <w:rFonts w:ascii="Courier New" w:hAnsi="Courier New" w:cs="Courier New" w:hint="default"/>
      </w:rPr>
    </w:lvl>
    <w:lvl w:ilvl="8" w:tplc="72C0BDF4">
      <w:start w:val="1"/>
      <w:numFmt w:val="bullet"/>
      <w:lvlText w:val=""/>
      <w:lvlJc w:val="left"/>
      <w:pPr>
        <w:ind w:left="6480" w:hanging="360"/>
      </w:pPr>
      <w:rPr>
        <w:rFonts w:ascii="Wingdings" w:hAnsi="Wingdings" w:cs="Wingdings" w:hint="default"/>
      </w:rPr>
    </w:lvl>
  </w:abstractNum>
  <w:abstractNum w:abstractNumId="27"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49D32E0"/>
    <w:multiLevelType w:val="hybridMultilevel"/>
    <w:tmpl w:val="DB9EF87E"/>
    <w:lvl w:ilvl="0" w:tplc="7FB4AA6E">
      <w:start w:val="1"/>
      <w:numFmt w:val="bullet"/>
      <w:lvlText w:val=""/>
      <w:lvlJc w:val="left"/>
      <w:pPr>
        <w:ind w:left="720" w:hanging="360"/>
      </w:pPr>
      <w:rPr>
        <w:rFonts w:ascii="Symbol" w:hAnsi="Symbol" w:cs="Symbol" w:hint="default"/>
        <w:sz w:val="18"/>
        <w:szCs w:val="18"/>
      </w:rPr>
    </w:lvl>
    <w:lvl w:ilvl="1" w:tplc="E0969FEA">
      <w:start w:val="1"/>
      <w:numFmt w:val="bullet"/>
      <w:lvlText w:val="o"/>
      <w:lvlJc w:val="left"/>
      <w:pPr>
        <w:ind w:left="1440" w:hanging="360"/>
      </w:pPr>
      <w:rPr>
        <w:rFonts w:ascii="Courier New" w:hAnsi="Courier New" w:cs="Courier New" w:hint="default"/>
      </w:rPr>
    </w:lvl>
    <w:lvl w:ilvl="2" w:tplc="40CA1B4C">
      <w:start w:val="1"/>
      <w:numFmt w:val="bullet"/>
      <w:lvlText w:val=""/>
      <w:lvlJc w:val="left"/>
      <w:pPr>
        <w:ind w:left="2160" w:hanging="360"/>
      </w:pPr>
      <w:rPr>
        <w:rFonts w:ascii="Wingdings" w:hAnsi="Wingdings" w:cs="Wingdings" w:hint="default"/>
      </w:rPr>
    </w:lvl>
    <w:lvl w:ilvl="3" w:tplc="B2D6289A">
      <w:start w:val="1"/>
      <w:numFmt w:val="bullet"/>
      <w:lvlText w:val=""/>
      <w:lvlJc w:val="left"/>
      <w:pPr>
        <w:ind w:left="2880" w:hanging="360"/>
      </w:pPr>
      <w:rPr>
        <w:rFonts w:ascii="Symbol" w:hAnsi="Symbol" w:cs="Symbol" w:hint="default"/>
      </w:rPr>
    </w:lvl>
    <w:lvl w:ilvl="4" w:tplc="02F48B36">
      <w:start w:val="1"/>
      <w:numFmt w:val="bullet"/>
      <w:lvlText w:val="o"/>
      <w:lvlJc w:val="left"/>
      <w:pPr>
        <w:ind w:left="3600" w:hanging="360"/>
      </w:pPr>
      <w:rPr>
        <w:rFonts w:ascii="Courier New" w:hAnsi="Courier New" w:cs="Courier New" w:hint="default"/>
      </w:rPr>
    </w:lvl>
    <w:lvl w:ilvl="5" w:tplc="1182E682">
      <w:start w:val="1"/>
      <w:numFmt w:val="bullet"/>
      <w:lvlText w:val=""/>
      <w:lvlJc w:val="left"/>
      <w:pPr>
        <w:ind w:left="4320" w:hanging="360"/>
      </w:pPr>
      <w:rPr>
        <w:rFonts w:ascii="Wingdings" w:hAnsi="Wingdings" w:cs="Wingdings" w:hint="default"/>
      </w:rPr>
    </w:lvl>
    <w:lvl w:ilvl="6" w:tplc="928C9128">
      <w:start w:val="1"/>
      <w:numFmt w:val="bullet"/>
      <w:lvlText w:val=""/>
      <w:lvlJc w:val="left"/>
      <w:pPr>
        <w:ind w:left="5040" w:hanging="360"/>
      </w:pPr>
      <w:rPr>
        <w:rFonts w:ascii="Symbol" w:hAnsi="Symbol" w:cs="Symbol" w:hint="default"/>
      </w:rPr>
    </w:lvl>
    <w:lvl w:ilvl="7" w:tplc="547EF1FE">
      <w:start w:val="1"/>
      <w:numFmt w:val="bullet"/>
      <w:lvlText w:val="o"/>
      <w:lvlJc w:val="left"/>
      <w:pPr>
        <w:ind w:left="5760" w:hanging="360"/>
      </w:pPr>
      <w:rPr>
        <w:rFonts w:ascii="Courier New" w:hAnsi="Courier New" w:cs="Courier New" w:hint="default"/>
      </w:rPr>
    </w:lvl>
    <w:lvl w:ilvl="8" w:tplc="5720D676">
      <w:start w:val="1"/>
      <w:numFmt w:val="bullet"/>
      <w:lvlText w:val=""/>
      <w:lvlJc w:val="left"/>
      <w:pPr>
        <w:ind w:left="6480" w:hanging="360"/>
      </w:pPr>
      <w:rPr>
        <w:rFonts w:ascii="Wingdings" w:hAnsi="Wingdings" w:cs="Wingdings" w:hint="default"/>
      </w:rPr>
    </w:lvl>
  </w:abstractNum>
  <w:abstractNum w:abstractNumId="29" w15:restartNumberingAfterBreak="0">
    <w:nsid w:val="65D03079"/>
    <w:multiLevelType w:val="hybridMultilevel"/>
    <w:tmpl w:val="ACC23A9E"/>
    <w:lvl w:ilvl="0" w:tplc="1756BA6A">
      <w:start w:val="1"/>
      <w:numFmt w:val="bullet"/>
      <w:lvlText w:val=""/>
      <w:lvlJc w:val="left"/>
      <w:pPr>
        <w:ind w:left="720" w:hanging="360"/>
      </w:pPr>
      <w:rPr>
        <w:rFonts w:ascii="Symbol" w:hAnsi="Symbol" w:cs="Symbol" w:hint="default"/>
        <w:sz w:val="18"/>
        <w:szCs w:val="18"/>
      </w:rPr>
    </w:lvl>
    <w:lvl w:ilvl="1" w:tplc="F762051A">
      <w:start w:val="1"/>
      <w:numFmt w:val="bullet"/>
      <w:lvlText w:val="o"/>
      <w:lvlJc w:val="left"/>
      <w:pPr>
        <w:ind w:left="1440" w:hanging="360"/>
      </w:pPr>
      <w:rPr>
        <w:rFonts w:ascii="Courier New" w:hAnsi="Courier New" w:cs="Courier New" w:hint="default"/>
      </w:rPr>
    </w:lvl>
    <w:lvl w:ilvl="2" w:tplc="39223CF8">
      <w:start w:val="1"/>
      <w:numFmt w:val="bullet"/>
      <w:lvlText w:val=""/>
      <w:lvlJc w:val="left"/>
      <w:pPr>
        <w:ind w:left="2160" w:hanging="360"/>
      </w:pPr>
      <w:rPr>
        <w:rFonts w:ascii="Wingdings" w:hAnsi="Wingdings" w:cs="Wingdings" w:hint="default"/>
      </w:rPr>
    </w:lvl>
    <w:lvl w:ilvl="3" w:tplc="703C0BC2">
      <w:start w:val="1"/>
      <w:numFmt w:val="bullet"/>
      <w:lvlText w:val=""/>
      <w:lvlJc w:val="left"/>
      <w:pPr>
        <w:ind w:left="2880" w:hanging="360"/>
      </w:pPr>
      <w:rPr>
        <w:rFonts w:ascii="Symbol" w:hAnsi="Symbol" w:cs="Symbol" w:hint="default"/>
      </w:rPr>
    </w:lvl>
    <w:lvl w:ilvl="4" w:tplc="8C761062">
      <w:start w:val="1"/>
      <w:numFmt w:val="bullet"/>
      <w:lvlText w:val="o"/>
      <w:lvlJc w:val="left"/>
      <w:pPr>
        <w:ind w:left="3600" w:hanging="360"/>
      </w:pPr>
      <w:rPr>
        <w:rFonts w:ascii="Courier New" w:hAnsi="Courier New" w:cs="Courier New" w:hint="default"/>
      </w:rPr>
    </w:lvl>
    <w:lvl w:ilvl="5" w:tplc="D09A27F0">
      <w:start w:val="1"/>
      <w:numFmt w:val="bullet"/>
      <w:lvlText w:val=""/>
      <w:lvlJc w:val="left"/>
      <w:pPr>
        <w:ind w:left="4320" w:hanging="360"/>
      </w:pPr>
      <w:rPr>
        <w:rFonts w:ascii="Wingdings" w:hAnsi="Wingdings" w:cs="Wingdings" w:hint="default"/>
      </w:rPr>
    </w:lvl>
    <w:lvl w:ilvl="6" w:tplc="88E8A344">
      <w:start w:val="1"/>
      <w:numFmt w:val="bullet"/>
      <w:lvlText w:val=""/>
      <w:lvlJc w:val="left"/>
      <w:pPr>
        <w:ind w:left="5040" w:hanging="360"/>
      </w:pPr>
      <w:rPr>
        <w:rFonts w:ascii="Symbol" w:hAnsi="Symbol" w:cs="Symbol" w:hint="default"/>
      </w:rPr>
    </w:lvl>
    <w:lvl w:ilvl="7" w:tplc="09EE2896">
      <w:start w:val="1"/>
      <w:numFmt w:val="bullet"/>
      <w:lvlText w:val="o"/>
      <w:lvlJc w:val="left"/>
      <w:pPr>
        <w:ind w:left="5760" w:hanging="360"/>
      </w:pPr>
      <w:rPr>
        <w:rFonts w:ascii="Courier New" w:hAnsi="Courier New" w:cs="Courier New" w:hint="default"/>
      </w:rPr>
    </w:lvl>
    <w:lvl w:ilvl="8" w:tplc="6A0CADE6">
      <w:start w:val="1"/>
      <w:numFmt w:val="bullet"/>
      <w:lvlText w:val=""/>
      <w:lvlJc w:val="left"/>
      <w:pPr>
        <w:ind w:left="6480" w:hanging="360"/>
      </w:pPr>
      <w:rPr>
        <w:rFonts w:ascii="Wingdings" w:hAnsi="Wingdings" w:cs="Wingdings" w:hint="default"/>
      </w:rPr>
    </w:lvl>
  </w:abstractNum>
  <w:abstractNum w:abstractNumId="30" w15:restartNumberingAfterBreak="0">
    <w:nsid w:val="672E2522"/>
    <w:multiLevelType w:val="hybridMultilevel"/>
    <w:tmpl w:val="87F09018"/>
    <w:lvl w:ilvl="0" w:tplc="6B1C7BD8">
      <w:start w:val="1"/>
      <w:numFmt w:val="bullet"/>
      <w:lvlText w:val=""/>
      <w:lvlJc w:val="left"/>
      <w:pPr>
        <w:ind w:left="720" w:hanging="360"/>
      </w:pPr>
      <w:rPr>
        <w:rFonts w:ascii="Symbol" w:hAnsi="Symbol" w:cs="Symbol" w:hint="default"/>
        <w:sz w:val="18"/>
        <w:szCs w:val="18"/>
      </w:rPr>
    </w:lvl>
    <w:lvl w:ilvl="1" w:tplc="8D4ABE22">
      <w:start w:val="1"/>
      <w:numFmt w:val="bullet"/>
      <w:lvlText w:val="o"/>
      <w:lvlJc w:val="left"/>
      <w:pPr>
        <w:ind w:left="1440" w:hanging="360"/>
      </w:pPr>
      <w:rPr>
        <w:rFonts w:ascii="Courier New" w:hAnsi="Courier New" w:cs="Courier New" w:hint="default"/>
      </w:rPr>
    </w:lvl>
    <w:lvl w:ilvl="2" w:tplc="C6368E38">
      <w:start w:val="1"/>
      <w:numFmt w:val="bullet"/>
      <w:lvlText w:val=""/>
      <w:lvlJc w:val="left"/>
      <w:pPr>
        <w:ind w:left="2160" w:hanging="360"/>
      </w:pPr>
      <w:rPr>
        <w:rFonts w:ascii="Wingdings" w:hAnsi="Wingdings" w:cs="Wingdings" w:hint="default"/>
      </w:rPr>
    </w:lvl>
    <w:lvl w:ilvl="3" w:tplc="769243C2">
      <w:start w:val="1"/>
      <w:numFmt w:val="bullet"/>
      <w:lvlText w:val=""/>
      <w:lvlJc w:val="left"/>
      <w:pPr>
        <w:ind w:left="2880" w:hanging="360"/>
      </w:pPr>
      <w:rPr>
        <w:rFonts w:ascii="Symbol" w:hAnsi="Symbol" w:cs="Symbol" w:hint="default"/>
      </w:rPr>
    </w:lvl>
    <w:lvl w:ilvl="4" w:tplc="C0F88D30">
      <w:start w:val="1"/>
      <w:numFmt w:val="bullet"/>
      <w:lvlText w:val="o"/>
      <w:lvlJc w:val="left"/>
      <w:pPr>
        <w:ind w:left="3600" w:hanging="360"/>
      </w:pPr>
      <w:rPr>
        <w:rFonts w:ascii="Courier New" w:hAnsi="Courier New" w:cs="Courier New" w:hint="default"/>
      </w:rPr>
    </w:lvl>
    <w:lvl w:ilvl="5" w:tplc="F760B79A">
      <w:start w:val="1"/>
      <w:numFmt w:val="bullet"/>
      <w:lvlText w:val=""/>
      <w:lvlJc w:val="left"/>
      <w:pPr>
        <w:ind w:left="4320" w:hanging="360"/>
      </w:pPr>
      <w:rPr>
        <w:rFonts w:ascii="Wingdings" w:hAnsi="Wingdings" w:cs="Wingdings" w:hint="default"/>
      </w:rPr>
    </w:lvl>
    <w:lvl w:ilvl="6" w:tplc="3CA03822">
      <w:start w:val="1"/>
      <w:numFmt w:val="bullet"/>
      <w:lvlText w:val=""/>
      <w:lvlJc w:val="left"/>
      <w:pPr>
        <w:ind w:left="5040" w:hanging="360"/>
      </w:pPr>
      <w:rPr>
        <w:rFonts w:ascii="Symbol" w:hAnsi="Symbol" w:cs="Symbol" w:hint="default"/>
      </w:rPr>
    </w:lvl>
    <w:lvl w:ilvl="7" w:tplc="C7823AA2">
      <w:start w:val="1"/>
      <w:numFmt w:val="bullet"/>
      <w:lvlText w:val="o"/>
      <w:lvlJc w:val="left"/>
      <w:pPr>
        <w:ind w:left="5760" w:hanging="360"/>
      </w:pPr>
      <w:rPr>
        <w:rFonts w:ascii="Courier New" w:hAnsi="Courier New" w:cs="Courier New" w:hint="default"/>
      </w:rPr>
    </w:lvl>
    <w:lvl w:ilvl="8" w:tplc="B73AD6B6">
      <w:start w:val="1"/>
      <w:numFmt w:val="bullet"/>
      <w:lvlText w:val=""/>
      <w:lvlJc w:val="left"/>
      <w:pPr>
        <w:ind w:left="6480" w:hanging="360"/>
      </w:pPr>
      <w:rPr>
        <w:rFonts w:ascii="Wingdings" w:hAnsi="Wingdings" w:cs="Wingdings" w:hint="default"/>
      </w:rPr>
    </w:lvl>
  </w:abstractNum>
  <w:abstractNum w:abstractNumId="31" w15:restartNumberingAfterBreak="0">
    <w:nsid w:val="68CE7539"/>
    <w:multiLevelType w:val="hybridMultilevel"/>
    <w:tmpl w:val="AD32D49C"/>
    <w:lvl w:ilvl="0" w:tplc="DD6C13EE">
      <w:start w:val="1"/>
      <w:numFmt w:val="bullet"/>
      <w:lvlText w:val=""/>
      <w:lvlJc w:val="left"/>
      <w:pPr>
        <w:ind w:left="720" w:hanging="360"/>
      </w:pPr>
      <w:rPr>
        <w:rFonts w:ascii="Symbol" w:hAnsi="Symbol" w:cs="Symbol" w:hint="default"/>
        <w:sz w:val="18"/>
        <w:szCs w:val="18"/>
      </w:rPr>
    </w:lvl>
    <w:lvl w:ilvl="1" w:tplc="ECDEB7B0">
      <w:start w:val="1"/>
      <w:numFmt w:val="bullet"/>
      <w:lvlText w:val="o"/>
      <w:lvlJc w:val="left"/>
      <w:pPr>
        <w:ind w:left="1440" w:hanging="360"/>
      </w:pPr>
      <w:rPr>
        <w:rFonts w:ascii="Courier New" w:hAnsi="Courier New" w:cs="Courier New" w:hint="default"/>
      </w:rPr>
    </w:lvl>
    <w:lvl w:ilvl="2" w:tplc="776C0884">
      <w:start w:val="1"/>
      <w:numFmt w:val="bullet"/>
      <w:lvlText w:val=""/>
      <w:lvlJc w:val="left"/>
      <w:pPr>
        <w:ind w:left="2160" w:hanging="360"/>
      </w:pPr>
      <w:rPr>
        <w:rFonts w:ascii="Wingdings" w:hAnsi="Wingdings" w:cs="Wingdings" w:hint="default"/>
      </w:rPr>
    </w:lvl>
    <w:lvl w:ilvl="3" w:tplc="EDC4415A">
      <w:start w:val="1"/>
      <w:numFmt w:val="bullet"/>
      <w:lvlText w:val=""/>
      <w:lvlJc w:val="left"/>
      <w:pPr>
        <w:ind w:left="2880" w:hanging="360"/>
      </w:pPr>
      <w:rPr>
        <w:rFonts w:ascii="Symbol" w:hAnsi="Symbol" w:cs="Symbol" w:hint="default"/>
      </w:rPr>
    </w:lvl>
    <w:lvl w:ilvl="4" w:tplc="75F6035C">
      <w:start w:val="1"/>
      <w:numFmt w:val="bullet"/>
      <w:lvlText w:val="o"/>
      <w:lvlJc w:val="left"/>
      <w:pPr>
        <w:ind w:left="3600" w:hanging="360"/>
      </w:pPr>
      <w:rPr>
        <w:rFonts w:ascii="Courier New" w:hAnsi="Courier New" w:cs="Courier New" w:hint="default"/>
      </w:rPr>
    </w:lvl>
    <w:lvl w:ilvl="5" w:tplc="209688E4">
      <w:start w:val="1"/>
      <w:numFmt w:val="bullet"/>
      <w:lvlText w:val=""/>
      <w:lvlJc w:val="left"/>
      <w:pPr>
        <w:ind w:left="4320" w:hanging="360"/>
      </w:pPr>
      <w:rPr>
        <w:rFonts w:ascii="Wingdings" w:hAnsi="Wingdings" w:cs="Wingdings" w:hint="default"/>
      </w:rPr>
    </w:lvl>
    <w:lvl w:ilvl="6" w:tplc="3D1CB32C">
      <w:start w:val="1"/>
      <w:numFmt w:val="bullet"/>
      <w:lvlText w:val=""/>
      <w:lvlJc w:val="left"/>
      <w:pPr>
        <w:ind w:left="5040" w:hanging="360"/>
      </w:pPr>
      <w:rPr>
        <w:rFonts w:ascii="Symbol" w:hAnsi="Symbol" w:cs="Symbol" w:hint="default"/>
      </w:rPr>
    </w:lvl>
    <w:lvl w:ilvl="7" w:tplc="31107844">
      <w:start w:val="1"/>
      <w:numFmt w:val="bullet"/>
      <w:lvlText w:val="o"/>
      <w:lvlJc w:val="left"/>
      <w:pPr>
        <w:ind w:left="5760" w:hanging="360"/>
      </w:pPr>
      <w:rPr>
        <w:rFonts w:ascii="Courier New" w:hAnsi="Courier New" w:cs="Courier New" w:hint="default"/>
      </w:rPr>
    </w:lvl>
    <w:lvl w:ilvl="8" w:tplc="2522F2D4">
      <w:start w:val="1"/>
      <w:numFmt w:val="bullet"/>
      <w:lvlText w:val=""/>
      <w:lvlJc w:val="left"/>
      <w:pPr>
        <w:ind w:left="6480" w:hanging="360"/>
      </w:pPr>
      <w:rPr>
        <w:rFonts w:ascii="Wingdings" w:hAnsi="Wingdings" w:cs="Wingdings" w:hint="default"/>
      </w:rPr>
    </w:lvl>
  </w:abstractNum>
  <w:abstractNum w:abstractNumId="32" w15:restartNumberingAfterBreak="0">
    <w:nsid w:val="6C9D1C5D"/>
    <w:multiLevelType w:val="hybridMultilevel"/>
    <w:tmpl w:val="86D8A2BA"/>
    <w:lvl w:ilvl="0" w:tplc="104768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D011A97"/>
    <w:multiLevelType w:val="hybridMultilevel"/>
    <w:tmpl w:val="9DF41C52"/>
    <w:lvl w:ilvl="0" w:tplc="C7CC6BBC">
      <w:start w:val="1"/>
      <w:numFmt w:val="bullet"/>
      <w:lvlText w:val=""/>
      <w:lvlJc w:val="left"/>
      <w:pPr>
        <w:ind w:left="720" w:hanging="360"/>
      </w:pPr>
      <w:rPr>
        <w:rFonts w:ascii="Symbol" w:hAnsi="Symbol" w:cs="Symbol" w:hint="default"/>
        <w:sz w:val="18"/>
        <w:szCs w:val="18"/>
      </w:rPr>
    </w:lvl>
    <w:lvl w:ilvl="1" w:tplc="83D87788">
      <w:start w:val="1"/>
      <w:numFmt w:val="bullet"/>
      <w:lvlText w:val="o"/>
      <w:lvlJc w:val="left"/>
      <w:pPr>
        <w:ind w:left="1440" w:hanging="360"/>
      </w:pPr>
      <w:rPr>
        <w:rFonts w:ascii="Courier New" w:hAnsi="Courier New" w:cs="Courier New" w:hint="default"/>
      </w:rPr>
    </w:lvl>
    <w:lvl w:ilvl="2" w:tplc="FDC2B11A">
      <w:start w:val="1"/>
      <w:numFmt w:val="bullet"/>
      <w:lvlText w:val=""/>
      <w:lvlJc w:val="left"/>
      <w:pPr>
        <w:ind w:left="2160" w:hanging="360"/>
      </w:pPr>
      <w:rPr>
        <w:rFonts w:ascii="Wingdings" w:hAnsi="Wingdings" w:cs="Wingdings" w:hint="default"/>
      </w:rPr>
    </w:lvl>
    <w:lvl w:ilvl="3" w:tplc="E5E62B24">
      <w:start w:val="1"/>
      <w:numFmt w:val="bullet"/>
      <w:lvlText w:val=""/>
      <w:lvlJc w:val="left"/>
      <w:pPr>
        <w:ind w:left="2880" w:hanging="360"/>
      </w:pPr>
      <w:rPr>
        <w:rFonts w:ascii="Symbol" w:hAnsi="Symbol" w:cs="Symbol" w:hint="default"/>
      </w:rPr>
    </w:lvl>
    <w:lvl w:ilvl="4" w:tplc="775A3066">
      <w:start w:val="1"/>
      <w:numFmt w:val="bullet"/>
      <w:lvlText w:val="o"/>
      <w:lvlJc w:val="left"/>
      <w:pPr>
        <w:ind w:left="3600" w:hanging="360"/>
      </w:pPr>
      <w:rPr>
        <w:rFonts w:ascii="Courier New" w:hAnsi="Courier New" w:cs="Courier New" w:hint="default"/>
      </w:rPr>
    </w:lvl>
    <w:lvl w:ilvl="5" w:tplc="1AFC7686">
      <w:start w:val="1"/>
      <w:numFmt w:val="bullet"/>
      <w:lvlText w:val=""/>
      <w:lvlJc w:val="left"/>
      <w:pPr>
        <w:ind w:left="4320" w:hanging="360"/>
      </w:pPr>
      <w:rPr>
        <w:rFonts w:ascii="Wingdings" w:hAnsi="Wingdings" w:cs="Wingdings" w:hint="default"/>
      </w:rPr>
    </w:lvl>
    <w:lvl w:ilvl="6" w:tplc="8B500D22">
      <w:start w:val="1"/>
      <w:numFmt w:val="bullet"/>
      <w:lvlText w:val=""/>
      <w:lvlJc w:val="left"/>
      <w:pPr>
        <w:ind w:left="5040" w:hanging="360"/>
      </w:pPr>
      <w:rPr>
        <w:rFonts w:ascii="Symbol" w:hAnsi="Symbol" w:cs="Symbol" w:hint="default"/>
      </w:rPr>
    </w:lvl>
    <w:lvl w:ilvl="7" w:tplc="45DC7FCE">
      <w:start w:val="1"/>
      <w:numFmt w:val="bullet"/>
      <w:lvlText w:val="o"/>
      <w:lvlJc w:val="left"/>
      <w:pPr>
        <w:ind w:left="5760" w:hanging="360"/>
      </w:pPr>
      <w:rPr>
        <w:rFonts w:ascii="Courier New" w:hAnsi="Courier New" w:cs="Courier New" w:hint="default"/>
      </w:rPr>
    </w:lvl>
    <w:lvl w:ilvl="8" w:tplc="90885DC6">
      <w:start w:val="1"/>
      <w:numFmt w:val="bullet"/>
      <w:lvlText w:val=""/>
      <w:lvlJc w:val="left"/>
      <w:pPr>
        <w:ind w:left="6480" w:hanging="360"/>
      </w:pPr>
      <w:rPr>
        <w:rFonts w:ascii="Wingdings" w:hAnsi="Wingdings" w:cs="Wingdings" w:hint="default"/>
      </w:rPr>
    </w:lvl>
  </w:abstractNum>
  <w:abstractNum w:abstractNumId="34" w15:restartNumberingAfterBreak="0">
    <w:nsid w:val="6D0472DF"/>
    <w:multiLevelType w:val="hybridMultilevel"/>
    <w:tmpl w:val="295E757A"/>
    <w:lvl w:ilvl="0" w:tplc="425638F8">
      <w:start w:val="1"/>
      <w:numFmt w:val="bullet"/>
      <w:lvlText w:val=""/>
      <w:lvlJc w:val="left"/>
      <w:pPr>
        <w:ind w:left="720" w:hanging="360"/>
      </w:pPr>
      <w:rPr>
        <w:rFonts w:ascii="Symbol" w:hAnsi="Symbol" w:cs="Symbol" w:hint="default"/>
        <w:sz w:val="18"/>
        <w:szCs w:val="18"/>
      </w:rPr>
    </w:lvl>
    <w:lvl w:ilvl="1" w:tplc="F1141DA4">
      <w:start w:val="1"/>
      <w:numFmt w:val="bullet"/>
      <w:lvlText w:val="o"/>
      <w:lvlJc w:val="left"/>
      <w:pPr>
        <w:ind w:left="1440" w:hanging="360"/>
      </w:pPr>
      <w:rPr>
        <w:rFonts w:ascii="Courier New" w:hAnsi="Courier New" w:cs="Courier New" w:hint="default"/>
      </w:rPr>
    </w:lvl>
    <w:lvl w:ilvl="2" w:tplc="762CF9AC">
      <w:start w:val="1"/>
      <w:numFmt w:val="bullet"/>
      <w:lvlText w:val=""/>
      <w:lvlJc w:val="left"/>
      <w:pPr>
        <w:ind w:left="2160" w:hanging="360"/>
      </w:pPr>
      <w:rPr>
        <w:rFonts w:ascii="Wingdings" w:hAnsi="Wingdings" w:cs="Wingdings" w:hint="default"/>
      </w:rPr>
    </w:lvl>
    <w:lvl w:ilvl="3" w:tplc="CB667FF8">
      <w:start w:val="1"/>
      <w:numFmt w:val="bullet"/>
      <w:lvlText w:val=""/>
      <w:lvlJc w:val="left"/>
      <w:pPr>
        <w:ind w:left="2880" w:hanging="360"/>
      </w:pPr>
      <w:rPr>
        <w:rFonts w:ascii="Symbol" w:hAnsi="Symbol" w:cs="Symbol" w:hint="default"/>
      </w:rPr>
    </w:lvl>
    <w:lvl w:ilvl="4" w:tplc="EA067F54">
      <w:start w:val="1"/>
      <w:numFmt w:val="bullet"/>
      <w:lvlText w:val="o"/>
      <w:lvlJc w:val="left"/>
      <w:pPr>
        <w:ind w:left="3600" w:hanging="360"/>
      </w:pPr>
      <w:rPr>
        <w:rFonts w:ascii="Courier New" w:hAnsi="Courier New" w:cs="Courier New" w:hint="default"/>
      </w:rPr>
    </w:lvl>
    <w:lvl w:ilvl="5" w:tplc="4FD87840">
      <w:start w:val="1"/>
      <w:numFmt w:val="bullet"/>
      <w:lvlText w:val=""/>
      <w:lvlJc w:val="left"/>
      <w:pPr>
        <w:ind w:left="4320" w:hanging="360"/>
      </w:pPr>
      <w:rPr>
        <w:rFonts w:ascii="Wingdings" w:hAnsi="Wingdings" w:cs="Wingdings" w:hint="default"/>
      </w:rPr>
    </w:lvl>
    <w:lvl w:ilvl="6" w:tplc="D3502D94">
      <w:start w:val="1"/>
      <w:numFmt w:val="bullet"/>
      <w:lvlText w:val=""/>
      <w:lvlJc w:val="left"/>
      <w:pPr>
        <w:ind w:left="5040" w:hanging="360"/>
      </w:pPr>
      <w:rPr>
        <w:rFonts w:ascii="Symbol" w:hAnsi="Symbol" w:cs="Symbol" w:hint="default"/>
      </w:rPr>
    </w:lvl>
    <w:lvl w:ilvl="7" w:tplc="116E0FAA">
      <w:start w:val="1"/>
      <w:numFmt w:val="bullet"/>
      <w:lvlText w:val="o"/>
      <w:lvlJc w:val="left"/>
      <w:pPr>
        <w:ind w:left="5760" w:hanging="360"/>
      </w:pPr>
      <w:rPr>
        <w:rFonts w:ascii="Courier New" w:hAnsi="Courier New" w:cs="Courier New" w:hint="default"/>
      </w:rPr>
    </w:lvl>
    <w:lvl w:ilvl="8" w:tplc="63C61B0E">
      <w:start w:val="1"/>
      <w:numFmt w:val="bullet"/>
      <w:lvlText w:val=""/>
      <w:lvlJc w:val="left"/>
      <w:pPr>
        <w:ind w:left="6480" w:hanging="360"/>
      </w:pPr>
      <w:rPr>
        <w:rFonts w:ascii="Wingdings" w:hAnsi="Wingdings" w:cs="Wingdings" w:hint="default"/>
      </w:rPr>
    </w:lvl>
  </w:abstractNum>
  <w:abstractNum w:abstractNumId="35" w15:restartNumberingAfterBreak="0">
    <w:nsid w:val="6D0E74D2"/>
    <w:multiLevelType w:val="hybridMultilevel"/>
    <w:tmpl w:val="ED58DF1E"/>
    <w:lvl w:ilvl="0" w:tplc="FC4ECDBC">
      <w:start w:val="1"/>
      <w:numFmt w:val="bullet"/>
      <w:lvlText w:val=""/>
      <w:lvlJc w:val="left"/>
      <w:pPr>
        <w:ind w:left="720" w:hanging="360"/>
      </w:pPr>
      <w:rPr>
        <w:rFonts w:ascii="Symbol" w:hAnsi="Symbol" w:cs="Symbol" w:hint="default"/>
        <w:sz w:val="18"/>
        <w:szCs w:val="18"/>
      </w:rPr>
    </w:lvl>
    <w:lvl w:ilvl="1" w:tplc="3618C08E">
      <w:start w:val="1"/>
      <w:numFmt w:val="bullet"/>
      <w:lvlText w:val="o"/>
      <w:lvlJc w:val="left"/>
      <w:pPr>
        <w:ind w:left="1440" w:hanging="360"/>
      </w:pPr>
      <w:rPr>
        <w:rFonts w:ascii="Courier New" w:hAnsi="Courier New" w:cs="Courier New" w:hint="default"/>
      </w:rPr>
    </w:lvl>
    <w:lvl w:ilvl="2" w:tplc="BC3A8D30">
      <w:start w:val="1"/>
      <w:numFmt w:val="bullet"/>
      <w:lvlText w:val=""/>
      <w:lvlJc w:val="left"/>
      <w:pPr>
        <w:ind w:left="2160" w:hanging="360"/>
      </w:pPr>
      <w:rPr>
        <w:rFonts w:ascii="Wingdings" w:hAnsi="Wingdings" w:cs="Wingdings" w:hint="default"/>
      </w:rPr>
    </w:lvl>
    <w:lvl w:ilvl="3" w:tplc="0B4E18B0">
      <w:start w:val="1"/>
      <w:numFmt w:val="bullet"/>
      <w:lvlText w:val=""/>
      <w:lvlJc w:val="left"/>
      <w:pPr>
        <w:ind w:left="2880" w:hanging="360"/>
      </w:pPr>
      <w:rPr>
        <w:rFonts w:ascii="Symbol" w:hAnsi="Symbol" w:cs="Symbol" w:hint="default"/>
      </w:rPr>
    </w:lvl>
    <w:lvl w:ilvl="4" w:tplc="75001D4A">
      <w:start w:val="1"/>
      <w:numFmt w:val="bullet"/>
      <w:lvlText w:val="o"/>
      <w:lvlJc w:val="left"/>
      <w:pPr>
        <w:ind w:left="3600" w:hanging="360"/>
      </w:pPr>
      <w:rPr>
        <w:rFonts w:ascii="Courier New" w:hAnsi="Courier New" w:cs="Courier New" w:hint="default"/>
      </w:rPr>
    </w:lvl>
    <w:lvl w:ilvl="5" w:tplc="24A66010">
      <w:start w:val="1"/>
      <w:numFmt w:val="bullet"/>
      <w:lvlText w:val=""/>
      <w:lvlJc w:val="left"/>
      <w:pPr>
        <w:ind w:left="4320" w:hanging="360"/>
      </w:pPr>
      <w:rPr>
        <w:rFonts w:ascii="Wingdings" w:hAnsi="Wingdings" w:cs="Wingdings" w:hint="default"/>
      </w:rPr>
    </w:lvl>
    <w:lvl w:ilvl="6" w:tplc="E4288F6A">
      <w:start w:val="1"/>
      <w:numFmt w:val="bullet"/>
      <w:lvlText w:val=""/>
      <w:lvlJc w:val="left"/>
      <w:pPr>
        <w:ind w:left="5040" w:hanging="360"/>
      </w:pPr>
      <w:rPr>
        <w:rFonts w:ascii="Symbol" w:hAnsi="Symbol" w:cs="Symbol" w:hint="default"/>
      </w:rPr>
    </w:lvl>
    <w:lvl w:ilvl="7" w:tplc="751E6F02">
      <w:start w:val="1"/>
      <w:numFmt w:val="bullet"/>
      <w:lvlText w:val="o"/>
      <w:lvlJc w:val="left"/>
      <w:pPr>
        <w:ind w:left="5760" w:hanging="360"/>
      </w:pPr>
      <w:rPr>
        <w:rFonts w:ascii="Courier New" w:hAnsi="Courier New" w:cs="Courier New" w:hint="default"/>
      </w:rPr>
    </w:lvl>
    <w:lvl w:ilvl="8" w:tplc="36C47DAA">
      <w:start w:val="1"/>
      <w:numFmt w:val="bullet"/>
      <w:lvlText w:val=""/>
      <w:lvlJc w:val="left"/>
      <w:pPr>
        <w:ind w:left="6480" w:hanging="360"/>
      </w:pPr>
      <w:rPr>
        <w:rFonts w:ascii="Wingdings" w:hAnsi="Wingdings" w:cs="Wingdings" w:hint="default"/>
      </w:rPr>
    </w:lvl>
  </w:abstractNum>
  <w:abstractNum w:abstractNumId="36" w15:restartNumberingAfterBreak="0">
    <w:nsid w:val="6E660EE9"/>
    <w:multiLevelType w:val="hybridMultilevel"/>
    <w:tmpl w:val="8492613A"/>
    <w:lvl w:ilvl="0" w:tplc="89528F4E">
      <w:start w:val="1"/>
      <w:numFmt w:val="bullet"/>
      <w:lvlText w:val=""/>
      <w:lvlJc w:val="left"/>
      <w:pPr>
        <w:ind w:left="720" w:hanging="360"/>
      </w:pPr>
      <w:rPr>
        <w:rFonts w:ascii="Symbol" w:hAnsi="Symbol" w:cs="Symbol" w:hint="default"/>
        <w:sz w:val="18"/>
        <w:szCs w:val="18"/>
      </w:rPr>
    </w:lvl>
    <w:lvl w:ilvl="1" w:tplc="246CC1E0">
      <w:start w:val="1"/>
      <w:numFmt w:val="bullet"/>
      <w:lvlText w:val="o"/>
      <w:lvlJc w:val="left"/>
      <w:pPr>
        <w:ind w:left="1440" w:hanging="360"/>
      </w:pPr>
      <w:rPr>
        <w:rFonts w:ascii="Courier New" w:hAnsi="Courier New" w:cs="Courier New" w:hint="default"/>
      </w:rPr>
    </w:lvl>
    <w:lvl w:ilvl="2" w:tplc="3B022598">
      <w:start w:val="1"/>
      <w:numFmt w:val="bullet"/>
      <w:lvlText w:val=""/>
      <w:lvlJc w:val="left"/>
      <w:pPr>
        <w:ind w:left="2160" w:hanging="360"/>
      </w:pPr>
      <w:rPr>
        <w:rFonts w:ascii="Wingdings" w:hAnsi="Wingdings" w:cs="Wingdings" w:hint="default"/>
      </w:rPr>
    </w:lvl>
    <w:lvl w:ilvl="3" w:tplc="8730D128">
      <w:start w:val="1"/>
      <w:numFmt w:val="bullet"/>
      <w:lvlText w:val=""/>
      <w:lvlJc w:val="left"/>
      <w:pPr>
        <w:ind w:left="2880" w:hanging="360"/>
      </w:pPr>
      <w:rPr>
        <w:rFonts w:ascii="Symbol" w:hAnsi="Symbol" w:cs="Symbol" w:hint="default"/>
      </w:rPr>
    </w:lvl>
    <w:lvl w:ilvl="4" w:tplc="8C5C2CAA">
      <w:start w:val="1"/>
      <w:numFmt w:val="bullet"/>
      <w:lvlText w:val="o"/>
      <w:lvlJc w:val="left"/>
      <w:pPr>
        <w:ind w:left="3600" w:hanging="360"/>
      </w:pPr>
      <w:rPr>
        <w:rFonts w:ascii="Courier New" w:hAnsi="Courier New" w:cs="Courier New" w:hint="default"/>
      </w:rPr>
    </w:lvl>
    <w:lvl w:ilvl="5" w:tplc="CF908374">
      <w:start w:val="1"/>
      <w:numFmt w:val="bullet"/>
      <w:lvlText w:val=""/>
      <w:lvlJc w:val="left"/>
      <w:pPr>
        <w:ind w:left="4320" w:hanging="360"/>
      </w:pPr>
      <w:rPr>
        <w:rFonts w:ascii="Wingdings" w:hAnsi="Wingdings" w:cs="Wingdings" w:hint="default"/>
      </w:rPr>
    </w:lvl>
    <w:lvl w:ilvl="6" w:tplc="7FB6DABE">
      <w:start w:val="1"/>
      <w:numFmt w:val="bullet"/>
      <w:lvlText w:val=""/>
      <w:lvlJc w:val="left"/>
      <w:pPr>
        <w:ind w:left="5040" w:hanging="360"/>
      </w:pPr>
      <w:rPr>
        <w:rFonts w:ascii="Symbol" w:hAnsi="Symbol" w:cs="Symbol" w:hint="default"/>
      </w:rPr>
    </w:lvl>
    <w:lvl w:ilvl="7" w:tplc="55E25552">
      <w:start w:val="1"/>
      <w:numFmt w:val="bullet"/>
      <w:lvlText w:val="o"/>
      <w:lvlJc w:val="left"/>
      <w:pPr>
        <w:ind w:left="5760" w:hanging="360"/>
      </w:pPr>
      <w:rPr>
        <w:rFonts w:ascii="Courier New" w:hAnsi="Courier New" w:cs="Courier New" w:hint="default"/>
      </w:rPr>
    </w:lvl>
    <w:lvl w:ilvl="8" w:tplc="BD04BB4C">
      <w:start w:val="1"/>
      <w:numFmt w:val="bullet"/>
      <w:lvlText w:val=""/>
      <w:lvlJc w:val="left"/>
      <w:pPr>
        <w:ind w:left="6480" w:hanging="360"/>
      </w:pPr>
      <w:rPr>
        <w:rFonts w:ascii="Wingdings" w:hAnsi="Wingdings" w:cs="Wingdings" w:hint="default"/>
      </w:rPr>
    </w:lvl>
  </w:abstractNum>
  <w:abstractNum w:abstractNumId="37" w15:restartNumberingAfterBreak="0">
    <w:nsid w:val="6F6D0669"/>
    <w:multiLevelType w:val="hybridMultilevel"/>
    <w:tmpl w:val="1D968BAE"/>
    <w:lvl w:ilvl="0" w:tplc="14B498D2">
      <w:start w:val="1"/>
      <w:numFmt w:val="bullet"/>
      <w:lvlText w:val=""/>
      <w:lvlJc w:val="left"/>
      <w:pPr>
        <w:ind w:left="720" w:hanging="360"/>
      </w:pPr>
      <w:rPr>
        <w:rFonts w:ascii="Symbol" w:hAnsi="Symbol" w:cs="Symbol" w:hint="default"/>
        <w:sz w:val="18"/>
        <w:szCs w:val="18"/>
      </w:rPr>
    </w:lvl>
    <w:lvl w:ilvl="1" w:tplc="1F3A6F7E">
      <w:start w:val="1"/>
      <w:numFmt w:val="bullet"/>
      <w:lvlText w:val="o"/>
      <w:lvlJc w:val="left"/>
      <w:pPr>
        <w:ind w:left="1440" w:hanging="360"/>
      </w:pPr>
      <w:rPr>
        <w:rFonts w:ascii="Courier New" w:hAnsi="Courier New" w:cs="Courier New" w:hint="default"/>
      </w:rPr>
    </w:lvl>
    <w:lvl w:ilvl="2" w:tplc="B2CA8E18">
      <w:start w:val="1"/>
      <w:numFmt w:val="bullet"/>
      <w:lvlText w:val=""/>
      <w:lvlJc w:val="left"/>
      <w:pPr>
        <w:ind w:left="2160" w:hanging="360"/>
      </w:pPr>
      <w:rPr>
        <w:rFonts w:ascii="Wingdings" w:hAnsi="Wingdings" w:cs="Wingdings" w:hint="default"/>
      </w:rPr>
    </w:lvl>
    <w:lvl w:ilvl="3" w:tplc="9C421F54">
      <w:start w:val="1"/>
      <w:numFmt w:val="bullet"/>
      <w:lvlText w:val=""/>
      <w:lvlJc w:val="left"/>
      <w:pPr>
        <w:ind w:left="2880" w:hanging="360"/>
      </w:pPr>
      <w:rPr>
        <w:rFonts w:ascii="Symbol" w:hAnsi="Symbol" w:cs="Symbol" w:hint="default"/>
      </w:rPr>
    </w:lvl>
    <w:lvl w:ilvl="4" w:tplc="57E8D5E8">
      <w:start w:val="1"/>
      <w:numFmt w:val="bullet"/>
      <w:lvlText w:val="o"/>
      <w:lvlJc w:val="left"/>
      <w:pPr>
        <w:ind w:left="3600" w:hanging="360"/>
      </w:pPr>
      <w:rPr>
        <w:rFonts w:ascii="Courier New" w:hAnsi="Courier New" w:cs="Courier New" w:hint="default"/>
      </w:rPr>
    </w:lvl>
    <w:lvl w:ilvl="5" w:tplc="BD526572">
      <w:start w:val="1"/>
      <w:numFmt w:val="bullet"/>
      <w:lvlText w:val=""/>
      <w:lvlJc w:val="left"/>
      <w:pPr>
        <w:ind w:left="4320" w:hanging="360"/>
      </w:pPr>
      <w:rPr>
        <w:rFonts w:ascii="Wingdings" w:hAnsi="Wingdings" w:cs="Wingdings" w:hint="default"/>
      </w:rPr>
    </w:lvl>
    <w:lvl w:ilvl="6" w:tplc="30323842">
      <w:start w:val="1"/>
      <w:numFmt w:val="bullet"/>
      <w:lvlText w:val=""/>
      <w:lvlJc w:val="left"/>
      <w:pPr>
        <w:ind w:left="5040" w:hanging="360"/>
      </w:pPr>
      <w:rPr>
        <w:rFonts w:ascii="Symbol" w:hAnsi="Symbol" w:cs="Symbol" w:hint="default"/>
      </w:rPr>
    </w:lvl>
    <w:lvl w:ilvl="7" w:tplc="8B524988">
      <w:start w:val="1"/>
      <w:numFmt w:val="bullet"/>
      <w:lvlText w:val="o"/>
      <w:lvlJc w:val="left"/>
      <w:pPr>
        <w:ind w:left="5760" w:hanging="360"/>
      </w:pPr>
      <w:rPr>
        <w:rFonts w:ascii="Courier New" w:hAnsi="Courier New" w:cs="Courier New" w:hint="default"/>
      </w:rPr>
    </w:lvl>
    <w:lvl w:ilvl="8" w:tplc="4BE87D74">
      <w:start w:val="1"/>
      <w:numFmt w:val="bullet"/>
      <w:lvlText w:val=""/>
      <w:lvlJc w:val="left"/>
      <w:pPr>
        <w:ind w:left="6480" w:hanging="360"/>
      </w:pPr>
      <w:rPr>
        <w:rFonts w:ascii="Wingdings" w:hAnsi="Wingdings" w:cs="Wingdings" w:hint="default"/>
      </w:rPr>
    </w:lvl>
  </w:abstractNum>
  <w:abstractNum w:abstractNumId="38" w15:restartNumberingAfterBreak="0">
    <w:nsid w:val="748A35CC"/>
    <w:multiLevelType w:val="hybridMultilevel"/>
    <w:tmpl w:val="2E2A83B2"/>
    <w:lvl w:ilvl="0" w:tplc="A93A8366">
      <w:start w:val="1"/>
      <w:numFmt w:val="bullet"/>
      <w:lvlText w:val=""/>
      <w:lvlJc w:val="left"/>
      <w:pPr>
        <w:ind w:left="720" w:hanging="360"/>
      </w:pPr>
      <w:rPr>
        <w:rFonts w:ascii="Symbol" w:hAnsi="Symbol" w:cs="Symbol" w:hint="default"/>
        <w:sz w:val="18"/>
        <w:szCs w:val="18"/>
      </w:rPr>
    </w:lvl>
    <w:lvl w:ilvl="1" w:tplc="5EF4161E">
      <w:start w:val="1"/>
      <w:numFmt w:val="bullet"/>
      <w:lvlText w:val="o"/>
      <w:lvlJc w:val="left"/>
      <w:pPr>
        <w:ind w:left="1440" w:hanging="360"/>
      </w:pPr>
      <w:rPr>
        <w:rFonts w:ascii="Courier New" w:hAnsi="Courier New" w:cs="Courier New" w:hint="default"/>
      </w:rPr>
    </w:lvl>
    <w:lvl w:ilvl="2" w:tplc="E19EF26C">
      <w:start w:val="1"/>
      <w:numFmt w:val="bullet"/>
      <w:lvlText w:val=""/>
      <w:lvlJc w:val="left"/>
      <w:pPr>
        <w:ind w:left="2160" w:hanging="360"/>
      </w:pPr>
      <w:rPr>
        <w:rFonts w:ascii="Wingdings" w:hAnsi="Wingdings" w:cs="Wingdings" w:hint="default"/>
      </w:rPr>
    </w:lvl>
    <w:lvl w:ilvl="3" w:tplc="AFAE187A">
      <w:start w:val="1"/>
      <w:numFmt w:val="bullet"/>
      <w:lvlText w:val=""/>
      <w:lvlJc w:val="left"/>
      <w:pPr>
        <w:ind w:left="2880" w:hanging="360"/>
      </w:pPr>
      <w:rPr>
        <w:rFonts w:ascii="Symbol" w:hAnsi="Symbol" w:cs="Symbol" w:hint="default"/>
      </w:rPr>
    </w:lvl>
    <w:lvl w:ilvl="4" w:tplc="4C5253EA">
      <w:start w:val="1"/>
      <w:numFmt w:val="bullet"/>
      <w:lvlText w:val="o"/>
      <w:lvlJc w:val="left"/>
      <w:pPr>
        <w:ind w:left="3600" w:hanging="360"/>
      </w:pPr>
      <w:rPr>
        <w:rFonts w:ascii="Courier New" w:hAnsi="Courier New" w:cs="Courier New" w:hint="default"/>
      </w:rPr>
    </w:lvl>
    <w:lvl w:ilvl="5" w:tplc="95706232">
      <w:start w:val="1"/>
      <w:numFmt w:val="bullet"/>
      <w:lvlText w:val=""/>
      <w:lvlJc w:val="left"/>
      <w:pPr>
        <w:ind w:left="4320" w:hanging="360"/>
      </w:pPr>
      <w:rPr>
        <w:rFonts w:ascii="Wingdings" w:hAnsi="Wingdings" w:cs="Wingdings" w:hint="default"/>
      </w:rPr>
    </w:lvl>
    <w:lvl w:ilvl="6" w:tplc="B4909616">
      <w:start w:val="1"/>
      <w:numFmt w:val="bullet"/>
      <w:lvlText w:val=""/>
      <w:lvlJc w:val="left"/>
      <w:pPr>
        <w:ind w:left="5040" w:hanging="360"/>
      </w:pPr>
      <w:rPr>
        <w:rFonts w:ascii="Symbol" w:hAnsi="Symbol" w:cs="Symbol" w:hint="default"/>
      </w:rPr>
    </w:lvl>
    <w:lvl w:ilvl="7" w:tplc="378ED178">
      <w:start w:val="1"/>
      <w:numFmt w:val="bullet"/>
      <w:lvlText w:val="o"/>
      <w:lvlJc w:val="left"/>
      <w:pPr>
        <w:ind w:left="5760" w:hanging="360"/>
      </w:pPr>
      <w:rPr>
        <w:rFonts w:ascii="Courier New" w:hAnsi="Courier New" w:cs="Courier New" w:hint="default"/>
      </w:rPr>
    </w:lvl>
    <w:lvl w:ilvl="8" w:tplc="76E81EC8">
      <w:start w:val="1"/>
      <w:numFmt w:val="bullet"/>
      <w:lvlText w:val=""/>
      <w:lvlJc w:val="left"/>
      <w:pPr>
        <w:ind w:left="6480" w:hanging="360"/>
      </w:pPr>
      <w:rPr>
        <w:rFonts w:ascii="Wingdings" w:hAnsi="Wingdings" w:cs="Wingdings" w:hint="default"/>
      </w:rPr>
    </w:lvl>
  </w:abstractNum>
  <w:abstractNum w:abstractNumId="39" w15:restartNumberingAfterBreak="0">
    <w:nsid w:val="7A160294"/>
    <w:multiLevelType w:val="hybridMultilevel"/>
    <w:tmpl w:val="455C6C00"/>
    <w:lvl w:ilvl="0" w:tplc="A0FC93EA">
      <w:start w:val="1"/>
      <w:numFmt w:val="decimal"/>
      <w:lvlText w:val="%1."/>
      <w:lvlJc w:val="left"/>
      <w:pPr>
        <w:ind w:left="720" w:hanging="360"/>
      </w:pPr>
      <w:rPr>
        <w:rFonts w:ascii="Arial" w:hAnsi="Arial" w:cs="Arial" w:hint="default"/>
        <w:sz w:val="18"/>
        <w:szCs w:val="18"/>
      </w:rPr>
    </w:lvl>
    <w:lvl w:ilvl="1" w:tplc="24369200">
      <w:start w:val="1"/>
      <w:numFmt w:val="decimal"/>
      <w:lvlText w:val="%2."/>
      <w:lvlJc w:val="left"/>
      <w:pPr>
        <w:ind w:left="1440" w:hanging="360"/>
      </w:pPr>
    </w:lvl>
    <w:lvl w:ilvl="2" w:tplc="7BFA9E44">
      <w:start w:val="1"/>
      <w:numFmt w:val="decimal"/>
      <w:lvlText w:val="%3."/>
      <w:lvlJc w:val="left"/>
      <w:pPr>
        <w:ind w:left="2160" w:hanging="360"/>
      </w:pPr>
    </w:lvl>
    <w:lvl w:ilvl="3" w:tplc="17021A8A">
      <w:start w:val="1"/>
      <w:numFmt w:val="decimal"/>
      <w:lvlText w:val="%4."/>
      <w:lvlJc w:val="left"/>
      <w:pPr>
        <w:ind w:left="2880" w:hanging="360"/>
      </w:pPr>
    </w:lvl>
    <w:lvl w:ilvl="4" w:tplc="7282695C">
      <w:start w:val="1"/>
      <w:numFmt w:val="decimal"/>
      <w:lvlText w:val="%5."/>
      <w:lvlJc w:val="left"/>
      <w:pPr>
        <w:ind w:left="3600" w:hanging="360"/>
      </w:pPr>
    </w:lvl>
    <w:lvl w:ilvl="5" w:tplc="6624143C">
      <w:start w:val="1"/>
      <w:numFmt w:val="decimal"/>
      <w:lvlText w:val="%6."/>
      <w:lvlJc w:val="left"/>
      <w:pPr>
        <w:ind w:left="4320" w:hanging="360"/>
      </w:pPr>
    </w:lvl>
    <w:lvl w:ilvl="6" w:tplc="AD34418C">
      <w:start w:val="1"/>
      <w:numFmt w:val="decimal"/>
      <w:lvlText w:val="%7."/>
      <w:lvlJc w:val="left"/>
      <w:pPr>
        <w:ind w:left="5040" w:hanging="360"/>
      </w:pPr>
    </w:lvl>
    <w:lvl w:ilvl="7" w:tplc="03121A82">
      <w:start w:val="1"/>
      <w:numFmt w:val="decimal"/>
      <w:lvlText w:val="%8."/>
      <w:lvlJc w:val="left"/>
      <w:pPr>
        <w:ind w:left="5760" w:hanging="360"/>
      </w:pPr>
    </w:lvl>
    <w:lvl w:ilvl="8" w:tplc="3BAA7496">
      <w:start w:val="1"/>
      <w:numFmt w:val="decimal"/>
      <w:lvlText w:val="%9."/>
      <w:lvlJc w:val="left"/>
      <w:pPr>
        <w:ind w:left="6480" w:hanging="360"/>
      </w:pPr>
    </w:lvl>
  </w:abstractNum>
  <w:abstractNum w:abstractNumId="40" w15:restartNumberingAfterBreak="0">
    <w:nsid w:val="7BAA6B5F"/>
    <w:multiLevelType w:val="hybridMultilevel"/>
    <w:tmpl w:val="D98C5604"/>
    <w:lvl w:ilvl="0" w:tplc="43324EF6">
      <w:start w:val="1"/>
      <w:numFmt w:val="bullet"/>
      <w:lvlText w:val=""/>
      <w:lvlJc w:val="left"/>
      <w:pPr>
        <w:ind w:left="720" w:hanging="360"/>
      </w:pPr>
      <w:rPr>
        <w:rFonts w:ascii="Symbol" w:hAnsi="Symbol" w:cs="Symbol" w:hint="default"/>
        <w:sz w:val="18"/>
        <w:szCs w:val="18"/>
      </w:rPr>
    </w:lvl>
    <w:lvl w:ilvl="1" w:tplc="9BCC926E">
      <w:start w:val="1"/>
      <w:numFmt w:val="bullet"/>
      <w:lvlText w:val="o"/>
      <w:lvlJc w:val="left"/>
      <w:pPr>
        <w:ind w:left="1440" w:hanging="360"/>
      </w:pPr>
      <w:rPr>
        <w:rFonts w:ascii="Courier New" w:hAnsi="Courier New" w:cs="Courier New" w:hint="default"/>
      </w:rPr>
    </w:lvl>
    <w:lvl w:ilvl="2" w:tplc="072EB14E">
      <w:start w:val="1"/>
      <w:numFmt w:val="bullet"/>
      <w:lvlText w:val=""/>
      <w:lvlJc w:val="left"/>
      <w:pPr>
        <w:ind w:left="2160" w:hanging="360"/>
      </w:pPr>
      <w:rPr>
        <w:rFonts w:ascii="Wingdings" w:hAnsi="Wingdings" w:cs="Wingdings" w:hint="default"/>
      </w:rPr>
    </w:lvl>
    <w:lvl w:ilvl="3" w:tplc="B2BA1A9A">
      <w:start w:val="1"/>
      <w:numFmt w:val="bullet"/>
      <w:lvlText w:val=""/>
      <w:lvlJc w:val="left"/>
      <w:pPr>
        <w:ind w:left="2880" w:hanging="360"/>
      </w:pPr>
      <w:rPr>
        <w:rFonts w:ascii="Symbol" w:hAnsi="Symbol" w:cs="Symbol" w:hint="default"/>
      </w:rPr>
    </w:lvl>
    <w:lvl w:ilvl="4" w:tplc="DCB22684">
      <w:start w:val="1"/>
      <w:numFmt w:val="bullet"/>
      <w:lvlText w:val="o"/>
      <w:lvlJc w:val="left"/>
      <w:pPr>
        <w:ind w:left="3600" w:hanging="360"/>
      </w:pPr>
      <w:rPr>
        <w:rFonts w:ascii="Courier New" w:hAnsi="Courier New" w:cs="Courier New" w:hint="default"/>
      </w:rPr>
    </w:lvl>
    <w:lvl w:ilvl="5" w:tplc="154677EC">
      <w:start w:val="1"/>
      <w:numFmt w:val="bullet"/>
      <w:lvlText w:val=""/>
      <w:lvlJc w:val="left"/>
      <w:pPr>
        <w:ind w:left="4320" w:hanging="360"/>
      </w:pPr>
      <w:rPr>
        <w:rFonts w:ascii="Wingdings" w:hAnsi="Wingdings" w:cs="Wingdings" w:hint="default"/>
      </w:rPr>
    </w:lvl>
    <w:lvl w:ilvl="6" w:tplc="0B562166">
      <w:start w:val="1"/>
      <w:numFmt w:val="bullet"/>
      <w:lvlText w:val=""/>
      <w:lvlJc w:val="left"/>
      <w:pPr>
        <w:ind w:left="5040" w:hanging="360"/>
      </w:pPr>
      <w:rPr>
        <w:rFonts w:ascii="Symbol" w:hAnsi="Symbol" w:cs="Symbol" w:hint="default"/>
      </w:rPr>
    </w:lvl>
    <w:lvl w:ilvl="7" w:tplc="CCCEB6CC">
      <w:start w:val="1"/>
      <w:numFmt w:val="bullet"/>
      <w:lvlText w:val="o"/>
      <w:lvlJc w:val="left"/>
      <w:pPr>
        <w:ind w:left="5760" w:hanging="360"/>
      </w:pPr>
      <w:rPr>
        <w:rFonts w:ascii="Courier New" w:hAnsi="Courier New" w:cs="Courier New" w:hint="default"/>
      </w:rPr>
    </w:lvl>
    <w:lvl w:ilvl="8" w:tplc="64F0B5B4">
      <w:start w:val="1"/>
      <w:numFmt w:val="bullet"/>
      <w:lvlText w:val=""/>
      <w:lvlJc w:val="left"/>
      <w:pPr>
        <w:ind w:left="6480" w:hanging="360"/>
      </w:pPr>
      <w:rPr>
        <w:rFonts w:ascii="Wingdings" w:hAnsi="Wingdings" w:cs="Wingdings" w:hint="default"/>
      </w:rPr>
    </w:lvl>
  </w:abstractNum>
  <w:abstractNum w:abstractNumId="41" w15:restartNumberingAfterBreak="0">
    <w:nsid w:val="7ED6348D"/>
    <w:multiLevelType w:val="hybridMultilevel"/>
    <w:tmpl w:val="616E12FC"/>
    <w:lvl w:ilvl="0" w:tplc="B0F09774">
      <w:start w:val="1"/>
      <w:numFmt w:val="bullet"/>
      <w:lvlText w:val=""/>
      <w:lvlJc w:val="left"/>
      <w:pPr>
        <w:ind w:left="720" w:hanging="360"/>
      </w:pPr>
      <w:rPr>
        <w:rFonts w:ascii="Symbol" w:hAnsi="Symbol" w:cs="Symbol" w:hint="default"/>
        <w:sz w:val="18"/>
        <w:szCs w:val="18"/>
      </w:rPr>
    </w:lvl>
    <w:lvl w:ilvl="1" w:tplc="E7D45760">
      <w:start w:val="1"/>
      <w:numFmt w:val="bullet"/>
      <w:lvlText w:val="o"/>
      <w:lvlJc w:val="left"/>
      <w:pPr>
        <w:ind w:left="1440" w:hanging="360"/>
      </w:pPr>
      <w:rPr>
        <w:rFonts w:ascii="Courier New" w:hAnsi="Courier New" w:cs="Courier New" w:hint="default"/>
      </w:rPr>
    </w:lvl>
    <w:lvl w:ilvl="2" w:tplc="83861716">
      <w:start w:val="1"/>
      <w:numFmt w:val="bullet"/>
      <w:lvlText w:val=""/>
      <w:lvlJc w:val="left"/>
      <w:pPr>
        <w:ind w:left="2160" w:hanging="360"/>
      </w:pPr>
      <w:rPr>
        <w:rFonts w:ascii="Wingdings" w:hAnsi="Wingdings" w:cs="Wingdings" w:hint="default"/>
      </w:rPr>
    </w:lvl>
    <w:lvl w:ilvl="3" w:tplc="1CB8356C">
      <w:start w:val="1"/>
      <w:numFmt w:val="bullet"/>
      <w:lvlText w:val=""/>
      <w:lvlJc w:val="left"/>
      <w:pPr>
        <w:ind w:left="2880" w:hanging="360"/>
      </w:pPr>
      <w:rPr>
        <w:rFonts w:ascii="Symbol" w:hAnsi="Symbol" w:cs="Symbol" w:hint="default"/>
      </w:rPr>
    </w:lvl>
    <w:lvl w:ilvl="4" w:tplc="EBE088FC">
      <w:start w:val="1"/>
      <w:numFmt w:val="bullet"/>
      <w:lvlText w:val="o"/>
      <w:lvlJc w:val="left"/>
      <w:pPr>
        <w:ind w:left="3600" w:hanging="360"/>
      </w:pPr>
      <w:rPr>
        <w:rFonts w:ascii="Courier New" w:hAnsi="Courier New" w:cs="Courier New" w:hint="default"/>
      </w:rPr>
    </w:lvl>
    <w:lvl w:ilvl="5" w:tplc="C6564C44">
      <w:start w:val="1"/>
      <w:numFmt w:val="bullet"/>
      <w:lvlText w:val=""/>
      <w:lvlJc w:val="left"/>
      <w:pPr>
        <w:ind w:left="4320" w:hanging="360"/>
      </w:pPr>
      <w:rPr>
        <w:rFonts w:ascii="Wingdings" w:hAnsi="Wingdings" w:cs="Wingdings" w:hint="default"/>
      </w:rPr>
    </w:lvl>
    <w:lvl w:ilvl="6" w:tplc="4A84FE46">
      <w:start w:val="1"/>
      <w:numFmt w:val="bullet"/>
      <w:lvlText w:val=""/>
      <w:lvlJc w:val="left"/>
      <w:pPr>
        <w:ind w:left="5040" w:hanging="360"/>
      </w:pPr>
      <w:rPr>
        <w:rFonts w:ascii="Symbol" w:hAnsi="Symbol" w:cs="Symbol" w:hint="default"/>
      </w:rPr>
    </w:lvl>
    <w:lvl w:ilvl="7" w:tplc="5B1CCEF2">
      <w:start w:val="1"/>
      <w:numFmt w:val="bullet"/>
      <w:lvlText w:val="o"/>
      <w:lvlJc w:val="left"/>
      <w:pPr>
        <w:ind w:left="5760" w:hanging="360"/>
      </w:pPr>
      <w:rPr>
        <w:rFonts w:ascii="Courier New" w:hAnsi="Courier New" w:cs="Courier New" w:hint="default"/>
      </w:rPr>
    </w:lvl>
    <w:lvl w:ilvl="8" w:tplc="999C9266">
      <w:start w:val="1"/>
      <w:numFmt w:val="bullet"/>
      <w:lvlText w:val=""/>
      <w:lvlJc w:val="left"/>
      <w:pPr>
        <w:ind w:left="6480" w:hanging="360"/>
      </w:pPr>
      <w:rPr>
        <w:rFonts w:ascii="Wingdings" w:hAnsi="Wingdings" w:cs="Wingdings" w:hint="default"/>
      </w:rPr>
    </w:lvl>
  </w:abstractNum>
  <w:abstractNum w:abstractNumId="42" w15:restartNumberingAfterBreak="0">
    <w:nsid w:val="7EED2A9B"/>
    <w:multiLevelType w:val="hybridMultilevel"/>
    <w:tmpl w:val="8222F6DC"/>
    <w:lvl w:ilvl="0" w:tplc="E654A2C4">
      <w:start w:val="1"/>
      <w:numFmt w:val="bullet"/>
      <w:lvlText w:val=""/>
      <w:lvlJc w:val="left"/>
      <w:pPr>
        <w:ind w:left="720" w:hanging="360"/>
      </w:pPr>
      <w:rPr>
        <w:rFonts w:ascii="Symbol" w:hAnsi="Symbol" w:cs="Symbol" w:hint="default"/>
        <w:sz w:val="18"/>
        <w:szCs w:val="18"/>
      </w:rPr>
    </w:lvl>
    <w:lvl w:ilvl="1" w:tplc="DF52E4D0">
      <w:start w:val="1"/>
      <w:numFmt w:val="bullet"/>
      <w:lvlText w:val="o"/>
      <w:lvlJc w:val="left"/>
      <w:pPr>
        <w:ind w:left="1440" w:hanging="360"/>
      </w:pPr>
      <w:rPr>
        <w:rFonts w:ascii="Courier New" w:hAnsi="Courier New" w:cs="Courier New" w:hint="default"/>
      </w:rPr>
    </w:lvl>
    <w:lvl w:ilvl="2" w:tplc="9C645576">
      <w:start w:val="1"/>
      <w:numFmt w:val="bullet"/>
      <w:lvlText w:val=""/>
      <w:lvlJc w:val="left"/>
      <w:pPr>
        <w:ind w:left="2160" w:hanging="360"/>
      </w:pPr>
      <w:rPr>
        <w:rFonts w:ascii="Wingdings" w:hAnsi="Wingdings" w:cs="Wingdings" w:hint="default"/>
      </w:rPr>
    </w:lvl>
    <w:lvl w:ilvl="3" w:tplc="051C5A18">
      <w:start w:val="1"/>
      <w:numFmt w:val="bullet"/>
      <w:lvlText w:val=""/>
      <w:lvlJc w:val="left"/>
      <w:pPr>
        <w:ind w:left="2880" w:hanging="360"/>
      </w:pPr>
      <w:rPr>
        <w:rFonts w:ascii="Symbol" w:hAnsi="Symbol" w:cs="Symbol" w:hint="default"/>
      </w:rPr>
    </w:lvl>
    <w:lvl w:ilvl="4" w:tplc="A796AEC8">
      <w:start w:val="1"/>
      <w:numFmt w:val="bullet"/>
      <w:lvlText w:val="o"/>
      <w:lvlJc w:val="left"/>
      <w:pPr>
        <w:ind w:left="3600" w:hanging="360"/>
      </w:pPr>
      <w:rPr>
        <w:rFonts w:ascii="Courier New" w:hAnsi="Courier New" w:cs="Courier New" w:hint="default"/>
      </w:rPr>
    </w:lvl>
    <w:lvl w:ilvl="5" w:tplc="C9D47840">
      <w:start w:val="1"/>
      <w:numFmt w:val="bullet"/>
      <w:lvlText w:val=""/>
      <w:lvlJc w:val="left"/>
      <w:pPr>
        <w:ind w:left="4320" w:hanging="360"/>
      </w:pPr>
      <w:rPr>
        <w:rFonts w:ascii="Wingdings" w:hAnsi="Wingdings" w:cs="Wingdings" w:hint="default"/>
      </w:rPr>
    </w:lvl>
    <w:lvl w:ilvl="6" w:tplc="D54654FA">
      <w:start w:val="1"/>
      <w:numFmt w:val="bullet"/>
      <w:lvlText w:val=""/>
      <w:lvlJc w:val="left"/>
      <w:pPr>
        <w:ind w:left="5040" w:hanging="360"/>
      </w:pPr>
      <w:rPr>
        <w:rFonts w:ascii="Symbol" w:hAnsi="Symbol" w:cs="Symbol" w:hint="default"/>
      </w:rPr>
    </w:lvl>
    <w:lvl w:ilvl="7" w:tplc="81CAB342">
      <w:start w:val="1"/>
      <w:numFmt w:val="bullet"/>
      <w:lvlText w:val="o"/>
      <w:lvlJc w:val="left"/>
      <w:pPr>
        <w:ind w:left="5760" w:hanging="360"/>
      </w:pPr>
      <w:rPr>
        <w:rFonts w:ascii="Courier New" w:hAnsi="Courier New" w:cs="Courier New" w:hint="default"/>
      </w:rPr>
    </w:lvl>
    <w:lvl w:ilvl="8" w:tplc="711CDCAC">
      <w:start w:val="1"/>
      <w:numFmt w:val="bullet"/>
      <w:lvlText w:val=""/>
      <w:lvlJc w:val="left"/>
      <w:pPr>
        <w:ind w:left="6480" w:hanging="360"/>
      </w:pPr>
      <w:rPr>
        <w:rFonts w:ascii="Wingdings" w:hAnsi="Wingdings" w:cs="Wingdings" w:hint="default"/>
      </w:rPr>
    </w:lvl>
  </w:abstractNum>
  <w:num w:numId="1">
    <w:abstractNumId w:val="22"/>
  </w:num>
  <w:num w:numId="2">
    <w:abstractNumId w:val="25"/>
  </w:num>
  <w:num w:numId="3">
    <w:abstractNumId w:val="27"/>
  </w:num>
  <w:num w:numId="4">
    <w:abstractNumId w:val="24"/>
  </w:num>
  <w:num w:numId="5">
    <w:abstractNumId w:val="13"/>
  </w:num>
  <w:num w:numId="6">
    <w:abstractNumId w:val="10"/>
  </w:num>
  <w:num w:numId="7">
    <w:abstractNumId w:val="21"/>
  </w:num>
  <w:num w:numId="8">
    <w:abstractNumId w:val="32"/>
  </w:num>
  <w:num w:numId="9">
    <w:abstractNumId w:val="36"/>
  </w:num>
  <w:num w:numId="10">
    <w:abstractNumId w:val="0"/>
  </w:num>
  <w:num w:numId="11">
    <w:abstractNumId w:val="41"/>
  </w:num>
  <w:num w:numId="12">
    <w:abstractNumId w:val="20"/>
  </w:num>
  <w:num w:numId="13">
    <w:abstractNumId w:val="30"/>
  </w:num>
  <w:num w:numId="14">
    <w:abstractNumId w:val="12"/>
  </w:num>
  <w:num w:numId="15">
    <w:abstractNumId w:val="38"/>
  </w:num>
  <w:num w:numId="16">
    <w:abstractNumId w:val="4"/>
  </w:num>
  <w:num w:numId="17">
    <w:abstractNumId w:val="15"/>
  </w:num>
  <w:num w:numId="18">
    <w:abstractNumId w:val="34"/>
  </w:num>
  <w:num w:numId="19">
    <w:abstractNumId w:val="11"/>
  </w:num>
  <w:num w:numId="20">
    <w:abstractNumId w:val="40"/>
  </w:num>
  <w:num w:numId="21">
    <w:abstractNumId w:val="7"/>
  </w:num>
  <w:num w:numId="22">
    <w:abstractNumId w:val="37"/>
  </w:num>
  <w:num w:numId="23">
    <w:abstractNumId w:val="5"/>
  </w:num>
  <w:num w:numId="24">
    <w:abstractNumId w:val="1"/>
  </w:num>
  <w:num w:numId="25">
    <w:abstractNumId w:val="33"/>
  </w:num>
  <w:num w:numId="26">
    <w:abstractNumId w:val="26"/>
  </w:num>
  <w:num w:numId="27">
    <w:abstractNumId w:val="14"/>
  </w:num>
  <w:num w:numId="28">
    <w:abstractNumId w:val="35"/>
  </w:num>
  <w:num w:numId="29">
    <w:abstractNumId w:val="2"/>
  </w:num>
  <w:num w:numId="30">
    <w:abstractNumId w:val="39"/>
  </w:num>
  <w:num w:numId="31">
    <w:abstractNumId w:val="8"/>
  </w:num>
  <w:num w:numId="32">
    <w:abstractNumId w:val="42"/>
  </w:num>
  <w:num w:numId="33">
    <w:abstractNumId w:val="18"/>
  </w:num>
  <w:num w:numId="34">
    <w:abstractNumId w:val="3"/>
  </w:num>
  <w:num w:numId="35">
    <w:abstractNumId w:val="19"/>
  </w:num>
  <w:num w:numId="36">
    <w:abstractNumId w:val="23"/>
  </w:num>
  <w:num w:numId="37">
    <w:abstractNumId w:val="16"/>
  </w:num>
  <w:num w:numId="38">
    <w:abstractNumId w:val="31"/>
  </w:num>
  <w:num w:numId="39">
    <w:abstractNumId w:val="17"/>
  </w:num>
  <w:num w:numId="40">
    <w:abstractNumId w:val="6"/>
  </w:num>
  <w:num w:numId="41">
    <w:abstractNumId w:val="9"/>
  </w:num>
  <w:num w:numId="42">
    <w:abstractNumId w:val="29"/>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12A81"/>
    <w:rsid w:val="00013BDF"/>
    <w:rsid w:val="00013C63"/>
    <w:rsid w:val="00021212"/>
    <w:rsid w:val="0002479B"/>
    <w:rsid w:val="00026757"/>
    <w:rsid w:val="00027F41"/>
    <w:rsid w:val="00037A49"/>
    <w:rsid w:val="00043DDE"/>
    <w:rsid w:val="00055819"/>
    <w:rsid w:val="000658FE"/>
    <w:rsid w:val="00066B75"/>
    <w:rsid w:val="00097D22"/>
    <w:rsid w:val="00097F4A"/>
    <w:rsid w:val="000C31DE"/>
    <w:rsid w:val="000C5527"/>
    <w:rsid w:val="000E3C08"/>
    <w:rsid w:val="000E76C6"/>
    <w:rsid w:val="00104764"/>
    <w:rsid w:val="001170D1"/>
    <w:rsid w:val="00127127"/>
    <w:rsid w:val="001327C5"/>
    <w:rsid w:val="00134892"/>
    <w:rsid w:val="00137303"/>
    <w:rsid w:val="001441AD"/>
    <w:rsid w:val="00146FF4"/>
    <w:rsid w:val="00173DCC"/>
    <w:rsid w:val="00190DCE"/>
    <w:rsid w:val="001956BC"/>
    <w:rsid w:val="001A044E"/>
    <w:rsid w:val="001B22B8"/>
    <w:rsid w:val="001B2B6A"/>
    <w:rsid w:val="001B7335"/>
    <w:rsid w:val="001F127A"/>
    <w:rsid w:val="00202000"/>
    <w:rsid w:val="00204EDB"/>
    <w:rsid w:val="00260C6B"/>
    <w:rsid w:val="002634AA"/>
    <w:rsid w:val="002A0471"/>
    <w:rsid w:val="002A2C8E"/>
    <w:rsid w:val="002A5A6D"/>
    <w:rsid w:val="002D4B8F"/>
    <w:rsid w:val="002D58B5"/>
    <w:rsid w:val="003033B6"/>
    <w:rsid w:val="0031659A"/>
    <w:rsid w:val="00320676"/>
    <w:rsid w:val="00327403"/>
    <w:rsid w:val="0033249E"/>
    <w:rsid w:val="00334008"/>
    <w:rsid w:val="0033425B"/>
    <w:rsid w:val="00337E4D"/>
    <w:rsid w:val="003403B0"/>
    <w:rsid w:val="00343395"/>
    <w:rsid w:val="00372B47"/>
    <w:rsid w:val="00395464"/>
    <w:rsid w:val="003A0621"/>
    <w:rsid w:val="003A1AA2"/>
    <w:rsid w:val="003A7764"/>
    <w:rsid w:val="003B6DB4"/>
    <w:rsid w:val="003C6EB0"/>
    <w:rsid w:val="003D3B36"/>
    <w:rsid w:val="003E070F"/>
    <w:rsid w:val="003E1EA3"/>
    <w:rsid w:val="003E4CBE"/>
    <w:rsid w:val="00400812"/>
    <w:rsid w:val="00406DD7"/>
    <w:rsid w:val="0041158A"/>
    <w:rsid w:val="004223BB"/>
    <w:rsid w:val="00427425"/>
    <w:rsid w:val="00446FF1"/>
    <w:rsid w:val="00447712"/>
    <w:rsid w:val="00453B13"/>
    <w:rsid w:val="00457596"/>
    <w:rsid w:val="00464FDB"/>
    <w:rsid w:val="0046638B"/>
    <w:rsid w:val="004677DA"/>
    <w:rsid w:val="004702FB"/>
    <w:rsid w:val="00471503"/>
    <w:rsid w:val="0049006B"/>
    <w:rsid w:val="0049479E"/>
    <w:rsid w:val="00496364"/>
    <w:rsid w:val="004A0E48"/>
    <w:rsid w:val="004D2F9F"/>
    <w:rsid w:val="004E292E"/>
    <w:rsid w:val="004F2927"/>
    <w:rsid w:val="00507400"/>
    <w:rsid w:val="00514CCD"/>
    <w:rsid w:val="0052142A"/>
    <w:rsid w:val="005247DE"/>
    <w:rsid w:val="00534545"/>
    <w:rsid w:val="00534D92"/>
    <w:rsid w:val="0053510E"/>
    <w:rsid w:val="005423BF"/>
    <w:rsid w:val="005510AF"/>
    <w:rsid w:val="005B6195"/>
    <w:rsid w:val="005C2527"/>
    <w:rsid w:val="005C58F0"/>
    <w:rsid w:val="005D2B75"/>
    <w:rsid w:val="00612A5E"/>
    <w:rsid w:val="006176E5"/>
    <w:rsid w:val="00630774"/>
    <w:rsid w:val="006347C3"/>
    <w:rsid w:val="006375BC"/>
    <w:rsid w:val="00641945"/>
    <w:rsid w:val="0064216D"/>
    <w:rsid w:val="006458EA"/>
    <w:rsid w:val="00651A07"/>
    <w:rsid w:val="006975C6"/>
    <w:rsid w:val="006A5918"/>
    <w:rsid w:val="006A60C8"/>
    <w:rsid w:val="006B038A"/>
    <w:rsid w:val="006B2936"/>
    <w:rsid w:val="006E2C5F"/>
    <w:rsid w:val="006E432A"/>
    <w:rsid w:val="006E764D"/>
    <w:rsid w:val="006F1DA5"/>
    <w:rsid w:val="006F5306"/>
    <w:rsid w:val="006F674E"/>
    <w:rsid w:val="007052DF"/>
    <w:rsid w:val="007109D5"/>
    <w:rsid w:val="00720E3A"/>
    <w:rsid w:val="0073704E"/>
    <w:rsid w:val="00742CD6"/>
    <w:rsid w:val="00745231"/>
    <w:rsid w:val="007515DD"/>
    <w:rsid w:val="00753809"/>
    <w:rsid w:val="00785F39"/>
    <w:rsid w:val="00791B58"/>
    <w:rsid w:val="00795292"/>
    <w:rsid w:val="007B7A33"/>
    <w:rsid w:val="007C3EA0"/>
    <w:rsid w:val="007D6FB3"/>
    <w:rsid w:val="007E0E83"/>
    <w:rsid w:val="007F3748"/>
    <w:rsid w:val="007F617F"/>
    <w:rsid w:val="0081554D"/>
    <w:rsid w:val="00826879"/>
    <w:rsid w:val="008278F5"/>
    <w:rsid w:val="00850960"/>
    <w:rsid w:val="008641EC"/>
    <w:rsid w:val="00867527"/>
    <w:rsid w:val="00874AFE"/>
    <w:rsid w:val="008B72CE"/>
    <w:rsid w:val="008B77D3"/>
    <w:rsid w:val="008E1783"/>
    <w:rsid w:val="008E3EDE"/>
    <w:rsid w:val="008E518C"/>
    <w:rsid w:val="008E6726"/>
    <w:rsid w:val="008F626F"/>
    <w:rsid w:val="00911FF2"/>
    <w:rsid w:val="00930868"/>
    <w:rsid w:val="00940BEA"/>
    <w:rsid w:val="00960022"/>
    <w:rsid w:val="0096012C"/>
    <w:rsid w:val="009707CB"/>
    <w:rsid w:val="009C5BB9"/>
    <w:rsid w:val="009E0BF1"/>
    <w:rsid w:val="009E58EE"/>
    <w:rsid w:val="00A0183C"/>
    <w:rsid w:val="00A04846"/>
    <w:rsid w:val="00A16E71"/>
    <w:rsid w:val="00A3199E"/>
    <w:rsid w:val="00A414ED"/>
    <w:rsid w:val="00A52459"/>
    <w:rsid w:val="00AA4761"/>
    <w:rsid w:val="00AC377E"/>
    <w:rsid w:val="00AD316B"/>
    <w:rsid w:val="00AE1AE1"/>
    <w:rsid w:val="00AF265C"/>
    <w:rsid w:val="00AF32CD"/>
    <w:rsid w:val="00AF7FB0"/>
    <w:rsid w:val="00B05771"/>
    <w:rsid w:val="00B0600E"/>
    <w:rsid w:val="00B15EFB"/>
    <w:rsid w:val="00B169F3"/>
    <w:rsid w:val="00B22FB5"/>
    <w:rsid w:val="00B2419B"/>
    <w:rsid w:val="00B43FBF"/>
    <w:rsid w:val="00B5553B"/>
    <w:rsid w:val="00B73453"/>
    <w:rsid w:val="00B75242"/>
    <w:rsid w:val="00B757D1"/>
    <w:rsid w:val="00B77782"/>
    <w:rsid w:val="00B77C8B"/>
    <w:rsid w:val="00B91C43"/>
    <w:rsid w:val="00B93434"/>
    <w:rsid w:val="00BA4EF4"/>
    <w:rsid w:val="00BB0DFE"/>
    <w:rsid w:val="00BB1676"/>
    <w:rsid w:val="00BC2D61"/>
    <w:rsid w:val="00BE1852"/>
    <w:rsid w:val="00C02EF0"/>
    <w:rsid w:val="00C125C6"/>
    <w:rsid w:val="00C24613"/>
    <w:rsid w:val="00C315C9"/>
    <w:rsid w:val="00C4793C"/>
    <w:rsid w:val="00C77CA5"/>
    <w:rsid w:val="00C874CE"/>
    <w:rsid w:val="00CC0D1B"/>
    <w:rsid w:val="00CD6E25"/>
    <w:rsid w:val="00CD7549"/>
    <w:rsid w:val="00CF5158"/>
    <w:rsid w:val="00D03F69"/>
    <w:rsid w:val="00D06E9A"/>
    <w:rsid w:val="00D10F38"/>
    <w:rsid w:val="00D20EE1"/>
    <w:rsid w:val="00D379CF"/>
    <w:rsid w:val="00D60A0B"/>
    <w:rsid w:val="00D7251D"/>
    <w:rsid w:val="00D7467F"/>
    <w:rsid w:val="00D931BF"/>
    <w:rsid w:val="00D9633A"/>
    <w:rsid w:val="00DB03AE"/>
    <w:rsid w:val="00DB3942"/>
    <w:rsid w:val="00DC4381"/>
    <w:rsid w:val="00DD13BF"/>
    <w:rsid w:val="00DD2FA1"/>
    <w:rsid w:val="00DF61C2"/>
    <w:rsid w:val="00E0003F"/>
    <w:rsid w:val="00E373B7"/>
    <w:rsid w:val="00E55B9D"/>
    <w:rsid w:val="00E60E53"/>
    <w:rsid w:val="00E71C0A"/>
    <w:rsid w:val="00EA7CFE"/>
    <w:rsid w:val="00EB01F6"/>
    <w:rsid w:val="00EB61B7"/>
    <w:rsid w:val="00EC0640"/>
    <w:rsid w:val="00ED20D6"/>
    <w:rsid w:val="00ED41BC"/>
    <w:rsid w:val="00EF3AE5"/>
    <w:rsid w:val="00F36401"/>
    <w:rsid w:val="00F426ED"/>
    <w:rsid w:val="00F57C54"/>
    <w:rsid w:val="00F76F82"/>
    <w:rsid w:val="00F851F3"/>
    <w:rsid w:val="00FB3258"/>
    <w:rsid w:val="00FC2646"/>
    <w:rsid w:val="00FD1DBA"/>
    <w:rsid w:val="00FD2770"/>
    <w:rsid w:val="00FE60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F3B6BA66-34C2-4D67-A50B-DC33F078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A1AA2"/>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uiPriority w:val="59"/>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0">
    <w:name w:val="annotation reference PHPDOCX"/>
    <w:basedOn w:val="DefaultParagraphFontPHPDOCX"/>
    <w:uiPriority w:val="99"/>
    <w:semiHidden/>
    <w:unhideWhenUsed/>
    <w:rsid w:val="00E139EA"/>
    <w:rPr>
      <w:sz w:val="16"/>
      <w:szCs w:val="16"/>
    </w:rPr>
  </w:style>
  <w:style w:type="paragraph" w:customStyle="1" w:styleId="annotationtextPHPDOCX0">
    <w:name w:val="annotation text PHPDOCX"/>
    <w:basedOn w:val="Navaden"/>
    <w:uiPriority w:val="99"/>
    <w:semiHidden/>
    <w:unhideWhenUsed/>
    <w:rsid w:val="00E139EA"/>
    <w:pPr>
      <w:spacing w:line="240" w:lineRule="auto"/>
    </w:pPr>
    <w:rPr>
      <w:sz w:val="20"/>
      <w:szCs w:val="20"/>
    </w:rPr>
  </w:style>
  <w:style w:type="paragraph" w:customStyle="1" w:styleId="annotationsubjectPHPDOCX0">
    <w:name w:val="annotation subject PHPDOCX"/>
    <w:basedOn w:val="annotationtextPHPDOCX0"/>
    <w:next w:val="annotationtextPHPDOCX0"/>
    <w:uiPriority w:val="99"/>
    <w:semiHidden/>
    <w:unhideWhenUsed/>
    <w:rsid w:val="00E139EA"/>
    <w:rPr>
      <w:b/>
      <w:bCs/>
    </w:rPr>
  </w:style>
  <w:style w:type="character" w:styleId="Hiperpovezava">
    <w:name w:val="Hyperlink"/>
    <w:basedOn w:val="Privzetapisavaodstavka"/>
    <w:uiPriority w:val="99"/>
    <w:unhideWhenUsed/>
    <w:rsid w:val="001327C5"/>
    <w:rPr>
      <w:color w:val="0000FF" w:themeColor="hyperlink"/>
      <w:u w:val="single"/>
    </w:rPr>
  </w:style>
  <w:style w:type="paragraph" w:styleId="Navadensplet">
    <w:name w:val="Normal (Web)"/>
    <w:basedOn w:val="Navaden"/>
    <w:uiPriority w:val="99"/>
    <w:semiHidden/>
    <w:unhideWhenUsed/>
    <w:rsid w:val="001170D1"/>
    <w:pPr>
      <w:spacing w:before="100" w:beforeAutospacing="1" w:after="100" w:afterAutospacing="1"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5649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ntTable" Target="fontTable.xml"/><Relationship Id="rId10" Type="http://schemas.openxmlformats.org/officeDocument/2006/relationships/hyperlink" Target="mailto:lidija.domanjko@obcina-krizevci.si" TargetMode="Externa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3154A-119C-4806-AE6A-706A4EBDD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58</Pages>
  <Words>18978</Words>
  <Characters>108177</Characters>
  <Application>Microsoft Office Word</Application>
  <DocSecurity>0</DocSecurity>
  <Lines>901</Lines>
  <Paragraphs>253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Lidija Domanjko</cp:lastModifiedBy>
  <cp:revision>33</cp:revision>
  <cp:lastPrinted>2018-07-24T05:13:00Z</cp:lastPrinted>
  <dcterms:created xsi:type="dcterms:W3CDTF">2018-07-23T11:55:00Z</dcterms:created>
  <dcterms:modified xsi:type="dcterms:W3CDTF">2018-07-24T06:48:00Z</dcterms:modified>
</cp:coreProperties>
</file>